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pPr w:leftFromText="180" w:rightFromText="180" w:vertAnchor="page" w:horzAnchor="margin" w:tblpXSpec="center" w:tblpY="1081"/>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2"/>
        <w:gridCol w:w="1923"/>
        <w:gridCol w:w="3960"/>
      </w:tblGrid>
      <w:tr w:rsidR="00910EB0" w:rsidRPr="00910EB0" w14:paraId="12FD24F0" w14:textId="77777777" w:rsidTr="00955A12">
        <w:trPr>
          <w:trHeight w:val="2542"/>
        </w:trPr>
        <w:tc>
          <w:tcPr>
            <w:tcW w:w="3822" w:type="dxa"/>
            <w:tcBorders>
              <w:top w:val="single" w:sz="4" w:space="0" w:color="auto"/>
              <w:left w:val="single" w:sz="4" w:space="0" w:color="auto"/>
              <w:bottom w:val="single" w:sz="4" w:space="0" w:color="auto"/>
              <w:right w:val="single" w:sz="4" w:space="0" w:color="auto"/>
            </w:tcBorders>
            <w:vAlign w:val="center"/>
            <w:hideMark/>
          </w:tcPr>
          <w:p w14:paraId="323B1DE6" w14:textId="1B7BB513" w:rsidR="00910EB0" w:rsidRPr="00910EB0" w:rsidRDefault="00946FAE" w:rsidP="00910EB0">
            <w:pPr>
              <w:suppressAutoHyphens w:val="0"/>
              <w:overflowPunct w:val="0"/>
              <w:autoSpaceDE w:val="0"/>
              <w:autoSpaceDN w:val="0"/>
              <w:adjustRightInd w:val="0"/>
              <w:spacing w:before="120" w:after="160" w:line="256" w:lineRule="auto"/>
              <w:ind w:firstLine="0"/>
              <w:jc w:val="center"/>
              <w:rPr>
                <w:rFonts w:ascii="Cambria" w:hAnsi="Cambria" w:cs="Arial"/>
                <w:b/>
                <w:kern w:val="0"/>
                <w:sz w:val="16"/>
                <w:szCs w:val="16"/>
                <w:lang w:val="en-US" w:eastAsia="el-GR"/>
              </w:rPr>
            </w:pPr>
            <w:r>
              <w:rPr>
                <w:rFonts w:ascii="Cambria" w:hAnsi="Cambria" w:cs="Arial"/>
                <w:noProof/>
                <w:kern w:val="0"/>
                <w:szCs w:val="20"/>
                <w:lang w:val="en-US" w:eastAsia="en-US"/>
              </w:rPr>
              <w:pict w14:anchorId="0D629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36pt;visibility:visible;mso-wrap-style:square">
                  <v:imagedata r:id="rId7" o:title=""/>
                </v:shape>
              </w:pict>
            </w:r>
          </w:p>
          <w:p w14:paraId="20F6D081" w14:textId="77777777" w:rsidR="00910EB0" w:rsidRPr="00910EB0" w:rsidRDefault="00910EB0" w:rsidP="00910EB0">
            <w:pPr>
              <w:suppressAutoHyphens w:val="0"/>
              <w:overflowPunct w:val="0"/>
              <w:autoSpaceDE w:val="0"/>
              <w:autoSpaceDN w:val="0"/>
              <w:adjustRightInd w:val="0"/>
              <w:spacing w:before="120" w:after="160" w:line="256" w:lineRule="auto"/>
              <w:ind w:firstLine="0"/>
              <w:jc w:val="center"/>
              <w:rPr>
                <w:rFonts w:ascii="Cambria" w:hAnsi="Cambria" w:cs="Arial"/>
                <w:b/>
                <w:kern w:val="0"/>
                <w:szCs w:val="20"/>
                <w:lang w:eastAsia="el-GR"/>
              </w:rPr>
            </w:pPr>
            <w:r w:rsidRPr="00910EB0">
              <w:rPr>
                <w:rFonts w:ascii="Cambria" w:hAnsi="Cambria" w:cs="Arial"/>
                <w:b/>
                <w:kern w:val="0"/>
                <w:szCs w:val="20"/>
                <w:lang w:eastAsia="el-GR"/>
              </w:rPr>
              <w:t>ΕΛΛΗΝΙΚΗ ΔΗΜΟΚΡΑΤΙΑ</w:t>
            </w:r>
          </w:p>
        </w:tc>
        <w:tc>
          <w:tcPr>
            <w:tcW w:w="1923" w:type="dxa"/>
            <w:tcBorders>
              <w:top w:val="single" w:sz="4" w:space="0" w:color="auto"/>
              <w:left w:val="single" w:sz="4" w:space="0" w:color="auto"/>
              <w:bottom w:val="single" w:sz="4" w:space="0" w:color="auto"/>
              <w:right w:val="single" w:sz="4" w:space="0" w:color="auto"/>
            </w:tcBorders>
          </w:tcPr>
          <w:p w14:paraId="37A9B76F" w14:textId="77777777" w:rsidR="00910EB0" w:rsidRPr="00910EB0" w:rsidRDefault="00910EB0" w:rsidP="00910EB0">
            <w:pPr>
              <w:suppressAutoHyphens w:val="0"/>
              <w:spacing w:after="0" w:line="240" w:lineRule="auto"/>
              <w:ind w:firstLine="0"/>
              <w:jc w:val="left"/>
              <w:rPr>
                <w:rFonts w:ascii="Cambria" w:eastAsia="Andale Sans UI" w:hAnsi="Cambria" w:cs="Arial"/>
                <w:b/>
                <w:iCs/>
                <w:sz w:val="24"/>
                <w:lang w:val="en-US"/>
              </w:rPr>
            </w:pPr>
            <w:r w:rsidRPr="00910EB0">
              <w:rPr>
                <w:rFonts w:ascii="Cambria" w:eastAsia="Andale Sans UI" w:hAnsi="Cambria" w:cs="Arial"/>
                <w:b/>
                <w:iCs/>
                <w:sz w:val="24"/>
                <w:lang w:val="en-US"/>
              </w:rPr>
              <w:t>ΕΡΓΟ:</w:t>
            </w:r>
          </w:p>
          <w:p w14:paraId="04EEFD9C" w14:textId="77777777" w:rsidR="00910EB0" w:rsidRPr="00910EB0" w:rsidRDefault="00910EB0" w:rsidP="00910EB0">
            <w:pPr>
              <w:suppressAutoHyphens w:val="0"/>
              <w:spacing w:after="0" w:line="240" w:lineRule="auto"/>
              <w:ind w:firstLine="0"/>
              <w:jc w:val="left"/>
              <w:rPr>
                <w:rFonts w:ascii="Cambria" w:eastAsia="Andale Sans UI" w:hAnsi="Cambria" w:cs="Arial"/>
                <w:b/>
                <w:iCs/>
                <w:sz w:val="24"/>
                <w:lang w:val="en-US"/>
              </w:rPr>
            </w:pPr>
          </w:p>
          <w:p w14:paraId="5F840CCE" w14:textId="77777777" w:rsidR="00910EB0" w:rsidRPr="00910EB0" w:rsidRDefault="00910EB0" w:rsidP="00910EB0">
            <w:pPr>
              <w:suppressAutoHyphens w:val="0"/>
              <w:spacing w:after="0" w:line="240" w:lineRule="auto"/>
              <w:ind w:firstLine="0"/>
              <w:jc w:val="left"/>
              <w:rPr>
                <w:rFonts w:ascii="Cambria" w:eastAsia="Andale Sans UI" w:hAnsi="Cambria" w:cs="Arial"/>
                <w:b/>
                <w:iCs/>
                <w:sz w:val="24"/>
                <w:lang w:val="en-US"/>
              </w:rPr>
            </w:pPr>
          </w:p>
          <w:p w14:paraId="67EC3172" w14:textId="77777777" w:rsidR="00910EB0" w:rsidRPr="00910EB0" w:rsidRDefault="00910EB0" w:rsidP="00910EB0">
            <w:pPr>
              <w:suppressAutoHyphens w:val="0"/>
              <w:spacing w:after="0" w:line="240" w:lineRule="auto"/>
              <w:ind w:firstLine="0"/>
              <w:jc w:val="left"/>
              <w:rPr>
                <w:rFonts w:ascii="Cambria" w:eastAsia="Andale Sans UI" w:hAnsi="Cambria" w:cs="Arial"/>
                <w:b/>
                <w:iCs/>
                <w:sz w:val="24"/>
                <w:lang w:val="en-US"/>
              </w:rPr>
            </w:pPr>
          </w:p>
          <w:p w14:paraId="6B31D0DB" w14:textId="77777777" w:rsidR="00910EB0" w:rsidRPr="00910EB0" w:rsidRDefault="00910EB0" w:rsidP="00910EB0">
            <w:pPr>
              <w:suppressAutoHyphens w:val="0"/>
              <w:spacing w:after="0" w:line="240" w:lineRule="auto"/>
              <w:ind w:firstLine="0"/>
              <w:jc w:val="left"/>
              <w:rPr>
                <w:rFonts w:ascii="Cambria" w:eastAsia="Andale Sans UI" w:hAnsi="Cambria" w:cs="Arial"/>
                <w:b/>
                <w:iCs/>
                <w:sz w:val="24"/>
                <w:lang w:val="en-US"/>
              </w:rPr>
            </w:pPr>
          </w:p>
          <w:p w14:paraId="712657B8" w14:textId="77777777" w:rsidR="00910EB0" w:rsidRPr="00910EB0" w:rsidRDefault="00910EB0" w:rsidP="00910EB0">
            <w:pPr>
              <w:suppressAutoHyphens w:val="0"/>
              <w:spacing w:after="0" w:line="240" w:lineRule="auto"/>
              <w:ind w:firstLine="0"/>
              <w:jc w:val="left"/>
              <w:rPr>
                <w:rFonts w:ascii="Cambria" w:eastAsia="Andale Sans UI" w:hAnsi="Cambria" w:cs="Arial"/>
                <w:b/>
                <w:iCs/>
                <w:sz w:val="24"/>
                <w:lang w:val="en-US"/>
              </w:rPr>
            </w:pPr>
          </w:p>
          <w:p w14:paraId="670018EA" w14:textId="77777777" w:rsidR="00910EB0" w:rsidRPr="00910EB0" w:rsidRDefault="00910EB0" w:rsidP="00910EB0">
            <w:pPr>
              <w:suppressAutoHyphens w:val="0"/>
              <w:spacing w:after="0" w:line="240" w:lineRule="auto"/>
              <w:ind w:firstLine="0"/>
              <w:jc w:val="left"/>
              <w:rPr>
                <w:rFonts w:ascii="Cambria" w:eastAsia="Andale Sans UI" w:hAnsi="Cambria" w:cs="Arial"/>
                <w:b/>
                <w:iCs/>
                <w:sz w:val="24"/>
                <w:lang w:val="en-US"/>
              </w:rPr>
            </w:pPr>
          </w:p>
          <w:p w14:paraId="09C8B894" w14:textId="77777777" w:rsidR="00910EB0" w:rsidRPr="00910EB0" w:rsidRDefault="00910EB0" w:rsidP="00910EB0">
            <w:pPr>
              <w:suppressAutoHyphens w:val="0"/>
              <w:spacing w:after="0" w:line="240" w:lineRule="auto"/>
              <w:ind w:firstLine="0"/>
              <w:jc w:val="left"/>
              <w:rPr>
                <w:rFonts w:ascii="Cambria" w:eastAsia="Andale Sans UI" w:hAnsi="Cambria" w:cs="Arial"/>
                <w:b/>
                <w:iCs/>
                <w:sz w:val="24"/>
                <w:lang w:val="en-US"/>
              </w:rPr>
            </w:pPr>
          </w:p>
          <w:p w14:paraId="745DCAFF" w14:textId="77777777" w:rsidR="00910EB0" w:rsidRPr="00910EB0" w:rsidRDefault="00910EB0" w:rsidP="00910EB0">
            <w:pPr>
              <w:suppressAutoHyphens w:val="0"/>
              <w:spacing w:after="0" w:line="240" w:lineRule="auto"/>
              <w:ind w:firstLine="0"/>
              <w:jc w:val="left"/>
              <w:rPr>
                <w:rFonts w:ascii="Cambria" w:eastAsia="Andale Sans UI" w:hAnsi="Cambria" w:cs="Arial"/>
                <w:b/>
                <w:iCs/>
                <w:sz w:val="24"/>
                <w:lang w:val="en-US"/>
              </w:rPr>
            </w:pPr>
            <w:r w:rsidRPr="00910EB0">
              <w:rPr>
                <w:rFonts w:ascii="Cambria" w:eastAsia="Andale Sans UI" w:hAnsi="Cambria" w:cs="Arial"/>
                <w:b/>
                <w:iCs/>
                <w:sz w:val="24"/>
                <w:lang w:val="en-US"/>
              </w:rPr>
              <w:t>ΘΕΣΗ:</w:t>
            </w:r>
          </w:p>
        </w:tc>
        <w:tc>
          <w:tcPr>
            <w:tcW w:w="3960" w:type="dxa"/>
            <w:tcBorders>
              <w:top w:val="single" w:sz="4" w:space="0" w:color="auto"/>
              <w:left w:val="single" w:sz="4" w:space="0" w:color="auto"/>
              <w:bottom w:val="single" w:sz="4" w:space="0" w:color="auto"/>
              <w:right w:val="single" w:sz="4" w:space="0" w:color="auto"/>
            </w:tcBorders>
          </w:tcPr>
          <w:p w14:paraId="4D41928B" w14:textId="4A2B20A8" w:rsidR="00910EB0" w:rsidRPr="00910EB0" w:rsidRDefault="00910EB0" w:rsidP="00910EB0">
            <w:pPr>
              <w:suppressAutoHyphens w:val="0"/>
              <w:spacing w:after="0" w:line="240" w:lineRule="auto"/>
              <w:ind w:firstLine="0"/>
              <w:jc w:val="left"/>
              <w:rPr>
                <w:rFonts w:ascii="Cambria" w:eastAsia="Andale Sans UI" w:hAnsi="Cambria" w:cs="Arial"/>
                <w:b/>
                <w:iCs/>
                <w:caps/>
                <w:kern w:val="24"/>
                <w:sz w:val="24"/>
              </w:rPr>
            </w:pPr>
            <w:r w:rsidRPr="00910EB0">
              <w:rPr>
                <w:rFonts w:ascii="Cambria" w:eastAsia="Andale Sans UI" w:hAnsi="Cambria" w:cs="Arial"/>
                <w:b/>
                <w:iCs/>
                <w:caps/>
                <w:kern w:val="24"/>
                <w:sz w:val="24"/>
              </w:rPr>
              <w:t>«ΕΓΚΤΑΤΑΣΤΑΣΗ BMS ΣΕ ΛΕΒΗΤΟΣΤΑΣΙΑ &amp; ΑΝΤΛΙΕΣ ΘΕΡΜΟΤΗΤΑΣ ΚΤΗΡΙΩΝ ΠΟΛΥΤΕΧΝΕΙΟΥΠΟΛΗΣ - Β ΦΑΣΗ»</w:t>
            </w:r>
          </w:p>
          <w:p w14:paraId="679FCCB7" w14:textId="77777777" w:rsidR="00910EB0" w:rsidRPr="00910EB0" w:rsidRDefault="00910EB0" w:rsidP="00910EB0">
            <w:pPr>
              <w:suppressAutoHyphens w:val="0"/>
              <w:spacing w:after="0" w:line="240" w:lineRule="auto"/>
              <w:ind w:firstLine="0"/>
              <w:jc w:val="left"/>
              <w:rPr>
                <w:rFonts w:ascii="Cambria" w:eastAsia="Andale Sans UI" w:hAnsi="Cambria" w:cs="Arial"/>
                <w:b/>
                <w:iCs/>
                <w:caps/>
                <w:kern w:val="24"/>
                <w:sz w:val="24"/>
              </w:rPr>
            </w:pPr>
          </w:p>
          <w:p w14:paraId="787D69BC" w14:textId="77777777" w:rsidR="00910EB0" w:rsidRPr="00910EB0" w:rsidRDefault="00910EB0" w:rsidP="00910EB0">
            <w:pPr>
              <w:suppressAutoHyphens w:val="0"/>
              <w:spacing w:after="0" w:line="240" w:lineRule="auto"/>
              <w:ind w:firstLine="0"/>
              <w:jc w:val="left"/>
              <w:rPr>
                <w:rFonts w:ascii="Cambria" w:eastAsia="Andale Sans UI" w:hAnsi="Cambria" w:cs="Arial"/>
                <w:b/>
                <w:iCs/>
                <w:caps/>
                <w:kern w:val="24"/>
                <w:sz w:val="24"/>
              </w:rPr>
            </w:pPr>
          </w:p>
          <w:p w14:paraId="7E4E48A7" w14:textId="77777777" w:rsidR="00910EB0" w:rsidRPr="00910EB0" w:rsidRDefault="00910EB0" w:rsidP="00910EB0">
            <w:pPr>
              <w:suppressAutoHyphens w:val="0"/>
              <w:spacing w:after="0" w:line="240" w:lineRule="auto"/>
              <w:ind w:firstLine="0"/>
              <w:jc w:val="left"/>
              <w:rPr>
                <w:rFonts w:ascii="Cambria" w:eastAsia="Andale Sans UI" w:hAnsi="Cambria" w:cs="Arial"/>
                <w:b/>
                <w:iCs/>
                <w:caps/>
                <w:kern w:val="24"/>
                <w:sz w:val="24"/>
              </w:rPr>
            </w:pPr>
          </w:p>
          <w:p w14:paraId="1C463C82" w14:textId="77777777" w:rsidR="00910EB0" w:rsidRPr="00910EB0" w:rsidRDefault="00910EB0" w:rsidP="00910EB0">
            <w:pPr>
              <w:suppressAutoHyphens w:val="0"/>
              <w:spacing w:after="0" w:line="240" w:lineRule="auto"/>
              <w:ind w:firstLine="0"/>
              <w:jc w:val="left"/>
              <w:rPr>
                <w:rFonts w:ascii="Cambria" w:eastAsia="Andale Sans UI" w:hAnsi="Cambria" w:cs="Arial"/>
                <w:b/>
                <w:iCs/>
                <w:caps/>
                <w:kern w:val="24"/>
                <w:sz w:val="24"/>
              </w:rPr>
            </w:pPr>
          </w:p>
          <w:p w14:paraId="4D8C1B38" w14:textId="77777777" w:rsidR="00910EB0" w:rsidRPr="00910EB0" w:rsidRDefault="00910EB0" w:rsidP="00910EB0">
            <w:pPr>
              <w:suppressAutoHyphens w:val="0"/>
              <w:spacing w:after="0" w:line="240" w:lineRule="auto"/>
              <w:ind w:firstLine="0"/>
              <w:jc w:val="left"/>
              <w:rPr>
                <w:rFonts w:ascii="Cambria" w:eastAsia="Andale Sans UI" w:hAnsi="Cambria" w:cs="Arial"/>
                <w:b/>
                <w:iCs/>
                <w:sz w:val="24"/>
              </w:rPr>
            </w:pPr>
            <w:r w:rsidRPr="00910EB0">
              <w:rPr>
                <w:rFonts w:ascii="Cambria" w:eastAsia="Andale Sans UI" w:hAnsi="Cambria" w:cs="Arial"/>
                <w:b/>
                <w:iCs/>
                <w:caps/>
                <w:kern w:val="24"/>
                <w:sz w:val="24"/>
              </w:rPr>
              <w:t>πολυτεχ</w:t>
            </w:r>
            <w:r w:rsidRPr="00910EB0">
              <w:rPr>
                <w:rFonts w:ascii="Cambria" w:eastAsia="Andale Sans UI" w:hAnsi="Cambria" w:cs="Arial"/>
                <w:b/>
                <w:iCs/>
                <w:sz w:val="24"/>
              </w:rPr>
              <w:t xml:space="preserve">ΝΕΙΟΥΠΟΛΗ ΖΩΓΡΑΦΟΥ </w:t>
            </w:r>
          </w:p>
        </w:tc>
      </w:tr>
      <w:tr w:rsidR="00910EB0" w:rsidRPr="00910EB0" w14:paraId="4BC4AB0A" w14:textId="77777777" w:rsidTr="00955A12">
        <w:trPr>
          <w:trHeight w:val="1052"/>
        </w:trPr>
        <w:tc>
          <w:tcPr>
            <w:tcW w:w="3822" w:type="dxa"/>
            <w:tcBorders>
              <w:top w:val="single" w:sz="4" w:space="0" w:color="auto"/>
              <w:left w:val="single" w:sz="4" w:space="0" w:color="auto"/>
              <w:bottom w:val="single" w:sz="4" w:space="0" w:color="auto"/>
              <w:right w:val="single" w:sz="4" w:space="0" w:color="auto"/>
            </w:tcBorders>
            <w:vAlign w:val="center"/>
            <w:hideMark/>
          </w:tcPr>
          <w:p w14:paraId="147ECCC1" w14:textId="77777777" w:rsidR="00910EB0" w:rsidRPr="00910EB0" w:rsidRDefault="00910EB0" w:rsidP="00910EB0">
            <w:pPr>
              <w:suppressAutoHyphens w:val="0"/>
              <w:overflowPunct w:val="0"/>
              <w:autoSpaceDE w:val="0"/>
              <w:autoSpaceDN w:val="0"/>
              <w:adjustRightInd w:val="0"/>
              <w:spacing w:before="240" w:after="160" w:line="256" w:lineRule="auto"/>
              <w:ind w:firstLine="0"/>
              <w:jc w:val="left"/>
              <w:rPr>
                <w:rFonts w:ascii="Cambria" w:hAnsi="Cambria" w:cs="Arial"/>
                <w:b/>
                <w:kern w:val="0"/>
                <w:sz w:val="18"/>
                <w:szCs w:val="18"/>
                <w:highlight w:val="yellow"/>
                <w:lang w:eastAsia="el-GR"/>
              </w:rPr>
            </w:pPr>
            <w:r w:rsidRPr="00910EB0">
              <w:rPr>
                <w:rFonts w:ascii="Cambria" w:hAnsi="Cambria" w:cs="Arial"/>
                <w:b/>
                <w:kern w:val="0"/>
                <w:sz w:val="18"/>
                <w:szCs w:val="18"/>
                <w:lang w:eastAsia="el-GR"/>
              </w:rPr>
              <w:t>ΕΘΝΙΚΟ ΜΕΤΣΟΒΙΟ ΠΟΛΥΤΕΧΝΕΙΟ</w:t>
            </w:r>
            <w:r w:rsidRPr="00910EB0">
              <w:rPr>
                <w:rFonts w:ascii="Cambria" w:hAnsi="Cambria" w:cs="Arial"/>
                <w:b/>
                <w:kern w:val="0"/>
                <w:sz w:val="18"/>
                <w:szCs w:val="18"/>
                <w:lang w:eastAsia="el-GR"/>
              </w:rPr>
              <w:br/>
              <w:t>ΓΕΝΙΚΗ ΔΙΕΥΘΥΝΣΗ ΤΕΧΝΙΚΩΝ ΥΠΗΡΕΣΙΩΝ</w:t>
            </w:r>
            <w:r w:rsidRPr="00910EB0">
              <w:rPr>
                <w:rFonts w:ascii="Cambria" w:hAnsi="Cambria" w:cs="Arial"/>
                <w:b/>
                <w:kern w:val="0"/>
                <w:sz w:val="18"/>
                <w:szCs w:val="18"/>
                <w:lang w:eastAsia="el-GR"/>
              </w:rPr>
              <w:br/>
              <w:t>ΔΙΕΥΘΥΝΣΗ ΤΕΧΝΙΚΩΝ ΥΠΗΡΕΣΙΩΝ</w:t>
            </w:r>
          </w:p>
        </w:tc>
        <w:tc>
          <w:tcPr>
            <w:tcW w:w="1923" w:type="dxa"/>
            <w:tcBorders>
              <w:top w:val="single" w:sz="4" w:space="0" w:color="auto"/>
              <w:left w:val="single" w:sz="4" w:space="0" w:color="auto"/>
              <w:bottom w:val="single" w:sz="4" w:space="0" w:color="auto"/>
              <w:right w:val="single" w:sz="4" w:space="0" w:color="auto"/>
            </w:tcBorders>
            <w:vAlign w:val="center"/>
            <w:hideMark/>
          </w:tcPr>
          <w:p w14:paraId="5F81B91D" w14:textId="77777777" w:rsidR="00910EB0" w:rsidRPr="00910EB0" w:rsidRDefault="00910EB0" w:rsidP="00910EB0">
            <w:pPr>
              <w:suppressAutoHyphens w:val="0"/>
              <w:overflowPunct w:val="0"/>
              <w:autoSpaceDE w:val="0"/>
              <w:autoSpaceDN w:val="0"/>
              <w:adjustRightInd w:val="0"/>
              <w:spacing w:before="240" w:after="160" w:line="256" w:lineRule="auto"/>
              <w:ind w:left="108" w:firstLine="0"/>
              <w:jc w:val="center"/>
              <w:rPr>
                <w:rFonts w:ascii="Cambria" w:hAnsi="Cambria" w:cs="Arial"/>
                <w:b/>
                <w:kern w:val="0"/>
                <w:sz w:val="18"/>
                <w:szCs w:val="18"/>
                <w:lang w:eastAsia="el-GR"/>
              </w:rPr>
            </w:pPr>
            <w:r w:rsidRPr="00910EB0">
              <w:rPr>
                <w:rFonts w:ascii="Cambria" w:hAnsi="Cambria" w:cs="Arial"/>
                <w:b/>
                <w:kern w:val="0"/>
                <w:sz w:val="18"/>
                <w:szCs w:val="18"/>
                <w:lang w:eastAsia="el-GR"/>
              </w:rPr>
              <w:t>ΧΡΗΜΑΤΟΔΟΤΗΣΗ:</w:t>
            </w:r>
          </w:p>
        </w:tc>
        <w:tc>
          <w:tcPr>
            <w:tcW w:w="3960" w:type="dxa"/>
            <w:tcBorders>
              <w:top w:val="single" w:sz="4" w:space="0" w:color="auto"/>
              <w:left w:val="single" w:sz="4" w:space="0" w:color="auto"/>
              <w:bottom w:val="single" w:sz="4" w:space="0" w:color="auto"/>
              <w:right w:val="single" w:sz="4" w:space="0" w:color="auto"/>
            </w:tcBorders>
            <w:vAlign w:val="center"/>
            <w:hideMark/>
          </w:tcPr>
          <w:p w14:paraId="0EA785CC" w14:textId="77777777" w:rsidR="00910EB0" w:rsidRPr="00910EB0" w:rsidRDefault="00910EB0" w:rsidP="00910EB0">
            <w:pPr>
              <w:suppressAutoHyphens w:val="0"/>
              <w:spacing w:after="0" w:line="240" w:lineRule="auto"/>
              <w:ind w:firstLine="0"/>
              <w:jc w:val="left"/>
              <w:rPr>
                <w:rFonts w:ascii="Cambria" w:eastAsia="Andale Sans UI" w:hAnsi="Cambria" w:cs="Arial"/>
                <w:b/>
                <w:sz w:val="18"/>
                <w:szCs w:val="18"/>
              </w:rPr>
            </w:pPr>
            <w:r w:rsidRPr="00910EB0">
              <w:rPr>
                <w:rFonts w:ascii="Cambria" w:eastAsia="Andale Sans UI" w:hAnsi="Cambria" w:cs="Arial"/>
                <w:b/>
                <w:sz w:val="18"/>
                <w:szCs w:val="18"/>
              </w:rPr>
              <w:t xml:space="preserve">ΠΔΕ </w:t>
            </w:r>
          </w:p>
        </w:tc>
      </w:tr>
      <w:tr w:rsidR="00910EB0" w:rsidRPr="00910EB0" w14:paraId="516E870F" w14:textId="77777777" w:rsidTr="00955A12">
        <w:trPr>
          <w:trHeight w:val="1110"/>
        </w:trPr>
        <w:tc>
          <w:tcPr>
            <w:tcW w:w="3822" w:type="dxa"/>
            <w:tcBorders>
              <w:top w:val="single" w:sz="4" w:space="0" w:color="auto"/>
              <w:left w:val="single" w:sz="4" w:space="0" w:color="auto"/>
              <w:bottom w:val="single" w:sz="4" w:space="0" w:color="auto"/>
              <w:right w:val="single" w:sz="4" w:space="0" w:color="auto"/>
            </w:tcBorders>
            <w:vAlign w:val="center"/>
            <w:hideMark/>
          </w:tcPr>
          <w:p w14:paraId="52E286DB" w14:textId="77777777" w:rsidR="00910EB0" w:rsidRPr="00910EB0" w:rsidRDefault="00910EB0" w:rsidP="00910EB0">
            <w:pPr>
              <w:suppressAutoHyphens w:val="0"/>
              <w:overflowPunct w:val="0"/>
              <w:autoSpaceDE w:val="0"/>
              <w:autoSpaceDN w:val="0"/>
              <w:adjustRightInd w:val="0"/>
              <w:spacing w:after="160" w:line="256" w:lineRule="auto"/>
              <w:ind w:firstLine="0"/>
              <w:jc w:val="left"/>
              <w:rPr>
                <w:rFonts w:ascii="Cambria" w:hAnsi="Cambria" w:cs="Arial"/>
                <w:b/>
                <w:kern w:val="0"/>
                <w:sz w:val="16"/>
                <w:szCs w:val="16"/>
                <w:lang w:eastAsia="el-GR"/>
              </w:rPr>
            </w:pPr>
            <w:r w:rsidRPr="00910EB0">
              <w:rPr>
                <w:rFonts w:ascii="Cambria" w:hAnsi="Cambria" w:cs="Arial"/>
                <w:b/>
                <w:kern w:val="0"/>
                <w:sz w:val="16"/>
                <w:szCs w:val="16"/>
                <w:lang w:eastAsia="el-GR"/>
              </w:rPr>
              <w:t>Πολυτεχνειούπολη Ζωγράφου</w:t>
            </w:r>
            <w:r w:rsidRPr="00910EB0">
              <w:rPr>
                <w:rFonts w:ascii="Cambria" w:hAnsi="Cambria" w:cs="Arial"/>
                <w:b/>
                <w:kern w:val="0"/>
                <w:sz w:val="16"/>
                <w:szCs w:val="16"/>
                <w:lang w:eastAsia="el-GR"/>
              </w:rPr>
              <w:br/>
              <w:t>Ηρώων Πολυτεχνείου 9,</w:t>
            </w:r>
            <w:r w:rsidRPr="00910EB0">
              <w:rPr>
                <w:rFonts w:ascii="Cambria" w:hAnsi="Cambria" w:cs="Arial"/>
                <w:b/>
                <w:kern w:val="0"/>
                <w:sz w:val="16"/>
                <w:szCs w:val="16"/>
                <w:lang w:eastAsia="el-GR"/>
              </w:rPr>
              <w:br/>
              <w:t>15780 Ζωγράφου</w:t>
            </w:r>
            <w:r w:rsidRPr="00910EB0">
              <w:rPr>
                <w:rFonts w:ascii="Cambria" w:hAnsi="Cambria" w:cs="Arial"/>
                <w:b/>
                <w:kern w:val="0"/>
                <w:sz w:val="16"/>
                <w:szCs w:val="16"/>
                <w:lang w:eastAsia="el-GR"/>
              </w:rPr>
              <w:br/>
            </w:r>
            <w:r w:rsidRPr="00910EB0">
              <w:rPr>
                <w:rFonts w:ascii="Cambria" w:hAnsi="Cambria" w:cs="Arial"/>
                <w:b/>
                <w:kern w:val="0"/>
                <w:sz w:val="16"/>
                <w:szCs w:val="16"/>
                <w:lang w:eastAsia="el-GR"/>
              </w:rPr>
              <w:br/>
            </w:r>
            <w:proofErr w:type="spellStart"/>
            <w:r w:rsidRPr="00910EB0">
              <w:rPr>
                <w:rFonts w:ascii="Cambria" w:hAnsi="Cambria" w:cs="Arial"/>
                <w:b/>
                <w:kern w:val="0"/>
                <w:sz w:val="16"/>
                <w:szCs w:val="16"/>
                <w:lang w:eastAsia="el-GR"/>
              </w:rPr>
              <w:t>Τηλ</w:t>
            </w:r>
            <w:proofErr w:type="spellEnd"/>
            <w:r w:rsidRPr="00910EB0">
              <w:rPr>
                <w:rFonts w:ascii="Cambria" w:hAnsi="Cambria" w:cs="Arial"/>
                <w:b/>
                <w:kern w:val="0"/>
                <w:sz w:val="16"/>
                <w:szCs w:val="16"/>
                <w:lang w:eastAsia="el-GR"/>
              </w:rPr>
              <w:t>.: 210-772 1850</w:t>
            </w:r>
            <w:r w:rsidRPr="00910EB0">
              <w:rPr>
                <w:rFonts w:ascii="Cambria" w:hAnsi="Cambria" w:cs="Arial"/>
                <w:b/>
                <w:kern w:val="0"/>
                <w:sz w:val="16"/>
                <w:szCs w:val="16"/>
                <w:lang w:eastAsia="el-GR"/>
              </w:rPr>
              <w:br/>
              <w:t>Φαξ: 210-772 1208</w:t>
            </w:r>
          </w:p>
          <w:p w14:paraId="575C72CC" w14:textId="77777777" w:rsidR="00910EB0" w:rsidRPr="00910EB0" w:rsidRDefault="00D41A65" w:rsidP="00910EB0">
            <w:pPr>
              <w:suppressAutoHyphens w:val="0"/>
              <w:overflowPunct w:val="0"/>
              <w:autoSpaceDE w:val="0"/>
              <w:autoSpaceDN w:val="0"/>
              <w:adjustRightInd w:val="0"/>
              <w:spacing w:after="160" w:line="256" w:lineRule="auto"/>
              <w:ind w:firstLine="0"/>
              <w:rPr>
                <w:rFonts w:ascii="Cambria" w:hAnsi="Cambria" w:cs="Arial"/>
                <w:b/>
                <w:kern w:val="0"/>
                <w:sz w:val="18"/>
                <w:szCs w:val="18"/>
                <w:lang w:eastAsia="el-GR"/>
              </w:rPr>
            </w:pPr>
            <w:hyperlink r:id="rId8" w:history="1">
              <w:r w:rsidR="00910EB0" w:rsidRPr="00910EB0">
                <w:rPr>
                  <w:rFonts w:ascii="Cambria" w:hAnsi="Cambria" w:cs="Arial"/>
                  <w:color w:val="0000FF"/>
                  <w:kern w:val="0"/>
                  <w:sz w:val="18"/>
                  <w:szCs w:val="18"/>
                  <w:u w:val="single"/>
                  <w:lang w:val="en-US" w:eastAsia="el-GR"/>
                </w:rPr>
                <w:t>iekontos</w:t>
              </w:r>
              <w:r w:rsidR="00910EB0" w:rsidRPr="00910EB0">
                <w:rPr>
                  <w:rFonts w:ascii="Cambria" w:hAnsi="Cambria" w:cs="Arial"/>
                  <w:color w:val="0000FF"/>
                  <w:kern w:val="0"/>
                  <w:sz w:val="18"/>
                  <w:szCs w:val="18"/>
                  <w:u w:val="single"/>
                  <w:lang w:eastAsia="el-GR"/>
                </w:rPr>
                <w:t>@</w:t>
              </w:r>
              <w:r w:rsidR="00910EB0" w:rsidRPr="00910EB0">
                <w:rPr>
                  <w:rFonts w:ascii="Cambria" w:hAnsi="Cambria" w:cs="Arial"/>
                  <w:color w:val="0000FF"/>
                  <w:kern w:val="0"/>
                  <w:sz w:val="18"/>
                  <w:szCs w:val="18"/>
                  <w:u w:val="single"/>
                  <w:lang w:val="en-US" w:eastAsia="el-GR"/>
                </w:rPr>
                <w:t>mail</w:t>
              </w:r>
              <w:r w:rsidR="00910EB0" w:rsidRPr="00910EB0">
                <w:rPr>
                  <w:rFonts w:ascii="Cambria" w:hAnsi="Cambria" w:cs="Arial"/>
                  <w:color w:val="0000FF"/>
                  <w:kern w:val="0"/>
                  <w:sz w:val="18"/>
                  <w:szCs w:val="18"/>
                  <w:u w:val="single"/>
                  <w:lang w:eastAsia="el-GR"/>
                </w:rPr>
                <w:t>.</w:t>
              </w:r>
              <w:r w:rsidR="00910EB0" w:rsidRPr="00910EB0">
                <w:rPr>
                  <w:rFonts w:ascii="Cambria" w:hAnsi="Cambria" w:cs="Arial"/>
                  <w:color w:val="0000FF"/>
                  <w:kern w:val="0"/>
                  <w:sz w:val="18"/>
                  <w:szCs w:val="18"/>
                  <w:u w:val="single"/>
                  <w:lang w:val="en-US" w:eastAsia="el-GR"/>
                </w:rPr>
                <w:t>ntua</w:t>
              </w:r>
              <w:r w:rsidR="00910EB0" w:rsidRPr="00910EB0">
                <w:rPr>
                  <w:rFonts w:ascii="Cambria" w:hAnsi="Cambria" w:cs="Arial"/>
                  <w:color w:val="0000FF"/>
                  <w:kern w:val="0"/>
                  <w:sz w:val="18"/>
                  <w:szCs w:val="18"/>
                  <w:u w:val="single"/>
                  <w:lang w:eastAsia="el-GR"/>
                </w:rPr>
                <w:t>.</w:t>
              </w:r>
              <w:r w:rsidR="00910EB0" w:rsidRPr="00910EB0">
                <w:rPr>
                  <w:rFonts w:ascii="Cambria" w:hAnsi="Cambria" w:cs="Arial"/>
                  <w:color w:val="0000FF"/>
                  <w:kern w:val="0"/>
                  <w:sz w:val="18"/>
                  <w:szCs w:val="18"/>
                  <w:u w:val="single"/>
                  <w:lang w:val="en-US" w:eastAsia="el-GR"/>
                </w:rPr>
                <w:t>gr</w:t>
              </w:r>
            </w:hyperlink>
            <w:r w:rsidR="00910EB0" w:rsidRPr="00910EB0">
              <w:rPr>
                <w:rFonts w:ascii="Cambria" w:hAnsi="Cambria" w:cs="Arial"/>
                <w:b/>
                <w:kern w:val="0"/>
                <w:sz w:val="18"/>
                <w:szCs w:val="18"/>
                <w:lang w:eastAsia="el-GR"/>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10ACE3E3" w14:textId="77777777" w:rsidR="00910EB0" w:rsidRPr="00910EB0" w:rsidRDefault="00910EB0" w:rsidP="00910EB0">
            <w:pPr>
              <w:suppressAutoHyphens w:val="0"/>
              <w:overflowPunct w:val="0"/>
              <w:autoSpaceDE w:val="0"/>
              <w:autoSpaceDN w:val="0"/>
              <w:adjustRightInd w:val="0"/>
              <w:spacing w:before="240" w:after="160" w:line="256" w:lineRule="auto"/>
              <w:ind w:left="-74" w:firstLine="0"/>
              <w:jc w:val="center"/>
              <w:rPr>
                <w:rFonts w:ascii="Cambria" w:hAnsi="Cambria" w:cs="Arial"/>
                <w:b/>
                <w:kern w:val="0"/>
                <w:sz w:val="18"/>
                <w:szCs w:val="18"/>
                <w:lang w:eastAsia="el-GR"/>
              </w:rPr>
            </w:pPr>
            <w:r w:rsidRPr="00910EB0">
              <w:rPr>
                <w:rFonts w:ascii="Cambria" w:hAnsi="Cambria" w:cs="Arial"/>
                <w:b/>
                <w:kern w:val="0"/>
                <w:sz w:val="18"/>
                <w:szCs w:val="18"/>
                <w:lang w:eastAsia="el-GR"/>
              </w:rPr>
              <w:t>ΠΡΟΥΠΟΛΟΓΙΣΜΟΣ:</w:t>
            </w:r>
          </w:p>
        </w:tc>
        <w:tc>
          <w:tcPr>
            <w:tcW w:w="3960" w:type="dxa"/>
            <w:tcBorders>
              <w:top w:val="single" w:sz="4" w:space="0" w:color="auto"/>
              <w:left w:val="single" w:sz="4" w:space="0" w:color="auto"/>
              <w:bottom w:val="single" w:sz="4" w:space="0" w:color="auto"/>
              <w:right w:val="single" w:sz="4" w:space="0" w:color="auto"/>
            </w:tcBorders>
            <w:hideMark/>
          </w:tcPr>
          <w:p w14:paraId="53AF44E5" w14:textId="77777777" w:rsidR="00910EB0" w:rsidRPr="00910EB0" w:rsidRDefault="00910EB0" w:rsidP="00910EB0">
            <w:pPr>
              <w:suppressAutoHyphens w:val="0"/>
              <w:overflowPunct w:val="0"/>
              <w:autoSpaceDE w:val="0"/>
              <w:autoSpaceDN w:val="0"/>
              <w:adjustRightInd w:val="0"/>
              <w:spacing w:before="240" w:after="160" w:line="256" w:lineRule="auto"/>
              <w:ind w:left="284" w:firstLine="0"/>
              <w:jc w:val="center"/>
              <w:rPr>
                <w:rFonts w:ascii="Cambria" w:hAnsi="Cambria" w:cs="Arial"/>
                <w:b/>
                <w:kern w:val="0"/>
                <w:sz w:val="20"/>
                <w:szCs w:val="18"/>
                <w:lang w:eastAsia="el-GR"/>
              </w:rPr>
            </w:pPr>
            <w:r w:rsidRPr="00910EB0">
              <w:rPr>
                <w:rFonts w:ascii="Cambria" w:hAnsi="Cambria" w:cs="Arial"/>
                <w:b/>
                <w:kern w:val="0"/>
                <w:sz w:val="20"/>
                <w:szCs w:val="18"/>
                <w:lang w:eastAsia="el-GR"/>
              </w:rPr>
              <w:t>562.000,00  Ευρώ</w:t>
            </w:r>
          </w:p>
          <w:p w14:paraId="05F2DF56" w14:textId="77777777" w:rsidR="00910EB0" w:rsidRPr="00910EB0" w:rsidRDefault="00910EB0" w:rsidP="00910EB0">
            <w:pPr>
              <w:suppressAutoHyphens w:val="0"/>
              <w:spacing w:after="0" w:line="240" w:lineRule="auto"/>
              <w:ind w:firstLine="0"/>
              <w:jc w:val="center"/>
              <w:rPr>
                <w:rFonts w:ascii="Cambria" w:eastAsia="Andale Sans UI" w:hAnsi="Cambria" w:cs="Times New Roman"/>
                <w:b/>
                <w:sz w:val="18"/>
                <w:szCs w:val="18"/>
                <w:lang w:eastAsia="el-GR"/>
              </w:rPr>
            </w:pPr>
            <w:r w:rsidRPr="00910EB0">
              <w:rPr>
                <w:rFonts w:ascii="Cambria" w:eastAsia="Andale Sans UI" w:hAnsi="Cambria" w:cs="Times New Roman"/>
                <w:b/>
                <w:sz w:val="18"/>
                <w:szCs w:val="18"/>
              </w:rPr>
              <w:t>(συμπεριλαμβανομένου Φ.Π.Α.)</w:t>
            </w:r>
          </w:p>
        </w:tc>
      </w:tr>
    </w:tbl>
    <w:p w14:paraId="51B059E1" w14:textId="77777777" w:rsidR="00AE15E9" w:rsidRPr="005C4ACA" w:rsidRDefault="00AE15E9" w:rsidP="00AE15E9">
      <w:pPr>
        <w:tabs>
          <w:tab w:val="left" w:pos="2977"/>
        </w:tabs>
        <w:ind w:right="-194"/>
      </w:pPr>
    </w:p>
    <w:p w14:paraId="757500CD" w14:textId="77777777" w:rsidR="00AE15E9" w:rsidRPr="005C4ACA" w:rsidRDefault="00AE15E9" w:rsidP="00AE15E9">
      <w:pPr>
        <w:tabs>
          <w:tab w:val="left" w:pos="2977"/>
        </w:tabs>
        <w:ind w:right="-194"/>
      </w:pPr>
    </w:p>
    <w:p w14:paraId="24ACA02D" w14:textId="77777777" w:rsidR="00AE15E9" w:rsidRDefault="00AE15E9" w:rsidP="00AE15E9">
      <w:pPr>
        <w:tabs>
          <w:tab w:val="left" w:pos="2977"/>
        </w:tabs>
        <w:ind w:right="-194"/>
      </w:pPr>
    </w:p>
    <w:p w14:paraId="0D89A0D0" w14:textId="77777777" w:rsidR="00AE15E9" w:rsidRDefault="00AE15E9" w:rsidP="00AE15E9">
      <w:pPr>
        <w:tabs>
          <w:tab w:val="left" w:pos="2977"/>
        </w:tabs>
        <w:ind w:right="-194"/>
      </w:pPr>
    </w:p>
    <w:p w14:paraId="73EB0375" w14:textId="77777777" w:rsidR="00AE15E9" w:rsidRDefault="00AE15E9" w:rsidP="00AE15E9">
      <w:pPr>
        <w:tabs>
          <w:tab w:val="left" w:pos="2977"/>
        </w:tabs>
        <w:ind w:right="-194"/>
      </w:pPr>
    </w:p>
    <w:p w14:paraId="3AAD965B" w14:textId="77777777" w:rsidR="002E7ACF" w:rsidRDefault="002E7ACF" w:rsidP="002E7ACF">
      <w:pPr>
        <w:tabs>
          <w:tab w:val="left" w:pos="2977"/>
        </w:tabs>
        <w:ind w:right="-194" w:hanging="284"/>
        <w:jc w:val="center"/>
        <w:rPr>
          <w:rFonts w:ascii="Cambria" w:hAnsi="Cambria" w:cs="Arial"/>
          <w:b/>
          <w:sz w:val="40"/>
        </w:rPr>
      </w:pPr>
      <w:r w:rsidRPr="002E7ACF">
        <w:rPr>
          <w:rFonts w:ascii="Cambria" w:hAnsi="Cambria" w:cs="Arial"/>
          <w:b/>
          <w:sz w:val="40"/>
        </w:rPr>
        <w:t>ΤΥΠΟΠΟΙΗΜΕΝΟ ΕΝΤΥΠΟ ΥΠΕΥΘΥΝΗΣ ΔΗΛΩΣΗΣ</w:t>
      </w:r>
    </w:p>
    <w:p w14:paraId="624F9B65" w14:textId="623B1E4C" w:rsidR="002E7ACF" w:rsidRPr="002E7ACF" w:rsidRDefault="002E7ACF" w:rsidP="002E7ACF">
      <w:pPr>
        <w:tabs>
          <w:tab w:val="left" w:pos="2977"/>
        </w:tabs>
        <w:ind w:right="-194" w:firstLine="0"/>
        <w:jc w:val="center"/>
        <w:rPr>
          <w:rFonts w:ascii="Cambria" w:hAnsi="Cambria" w:cs="Arial"/>
          <w:b/>
          <w:sz w:val="40"/>
        </w:rPr>
      </w:pPr>
      <w:r w:rsidRPr="002E7ACF">
        <w:rPr>
          <w:rFonts w:ascii="Cambria" w:hAnsi="Cambria" w:cs="Arial"/>
          <w:b/>
          <w:sz w:val="40"/>
        </w:rPr>
        <w:t>(TEΥΔ)</w:t>
      </w:r>
    </w:p>
    <w:p w14:paraId="3C51955A" w14:textId="23096469" w:rsidR="00AE15E9" w:rsidRDefault="002E7ACF" w:rsidP="002E7ACF">
      <w:pPr>
        <w:tabs>
          <w:tab w:val="left" w:pos="2977"/>
        </w:tabs>
        <w:ind w:right="-194" w:firstLine="0"/>
        <w:jc w:val="center"/>
      </w:pPr>
      <w:r w:rsidRPr="002E7ACF">
        <w:rPr>
          <w:rFonts w:ascii="Cambria" w:hAnsi="Cambria" w:cs="Arial"/>
          <w:b/>
          <w:sz w:val="40"/>
        </w:rPr>
        <w:t>[άρθρου 79 παρ. 4 ν. 4412/2016 (Α 147)]</w:t>
      </w:r>
    </w:p>
    <w:p w14:paraId="54F09988" w14:textId="77777777" w:rsidR="00AE15E9" w:rsidRDefault="00AE15E9" w:rsidP="00AE15E9">
      <w:pPr>
        <w:tabs>
          <w:tab w:val="left" w:pos="2977"/>
        </w:tabs>
        <w:ind w:right="-194"/>
        <w:jc w:val="center"/>
      </w:pPr>
    </w:p>
    <w:p w14:paraId="2D3ECD1A" w14:textId="77777777" w:rsidR="00AE15E9" w:rsidRDefault="00AE15E9" w:rsidP="00AE15E9">
      <w:pPr>
        <w:tabs>
          <w:tab w:val="left" w:pos="2977"/>
        </w:tabs>
        <w:ind w:right="-194"/>
        <w:jc w:val="center"/>
      </w:pPr>
    </w:p>
    <w:p w14:paraId="5D4F17FD" w14:textId="77777777" w:rsidR="00AE15E9" w:rsidRDefault="00AE15E9" w:rsidP="00AE15E9">
      <w:pPr>
        <w:tabs>
          <w:tab w:val="left" w:pos="2977"/>
        </w:tabs>
        <w:ind w:right="-194"/>
        <w:jc w:val="center"/>
        <w:rPr>
          <w:rFonts w:cs="Arial"/>
          <w:sz w:val="24"/>
        </w:rPr>
      </w:pPr>
    </w:p>
    <w:p w14:paraId="3E5831EE" w14:textId="77777777" w:rsidR="00AE15E9" w:rsidRDefault="00AE15E9" w:rsidP="00AE15E9">
      <w:pPr>
        <w:tabs>
          <w:tab w:val="left" w:pos="2977"/>
        </w:tabs>
        <w:ind w:right="-194"/>
        <w:jc w:val="center"/>
        <w:rPr>
          <w:rFonts w:cs="Arial"/>
        </w:rPr>
      </w:pPr>
    </w:p>
    <w:p w14:paraId="58805C50" w14:textId="77777777" w:rsidR="00AE15E9" w:rsidRDefault="00AE15E9" w:rsidP="00AE15E9">
      <w:pPr>
        <w:tabs>
          <w:tab w:val="left" w:pos="2977"/>
        </w:tabs>
        <w:ind w:right="-194"/>
        <w:jc w:val="center"/>
        <w:rPr>
          <w:rFonts w:cs="Arial"/>
        </w:rPr>
      </w:pPr>
    </w:p>
    <w:p w14:paraId="4F6255A2" w14:textId="77777777" w:rsidR="00AE15E9" w:rsidRDefault="00AE15E9" w:rsidP="00AE15E9">
      <w:pPr>
        <w:tabs>
          <w:tab w:val="left" w:pos="2977"/>
        </w:tabs>
        <w:ind w:right="-194"/>
        <w:jc w:val="center"/>
        <w:rPr>
          <w:rFonts w:cs="Arial"/>
        </w:rPr>
      </w:pPr>
    </w:p>
    <w:p w14:paraId="0A7C0943" w14:textId="5CE8BCA6" w:rsidR="00AE15E9" w:rsidRDefault="00AE15E9" w:rsidP="00AE15E9">
      <w:pPr>
        <w:tabs>
          <w:tab w:val="left" w:pos="2977"/>
        </w:tabs>
        <w:ind w:right="-194"/>
        <w:jc w:val="center"/>
        <w:rPr>
          <w:rFonts w:ascii="Cambria" w:hAnsi="Cambria" w:cs="Arial"/>
          <w:b/>
          <w:sz w:val="24"/>
          <w:szCs w:val="24"/>
        </w:rPr>
      </w:pPr>
    </w:p>
    <w:p w14:paraId="45892D26" w14:textId="77777777" w:rsidR="00955A12" w:rsidRPr="006A6B14" w:rsidRDefault="00955A12" w:rsidP="00AE15E9">
      <w:pPr>
        <w:tabs>
          <w:tab w:val="left" w:pos="2977"/>
        </w:tabs>
        <w:ind w:right="-194"/>
        <w:jc w:val="center"/>
        <w:rPr>
          <w:rFonts w:ascii="Cambria" w:hAnsi="Cambria" w:cs="Arial"/>
          <w:b/>
          <w:sz w:val="24"/>
          <w:szCs w:val="24"/>
        </w:rPr>
      </w:pPr>
    </w:p>
    <w:p w14:paraId="75001D46" w14:textId="2DFE1D7C" w:rsidR="00FE77E3" w:rsidRDefault="00193662">
      <w:pPr>
        <w:ind w:firstLine="0"/>
        <w:jc w:val="center"/>
      </w:pPr>
      <w:r>
        <w:rPr>
          <w:b/>
          <w:bCs/>
        </w:rPr>
        <w:lastRenderedPageBreak/>
        <w:t xml:space="preserve">ΤΥΠΟΠΟΙΗΜΕΝΟ ΕΝΤΥΠΟ ΥΠΕΥΘΥΝΗΣ ΔΗΛΩΣΗΣ </w:t>
      </w:r>
      <w:r>
        <w:rPr>
          <w:b/>
          <w:bCs/>
          <w:sz w:val="24"/>
          <w:szCs w:val="24"/>
        </w:rPr>
        <w:t>(TEΥΔ)</w:t>
      </w:r>
    </w:p>
    <w:p w14:paraId="20700150" w14:textId="77777777" w:rsidR="00FE77E3" w:rsidRDefault="00193662">
      <w:pPr>
        <w:jc w:val="center"/>
      </w:pPr>
      <w:r>
        <w:rPr>
          <w:b/>
          <w:bCs/>
          <w:sz w:val="24"/>
          <w:szCs w:val="24"/>
        </w:rPr>
        <w:t>[άρθρου 79 παρ. 4 ν. 4412/2016 (Α 147)]</w:t>
      </w:r>
    </w:p>
    <w:p w14:paraId="03EF2FB6" w14:textId="77777777" w:rsidR="00FE77E3" w:rsidRDefault="00193662">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0A05FDD6" w14:textId="77777777" w:rsidR="00FE77E3" w:rsidRDefault="00193662">
      <w:pPr>
        <w:ind w:firstLine="0"/>
        <w:jc w:val="center"/>
      </w:pPr>
      <w:r>
        <w:rPr>
          <w:b/>
          <w:bCs/>
          <w:u w:val="single"/>
        </w:rPr>
        <w:t>Μέρος Ι: Πληροφορίες σχετικά με την αναθέτουσα αρχή/αναθέτοντα φορέα</w:t>
      </w:r>
      <w:r>
        <w:rPr>
          <w:rStyle w:val="a6"/>
          <w:b/>
          <w:bCs/>
          <w:u w:val="single"/>
        </w:rPr>
        <w:endnoteReference w:id="1"/>
      </w:r>
      <w:r>
        <w:rPr>
          <w:b/>
          <w:bCs/>
          <w:u w:val="single"/>
        </w:rPr>
        <w:t xml:space="preserve">  και τη διαδικασία ανάθεσης</w:t>
      </w:r>
    </w:p>
    <w:p w14:paraId="22E7AE5F" w14:textId="77777777" w:rsidR="00FE77E3" w:rsidRDefault="00193662" w:rsidP="003F29B2">
      <w:pPr>
        <w:pBdr>
          <w:top w:val="single" w:sz="1" w:space="1" w:color="000000"/>
          <w:left w:val="single" w:sz="1" w:space="1" w:color="000000"/>
          <w:bottom w:val="single" w:sz="1" w:space="1" w:color="000000"/>
          <w:right w:val="single" w:sz="1" w:space="9" w:color="000000"/>
        </w:pBdr>
        <w:shd w:val="clear" w:color="auto" w:fill="CCCCCC"/>
        <w:tabs>
          <w:tab w:val="left" w:pos="142"/>
        </w:tabs>
        <w:ind w:left="-284"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356" w:type="dxa"/>
        <w:tblInd w:w="-229" w:type="dxa"/>
        <w:tblLayout w:type="fixed"/>
        <w:tblCellMar>
          <w:top w:w="55" w:type="dxa"/>
          <w:left w:w="55" w:type="dxa"/>
          <w:bottom w:w="55" w:type="dxa"/>
          <w:right w:w="55" w:type="dxa"/>
        </w:tblCellMar>
        <w:tblLook w:val="0000" w:firstRow="0" w:lastRow="0" w:firstColumn="0" w:lastColumn="0" w:noHBand="0" w:noVBand="0"/>
      </w:tblPr>
      <w:tblGrid>
        <w:gridCol w:w="9356"/>
      </w:tblGrid>
      <w:tr w:rsidR="00FE77E3" w14:paraId="2ED4FEB7" w14:textId="77777777" w:rsidTr="003F29B2">
        <w:tc>
          <w:tcPr>
            <w:tcW w:w="9356" w:type="dxa"/>
            <w:tcBorders>
              <w:top w:val="single" w:sz="1" w:space="0" w:color="000000"/>
              <w:left w:val="single" w:sz="1" w:space="0" w:color="000000"/>
              <w:bottom w:val="single" w:sz="1" w:space="0" w:color="000000"/>
              <w:right w:val="single" w:sz="1" w:space="0" w:color="000000"/>
            </w:tcBorders>
            <w:shd w:val="clear" w:color="auto" w:fill="B2B2B2"/>
          </w:tcPr>
          <w:p w14:paraId="2D192BC2" w14:textId="77777777" w:rsidR="00FE77E3" w:rsidRDefault="00193662">
            <w:pPr>
              <w:spacing w:after="0"/>
              <w:ind w:firstLine="0"/>
            </w:pPr>
            <w:r>
              <w:rPr>
                <w:b/>
                <w:bCs/>
              </w:rPr>
              <w:t>Α: Ονομασία, διεύθυνση και στοιχεία επικοινωνίας της αναθέτουσας αρχής (</w:t>
            </w:r>
            <w:proofErr w:type="spellStart"/>
            <w:r>
              <w:rPr>
                <w:b/>
                <w:bCs/>
              </w:rPr>
              <w:t>αα</w:t>
            </w:r>
            <w:proofErr w:type="spellEnd"/>
            <w:r>
              <w:rPr>
                <w:b/>
                <w:bCs/>
              </w:rPr>
              <w:t>)/ αναθέτοντα φορέα (</w:t>
            </w:r>
            <w:proofErr w:type="spellStart"/>
            <w:r>
              <w:rPr>
                <w:b/>
                <w:bCs/>
              </w:rPr>
              <w:t>αφ</w:t>
            </w:r>
            <w:proofErr w:type="spellEnd"/>
            <w:r>
              <w:rPr>
                <w:b/>
                <w:bCs/>
              </w:rPr>
              <w:t>)</w:t>
            </w:r>
          </w:p>
          <w:p w14:paraId="705DDB97" w14:textId="77777777" w:rsidR="00131993" w:rsidRPr="00131993" w:rsidRDefault="00131993" w:rsidP="00131993">
            <w:pPr>
              <w:spacing w:after="0"/>
              <w:ind w:firstLine="0"/>
            </w:pPr>
            <w:r w:rsidRPr="00131993">
              <w:t>- Ονομασία: [</w:t>
            </w:r>
            <w:r w:rsidRPr="00131993">
              <w:rPr>
                <w:b/>
              </w:rPr>
              <w:t>ΕΘΝΙΚΟ ΜΕΤΣΟΒΙΟ ΠΟΛΥΤΕΧΝΕΙΟ</w:t>
            </w:r>
            <w:r w:rsidRPr="00131993">
              <w:t>]</w:t>
            </w:r>
          </w:p>
          <w:p w14:paraId="5BBE262A" w14:textId="77777777" w:rsidR="00131993" w:rsidRPr="00131993" w:rsidRDefault="00131993" w:rsidP="00131993">
            <w:pPr>
              <w:spacing w:after="0"/>
              <w:ind w:firstLine="0"/>
            </w:pPr>
            <w:r w:rsidRPr="00131993">
              <w:t>- Κωδικός  Αναθέτουσας Αρχής / Αναθέτοντα Φορέα ΚΗΜΔΗΣ : [</w:t>
            </w:r>
            <w:r w:rsidRPr="00131993">
              <w:rPr>
                <w:b/>
              </w:rPr>
              <w:t>99203026</w:t>
            </w:r>
            <w:r w:rsidRPr="00131993">
              <w:t>]</w:t>
            </w:r>
          </w:p>
          <w:p w14:paraId="28CB1245" w14:textId="77777777" w:rsidR="00131993" w:rsidRPr="00131993" w:rsidRDefault="00131993" w:rsidP="00131993">
            <w:pPr>
              <w:spacing w:after="0"/>
              <w:ind w:firstLine="0"/>
            </w:pPr>
            <w:r w:rsidRPr="00131993">
              <w:t xml:space="preserve">- Ταχυδρομική διεύθυνση / Πόλη / </w:t>
            </w:r>
            <w:proofErr w:type="spellStart"/>
            <w:r w:rsidRPr="00131993">
              <w:t>Ταχ</w:t>
            </w:r>
            <w:proofErr w:type="spellEnd"/>
            <w:r w:rsidRPr="00131993">
              <w:t>. Κωδικός: [</w:t>
            </w:r>
            <w:r w:rsidRPr="00131993">
              <w:rPr>
                <w:b/>
              </w:rPr>
              <w:t>Ηρώων Πολυτεχνείου 9,16780 Ζωγράφου</w:t>
            </w:r>
            <w:r w:rsidRPr="00131993">
              <w:t>]</w:t>
            </w:r>
          </w:p>
          <w:p w14:paraId="1188A1F5" w14:textId="77777777" w:rsidR="00131993" w:rsidRPr="00131993" w:rsidRDefault="00131993" w:rsidP="00131993">
            <w:pPr>
              <w:spacing w:after="0"/>
              <w:ind w:firstLine="0"/>
            </w:pPr>
            <w:r w:rsidRPr="00131993">
              <w:t>- Αρμόδιος για πληροφορίες: [</w:t>
            </w:r>
            <w:r w:rsidRPr="00131993">
              <w:rPr>
                <w:b/>
              </w:rPr>
              <w:t>Ιωάννης Κοντός</w:t>
            </w:r>
            <w:r w:rsidRPr="00131993">
              <w:t>]</w:t>
            </w:r>
          </w:p>
          <w:p w14:paraId="41B9F305" w14:textId="77777777" w:rsidR="00131993" w:rsidRPr="00131993" w:rsidRDefault="00131993" w:rsidP="00131993">
            <w:pPr>
              <w:spacing w:after="0"/>
              <w:ind w:firstLine="0"/>
            </w:pPr>
            <w:r w:rsidRPr="00131993">
              <w:t xml:space="preserve">- Τηλέφωνο: [+30 </w:t>
            </w:r>
            <w:r w:rsidRPr="00131993">
              <w:rPr>
                <w:b/>
              </w:rPr>
              <w:t>210 7721850</w:t>
            </w:r>
            <w:r w:rsidRPr="00131993">
              <w:t>]</w:t>
            </w:r>
          </w:p>
          <w:p w14:paraId="15ACD771" w14:textId="77777777" w:rsidR="00131993" w:rsidRPr="00131993" w:rsidRDefault="00131993" w:rsidP="00131993">
            <w:pPr>
              <w:spacing w:after="0"/>
              <w:ind w:firstLine="0"/>
            </w:pPr>
            <w:r w:rsidRPr="00131993">
              <w:t xml:space="preserve">- </w:t>
            </w:r>
            <w:proofErr w:type="spellStart"/>
            <w:r w:rsidRPr="00131993">
              <w:t>Ηλ</w:t>
            </w:r>
            <w:proofErr w:type="spellEnd"/>
            <w:r w:rsidRPr="00131993">
              <w:t xml:space="preserve">. ταχυδρομείο: [ </w:t>
            </w:r>
            <w:hyperlink r:id="rId9" w:history="1">
              <w:r w:rsidRPr="00131993">
                <w:rPr>
                  <w:b/>
                  <w:color w:val="0000FF"/>
                  <w:u w:val="single"/>
                  <w:lang w:val="en-US"/>
                </w:rPr>
                <w:t>iekontos</w:t>
              </w:r>
              <w:r w:rsidRPr="00131993">
                <w:rPr>
                  <w:b/>
                  <w:color w:val="0000FF"/>
                  <w:u w:val="single"/>
                </w:rPr>
                <w:t>@</w:t>
              </w:r>
              <w:r w:rsidRPr="00131993">
                <w:rPr>
                  <w:b/>
                  <w:color w:val="0000FF"/>
                  <w:u w:val="single"/>
                  <w:lang w:val="en-US"/>
                </w:rPr>
                <w:t>mail</w:t>
              </w:r>
              <w:r w:rsidRPr="00131993">
                <w:rPr>
                  <w:b/>
                  <w:color w:val="0000FF"/>
                  <w:u w:val="single"/>
                </w:rPr>
                <w:t>.</w:t>
              </w:r>
              <w:r w:rsidRPr="00131993">
                <w:rPr>
                  <w:b/>
                  <w:color w:val="0000FF"/>
                  <w:u w:val="single"/>
                  <w:lang w:val="en-US"/>
                </w:rPr>
                <w:t>ntua</w:t>
              </w:r>
              <w:r w:rsidRPr="00131993">
                <w:rPr>
                  <w:b/>
                  <w:color w:val="0000FF"/>
                  <w:u w:val="single"/>
                </w:rPr>
                <w:t>.</w:t>
              </w:r>
              <w:r w:rsidRPr="00131993">
                <w:rPr>
                  <w:b/>
                  <w:color w:val="0000FF"/>
                  <w:u w:val="single"/>
                  <w:lang w:val="en-US"/>
                </w:rPr>
                <w:t>gr</w:t>
              </w:r>
            </w:hyperlink>
            <w:r w:rsidRPr="00131993">
              <w:t xml:space="preserve">]  </w:t>
            </w:r>
          </w:p>
          <w:p w14:paraId="66F06163" w14:textId="22D1CE9D" w:rsidR="00FE77E3" w:rsidRDefault="00131993" w:rsidP="00131993">
            <w:pPr>
              <w:spacing w:after="0"/>
              <w:ind w:firstLine="0"/>
            </w:pPr>
            <w:r w:rsidRPr="00131993">
              <w:t xml:space="preserve">- Διεύθυνση στο Διαδίκτυο (διεύθυνση δικτυακού τόπου): [ </w:t>
            </w:r>
            <w:hyperlink r:id="rId10" w:history="1">
              <w:r w:rsidRPr="00131993">
                <w:rPr>
                  <w:b/>
                  <w:color w:val="0000FF"/>
                  <w:u w:val="single"/>
                  <w:lang w:val="en-US"/>
                </w:rPr>
                <w:t>www</w:t>
              </w:r>
              <w:r w:rsidRPr="00131993">
                <w:rPr>
                  <w:b/>
                  <w:color w:val="0000FF"/>
                  <w:u w:val="single"/>
                </w:rPr>
                <w:t>.</w:t>
              </w:r>
              <w:proofErr w:type="spellStart"/>
              <w:r w:rsidRPr="00131993">
                <w:rPr>
                  <w:b/>
                  <w:color w:val="0000FF"/>
                  <w:u w:val="single"/>
                  <w:lang w:val="en-US"/>
                </w:rPr>
                <w:t>ntua</w:t>
              </w:r>
              <w:proofErr w:type="spellEnd"/>
              <w:r w:rsidRPr="00131993">
                <w:rPr>
                  <w:b/>
                  <w:color w:val="0000FF"/>
                  <w:u w:val="single"/>
                </w:rPr>
                <w:t>.</w:t>
              </w:r>
              <w:r w:rsidRPr="00131993">
                <w:rPr>
                  <w:b/>
                  <w:color w:val="0000FF"/>
                  <w:u w:val="single"/>
                  <w:lang w:val="en-US"/>
                </w:rPr>
                <w:t>gr</w:t>
              </w:r>
            </w:hyperlink>
            <w:r w:rsidRPr="00131993">
              <w:t xml:space="preserve"> ]</w:t>
            </w:r>
          </w:p>
        </w:tc>
      </w:tr>
      <w:tr w:rsidR="00FE77E3" w14:paraId="6269ED34" w14:textId="77777777" w:rsidTr="003F29B2">
        <w:tc>
          <w:tcPr>
            <w:tcW w:w="9356" w:type="dxa"/>
            <w:tcBorders>
              <w:left w:val="single" w:sz="1" w:space="0" w:color="000000"/>
              <w:bottom w:val="single" w:sz="1" w:space="0" w:color="000000"/>
              <w:right w:val="single" w:sz="1" w:space="0" w:color="000000"/>
            </w:tcBorders>
            <w:shd w:val="clear" w:color="auto" w:fill="B2B2B2"/>
          </w:tcPr>
          <w:p w14:paraId="3C3C6D99" w14:textId="77777777" w:rsidR="00FE77E3" w:rsidRDefault="00193662">
            <w:pPr>
              <w:spacing w:after="0"/>
              <w:ind w:firstLine="0"/>
            </w:pPr>
            <w:r>
              <w:rPr>
                <w:b/>
                <w:bCs/>
              </w:rPr>
              <w:t>Β: Πληροφορίες σχετικά με τη διαδικασία σύναψης σύμβασης</w:t>
            </w:r>
          </w:p>
          <w:p w14:paraId="552AF7BA" w14:textId="77777777" w:rsidR="000E499B" w:rsidRDefault="00193662" w:rsidP="000C2ED7">
            <w:pPr>
              <w:spacing w:before="240" w:after="0"/>
              <w:ind w:firstLine="0"/>
            </w:pPr>
            <w:r>
              <w:t xml:space="preserve">- Τίτλος ή σύντομη περιγραφή της δημόσιας σύμβασης (συμπεριλαμβανομένου του σχετικού </w:t>
            </w:r>
            <w:r>
              <w:rPr>
                <w:lang w:val="en-US"/>
              </w:rPr>
              <w:t>CPV</w:t>
            </w:r>
            <w:r>
              <w:t>): [</w:t>
            </w:r>
            <w:r w:rsidR="004D7BBD" w:rsidRPr="004D7BBD">
              <w:rPr>
                <w:rFonts w:ascii="Cambria" w:hAnsi="Cambria" w:cs="Arial"/>
                <w:b/>
                <w:iCs/>
                <w:caps/>
                <w:kern w:val="24"/>
              </w:rPr>
              <w:t>ΕΓΚΤΑΤΑΣΤΑΣΗ BMS ΣΕ ΛΕΒΗΤΟΣΤΑΣΙΑ &amp; ΑΝΤΛΙΕΣ ΘΕΡΜΟΤΗΤΑΣ ΚΤΗΡΙΩΝ ΠΟΛΥΤΕΧΝΕΙΟΥΠΟΛΗΣ - Β ΦΑΣΗ</w:t>
            </w:r>
            <w:r>
              <w:t>]</w:t>
            </w:r>
            <w:r w:rsidR="003F29B2">
              <w:t xml:space="preserve"> με </w:t>
            </w:r>
            <w:r w:rsidR="003F29B2" w:rsidRPr="008E72D8">
              <w:rPr>
                <w:lang w:val="en-US"/>
              </w:rPr>
              <w:t>CPV</w:t>
            </w:r>
            <w:r w:rsidR="003F29B2" w:rsidRPr="008E72D8">
              <w:t xml:space="preserve">: </w:t>
            </w:r>
            <w:r w:rsidR="000C2ED7" w:rsidRPr="000C2ED7">
              <w:rPr>
                <w:b/>
              </w:rPr>
              <w:t xml:space="preserve">45311000-0 </w:t>
            </w:r>
            <w:r w:rsidR="000C2ED7" w:rsidRPr="000C2ED7">
              <w:rPr>
                <w:bCs/>
              </w:rPr>
              <w:t>(Εγκατάσταση ηλεκτρικών καλωδιώσεων και εξαρτημάτων),</w:t>
            </w:r>
            <w:r w:rsidR="000C2ED7" w:rsidRPr="000C2ED7">
              <w:rPr>
                <w:b/>
              </w:rPr>
              <w:t xml:space="preserve"> 45314120-8 </w:t>
            </w:r>
            <w:r w:rsidR="000C2ED7" w:rsidRPr="000E499B">
              <w:rPr>
                <w:bCs/>
              </w:rPr>
              <w:t>(Εγκατάσταση πινάκων ελέγχου).</w:t>
            </w:r>
            <w:r>
              <w:t xml:space="preserve"> </w:t>
            </w:r>
          </w:p>
          <w:p w14:paraId="035FAC17" w14:textId="6353C885" w:rsidR="00FE77E3" w:rsidRPr="00917159" w:rsidRDefault="00193662" w:rsidP="000C2ED7">
            <w:pPr>
              <w:spacing w:before="240" w:after="0"/>
              <w:ind w:firstLine="0"/>
              <w:rPr>
                <w:lang w:val="en-US"/>
              </w:rPr>
            </w:pPr>
            <w:r>
              <w:t>Κωδικός στο ΚΗΜΔΗΣ: [</w:t>
            </w:r>
            <w:r w:rsidR="00917159">
              <w:rPr>
                <w:lang w:val="en-US"/>
              </w:rPr>
              <w:t xml:space="preserve"> </w:t>
            </w:r>
            <w:r w:rsidR="00917159" w:rsidRPr="00917159">
              <w:rPr>
                <w:b/>
                <w:bCs/>
              </w:rPr>
              <w:t>20PROC006658700</w:t>
            </w:r>
            <w:r w:rsidR="00917159">
              <w:rPr>
                <w:b/>
                <w:bCs/>
                <w:lang w:val="en-US"/>
              </w:rPr>
              <w:t xml:space="preserve"> ]</w:t>
            </w:r>
          </w:p>
          <w:p w14:paraId="016A95D5" w14:textId="77777777" w:rsidR="00FC3575" w:rsidRDefault="00FC3575" w:rsidP="00FC3575">
            <w:pPr>
              <w:spacing w:after="0"/>
              <w:ind w:firstLine="0"/>
            </w:pPr>
            <w:r>
              <w:t>- Η σύμβαση αναφέρεται σε έργα, προμήθειες, ή υπηρεσίες : [</w:t>
            </w:r>
            <w:r w:rsidRPr="00E64C8B">
              <w:rPr>
                <w:b/>
              </w:rPr>
              <w:t>ΕΡΓΟ</w:t>
            </w:r>
            <w:r>
              <w:t>]</w:t>
            </w:r>
          </w:p>
          <w:p w14:paraId="7102AB2C" w14:textId="6A3DC07B" w:rsidR="00FC3575" w:rsidRDefault="00FC3575" w:rsidP="00FC3575">
            <w:pPr>
              <w:spacing w:after="0"/>
              <w:ind w:firstLine="0"/>
            </w:pPr>
            <w:r>
              <w:t>- Εφόσον υφίστανται, ένδειξη ύπαρξης σχετικών τμημάτων : [</w:t>
            </w:r>
            <w:r w:rsidR="000E499B">
              <w:rPr>
                <w:b/>
              </w:rPr>
              <w:t xml:space="preserve">ΗΛΕΚΤΡΟΜΗΧΑΝΟΛΟΓΙΚΕΣ </w:t>
            </w:r>
            <w:r w:rsidRPr="005B14A9">
              <w:rPr>
                <w:b/>
              </w:rPr>
              <w:t>ΕΡΓΑΣΙΕΣ</w:t>
            </w:r>
            <w:r>
              <w:t>]</w:t>
            </w:r>
          </w:p>
          <w:p w14:paraId="44B1572B" w14:textId="77777777" w:rsidR="00FE77E3" w:rsidRDefault="00193662">
            <w:pPr>
              <w:spacing w:after="0"/>
              <w:ind w:firstLine="0"/>
            </w:pPr>
            <w:r>
              <w:t>- Αριθμός αναφοράς που αποδίδεται στον φάκελο από την αναθέτουσα αρχή (</w:t>
            </w:r>
            <w:r>
              <w:rPr>
                <w:i/>
              </w:rPr>
              <w:t>εάν υπάρχει</w:t>
            </w:r>
            <w:r>
              <w:t>): [……]</w:t>
            </w:r>
          </w:p>
        </w:tc>
      </w:tr>
    </w:tbl>
    <w:p w14:paraId="14BDC2E7" w14:textId="77777777" w:rsidR="00FE77E3" w:rsidRDefault="00FE77E3"/>
    <w:p w14:paraId="4EEAD7AE" w14:textId="77777777" w:rsidR="00FE77E3" w:rsidRDefault="00193662">
      <w:pPr>
        <w:shd w:val="clear" w:color="auto" w:fill="B2B2B2"/>
        <w:ind w:firstLine="0"/>
      </w:pPr>
      <w:r>
        <w:t>ΟΛΕΣ ΟΙ ΥΠΟΛΟΙΠΕΣ ΠΛΗΡΟΦΟΡΙΕΣ ΣΕ ΚΑΘΕ ΕΝΟΤΗΤΑ ΤΟΥ ΤΕΥΔ ΘΑ ΠΡΕΠΕΙ ΝΑ ΣΥΜΠΛΗΡΩΘΟΥΝ ΑΠΟ ΤΟΝ ΟΙΚΟΝΟΜΙΚΟ ΦΟΡΕΑ</w:t>
      </w:r>
    </w:p>
    <w:p w14:paraId="22611E28" w14:textId="77777777" w:rsidR="00FE77E3" w:rsidRDefault="00193662">
      <w:pPr>
        <w:pageBreakBefore/>
        <w:ind w:firstLine="0"/>
        <w:jc w:val="center"/>
      </w:pPr>
      <w:r>
        <w:rPr>
          <w:b/>
          <w:bCs/>
          <w:u w:val="single"/>
        </w:rPr>
        <w:lastRenderedPageBreak/>
        <w:t>Μέρος II: Πληροφορίες σχετικά με τον οικονομικό φορέα</w:t>
      </w:r>
    </w:p>
    <w:p w14:paraId="02CEA63F" w14:textId="77777777" w:rsidR="00FE77E3" w:rsidRDefault="00193662">
      <w:pPr>
        <w:ind w:firstLine="0"/>
        <w:jc w:val="center"/>
      </w:pPr>
      <w:r>
        <w:rPr>
          <w:b/>
          <w:bCs/>
        </w:rPr>
        <w:t>Α: Πληροφορίες σχετικά με τον οικονομικό φορέα</w:t>
      </w:r>
    </w:p>
    <w:tbl>
      <w:tblPr>
        <w:tblW w:w="8989" w:type="dxa"/>
        <w:tblInd w:w="108" w:type="dxa"/>
        <w:tblLayout w:type="fixed"/>
        <w:tblLook w:val="0000" w:firstRow="0" w:lastRow="0" w:firstColumn="0" w:lastColumn="0" w:noHBand="0" w:noVBand="0"/>
      </w:tblPr>
      <w:tblGrid>
        <w:gridCol w:w="4479"/>
        <w:gridCol w:w="4510"/>
      </w:tblGrid>
      <w:tr w:rsidR="00FE77E3" w14:paraId="1F41612C" w14:textId="77777777" w:rsidTr="001413DF">
        <w:tc>
          <w:tcPr>
            <w:tcW w:w="4479" w:type="dxa"/>
            <w:tcBorders>
              <w:top w:val="single" w:sz="4" w:space="0" w:color="000000"/>
              <w:left w:val="single" w:sz="4" w:space="0" w:color="000000"/>
              <w:bottom w:val="single" w:sz="4" w:space="0" w:color="000000"/>
            </w:tcBorders>
            <w:shd w:val="clear" w:color="auto" w:fill="auto"/>
          </w:tcPr>
          <w:p w14:paraId="4CCC7DD3" w14:textId="77777777" w:rsidR="00FE77E3" w:rsidRDefault="00193662">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C03F7AC" w14:textId="77777777" w:rsidR="00FE77E3" w:rsidRDefault="00193662">
            <w:pPr>
              <w:spacing w:after="0"/>
              <w:ind w:firstLine="0"/>
            </w:pPr>
            <w:r>
              <w:rPr>
                <w:b/>
                <w:i/>
              </w:rPr>
              <w:t>Απάντηση:</w:t>
            </w:r>
          </w:p>
        </w:tc>
      </w:tr>
      <w:tr w:rsidR="00FE77E3" w14:paraId="2C764C0A" w14:textId="77777777" w:rsidTr="001413DF">
        <w:tc>
          <w:tcPr>
            <w:tcW w:w="4479" w:type="dxa"/>
            <w:tcBorders>
              <w:top w:val="single" w:sz="4" w:space="0" w:color="000000"/>
              <w:left w:val="single" w:sz="4" w:space="0" w:color="000000"/>
              <w:bottom w:val="single" w:sz="4" w:space="0" w:color="000000"/>
            </w:tcBorders>
            <w:shd w:val="clear" w:color="auto" w:fill="auto"/>
          </w:tcPr>
          <w:p w14:paraId="2A3986BD" w14:textId="77777777" w:rsidR="00FE77E3" w:rsidRDefault="00193662">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BF2CB83" w14:textId="77777777" w:rsidR="00FE77E3" w:rsidRDefault="00193662">
            <w:pPr>
              <w:spacing w:after="0"/>
              <w:ind w:firstLine="0"/>
            </w:pPr>
            <w:r>
              <w:t>[   ]</w:t>
            </w:r>
          </w:p>
        </w:tc>
      </w:tr>
      <w:tr w:rsidR="00FE77E3" w14:paraId="6F5A989F" w14:textId="77777777" w:rsidTr="001413DF">
        <w:tc>
          <w:tcPr>
            <w:tcW w:w="4479" w:type="dxa"/>
            <w:tcBorders>
              <w:top w:val="single" w:sz="4" w:space="0" w:color="000000"/>
              <w:left w:val="single" w:sz="4" w:space="0" w:color="000000"/>
              <w:bottom w:val="single" w:sz="4" w:space="0" w:color="000000"/>
            </w:tcBorders>
            <w:shd w:val="clear" w:color="auto" w:fill="auto"/>
          </w:tcPr>
          <w:p w14:paraId="514FE164" w14:textId="77777777" w:rsidR="00FE77E3" w:rsidRDefault="00193662">
            <w:pPr>
              <w:spacing w:after="0"/>
              <w:ind w:firstLine="0"/>
            </w:pPr>
            <w:r>
              <w:t>Αριθμός φορολογικού μητρώου (ΑΦΜ):</w:t>
            </w:r>
          </w:p>
          <w:p w14:paraId="0086974B" w14:textId="77777777" w:rsidR="00FE77E3" w:rsidRDefault="00193662">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666C32E" w14:textId="77777777" w:rsidR="00FE77E3" w:rsidRDefault="00193662">
            <w:pPr>
              <w:spacing w:after="0"/>
              <w:ind w:firstLine="0"/>
            </w:pPr>
            <w:r>
              <w:t>[   ]</w:t>
            </w:r>
          </w:p>
        </w:tc>
      </w:tr>
      <w:tr w:rsidR="00FE77E3" w14:paraId="164D70F1" w14:textId="77777777" w:rsidTr="001413DF">
        <w:tc>
          <w:tcPr>
            <w:tcW w:w="4479" w:type="dxa"/>
            <w:tcBorders>
              <w:top w:val="single" w:sz="4" w:space="0" w:color="000000"/>
              <w:left w:val="single" w:sz="4" w:space="0" w:color="000000"/>
              <w:bottom w:val="single" w:sz="4" w:space="0" w:color="000000"/>
            </w:tcBorders>
            <w:shd w:val="clear" w:color="auto" w:fill="auto"/>
          </w:tcPr>
          <w:p w14:paraId="019DFA0F" w14:textId="77777777" w:rsidR="00FE77E3" w:rsidRDefault="00193662">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48ED350" w14:textId="77777777" w:rsidR="00FE77E3" w:rsidRDefault="00193662">
            <w:pPr>
              <w:spacing w:after="0"/>
              <w:ind w:firstLine="0"/>
            </w:pPr>
            <w:r>
              <w:t>[……]</w:t>
            </w:r>
          </w:p>
        </w:tc>
      </w:tr>
      <w:tr w:rsidR="00FE77E3" w14:paraId="26A6F68D" w14:textId="77777777" w:rsidTr="001413DF">
        <w:trPr>
          <w:trHeight w:val="1533"/>
        </w:trPr>
        <w:tc>
          <w:tcPr>
            <w:tcW w:w="4479" w:type="dxa"/>
            <w:tcBorders>
              <w:top w:val="single" w:sz="4" w:space="0" w:color="000000"/>
              <w:left w:val="single" w:sz="4" w:space="0" w:color="000000"/>
              <w:bottom w:val="single" w:sz="4" w:space="0" w:color="000000"/>
            </w:tcBorders>
            <w:shd w:val="clear" w:color="auto" w:fill="auto"/>
          </w:tcPr>
          <w:p w14:paraId="33F29A77" w14:textId="77777777" w:rsidR="00FE77E3" w:rsidRDefault="00193662">
            <w:pPr>
              <w:shd w:val="clear" w:color="auto" w:fill="FFFFFF"/>
              <w:spacing w:after="0"/>
              <w:ind w:firstLine="0"/>
            </w:pPr>
            <w:r>
              <w:t>Αρμόδιος ή αρμόδιοι</w:t>
            </w:r>
            <w:r>
              <w:rPr>
                <w:rStyle w:val="a1"/>
                <w:vertAlign w:val="superscript"/>
              </w:rPr>
              <w:endnoteReference w:id="2"/>
            </w:r>
            <w:r>
              <w:rPr>
                <w:rStyle w:val="a1"/>
              </w:rPr>
              <w:t xml:space="preserve"> </w:t>
            </w:r>
            <w:r>
              <w:t>:</w:t>
            </w:r>
          </w:p>
          <w:p w14:paraId="7D1C9F4E" w14:textId="77777777" w:rsidR="00FE77E3" w:rsidRDefault="00193662">
            <w:pPr>
              <w:spacing w:after="0"/>
              <w:ind w:firstLine="0"/>
            </w:pPr>
            <w:r>
              <w:t>Τηλέφωνο:</w:t>
            </w:r>
          </w:p>
          <w:p w14:paraId="4E187440" w14:textId="77777777" w:rsidR="00FE77E3" w:rsidRDefault="00193662">
            <w:pPr>
              <w:spacing w:after="0"/>
              <w:ind w:firstLine="0"/>
            </w:pPr>
            <w:proofErr w:type="spellStart"/>
            <w:r>
              <w:t>Ηλ</w:t>
            </w:r>
            <w:proofErr w:type="spellEnd"/>
            <w:r>
              <w:t>. ταχυδρομείο:</w:t>
            </w:r>
          </w:p>
          <w:p w14:paraId="1B3095B1" w14:textId="77777777" w:rsidR="00FE77E3" w:rsidRDefault="00193662">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1EB63FE" w14:textId="77777777" w:rsidR="00FE77E3" w:rsidRDefault="00193662">
            <w:pPr>
              <w:spacing w:after="0"/>
              <w:ind w:firstLine="0"/>
            </w:pPr>
            <w:r>
              <w:t>[……]</w:t>
            </w:r>
          </w:p>
          <w:p w14:paraId="2E67E60F" w14:textId="77777777" w:rsidR="00FE77E3" w:rsidRDefault="00193662">
            <w:pPr>
              <w:spacing w:after="0"/>
              <w:ind w:firstLine="0"/>
            </w:pPr>
            <w:r>
              <w:t>[……]</w:t>
            </w:r>
          </w:p>
          <w:p w14:paraId="62F19EAB" w14:textId="77777777" w:rsidR="00FE77E3" w:rsidRDefault="00193662">
            <w:pPr>
              <w:spacing w:after="0"/>
              <w:ind w:firstLine="0"/>
            </w:pPr>
            <w:r>
              <w:t>[……]</w:t>
            </w:r>
          </w:p>
          <w:p w14:paraId="6A61026D" w14:textId="77777777" w:rsidR="00FE77E3" w:rsidRDefault="00193662">
            <w:pPr>
              <w:spacing w:after="0"/>
              <w:ind w:firstLine="0"/>
            </w:pPr>
            <w:r>
              <w:t>[……]</w:t>
            </w:r>
          </w:p>
        </w:tc>
      </w:tr>
      <w:tr w:rsidR="00FE77E3" w14:paraId="664A1E45" w14:textId="77777777" w:rsidTr="001413DF">
        <w:tc>
          <w:tcPr>
            <w:tcW w:w="4479" w:type="dxa"/>
            <w:tcBorders>
              <w:top w:val="single" w:sz="4" w:space="0" w:color="000000"/>
              <w:left w:val="single" w:sz="4" w:space="0" w:color="000000"/>
              <w:bottom w:val="single" w:sz="4" w:space="0" w:color="000000"/>
            </w:tcBorders>
            <w:shd w:val="clear" w:color="auto" w:fill="auto"/>
          </w:tcPr>
          <w:p w14:paraId="6E4D48BA" w14:textId="77777777" w:rsidR="00FE77E3" w:rsidRDefault="00193662">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5EBE8AE" w14:textId="77777777" w:rsidR="00FE77E3" w:rsidRDefault="00193662">
            <w:pPr>
              <w:spacing w:after="0"/>
              <w:ind w:firstLine="0"/>
            </w:pPr>
            <w:r>
              <w:rPr>
                <w:b/>
                <w:bCs/>
                <w:i/>
                <w:iCs/>
              </w:rPr>
              <w:t>Απάντηση:</w:t>
            </w:r>
          </w:p>
        </w:tc>
      </w:tr>
      <w:tr w:rsidR="00FE77E3" w14:paraId="3A2A2F37" w14:textId="77777777" w:rsidTr="001413DF">
        <w:tc>
          <w:tcPr>
            <w:tcW w:w="4479" w:type="dxa"/>
            <w:tcBorders>
              <w:top w:val="single" w:sz="4" w:space="0" w:color="000000"/>
              <w:left w:val="single" w:sz="4" w:space="0" w:color="000000"/>
              <w:bottom w:val="single" w:sz="4" w:space="0" w:color="000000"/>
            </w:tcBorders>
            <w:shd w:val="clear" w:color="auto" w:fill="auto"/>
          </w:tcPr>
          <w:p w14:paraId="44782CB6" w14:textId="77777777" w:rsidR="00FE77E3" w:rsidRDefault="00193662">
            <w:pPr>
              <w:spacing w:after="0"/>
              <w:ind w:firstLine="0"/>
            </w:pPr>
            <w:r>
              <w:t>Ο οικονομικός φορέας είναι πολύ μικρή, μικρή ή μεσαία επιχείρηση</w:t>
            </w:r>
            <w:r>
              <w:rPr>
                <w:rStyle w:val="a1"/>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1580E52" w14:textId="77777777" w:rsidR="00FE77E3" w:rsidRDefault="00FE77E3">
            <w:pPr>
              <w:snapToGrid w:val="0"/>
              <w:spacing w:after="0"/>
              <w:ind w:firstLine="0"/>
            </w:pPr>
          </w:p>
        </w:tc>
      </w:tr>
      <w:tr w:rsidR="00FE77E3" w14:paraId="197B9D14" w14:textId="77777777" w:rsidTr="001413DF">
        <w:tc>
          <w:tcPr>
            <w:tcW w:w="4479" w:type="dxa"/>
            <w:tcBorders>
              <w:left w:val="single" w:sz="4" w:space="0" w:color="000000"/>
              <w:bottom w:val="single" w:sz="4" w:space="0" w:color="000000"/>
            </w:tcBorders>
            <w:shd w:val="clear" w:color="auto" w:fill="auto"/>
          </w:tcPr>
          <w:p w14:paraId="73CD0B0A" w14:textId="77777777" w:rsidR="00FE77E3" w:rsidRDefault="00193662">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14:paraId="1C2D8608" w14:textId="77777777" w:rsidR="00FE77E3" w:rsidRDefault="00193662">
            <w:pPr>
              <w:spacing w:after="0"/>
              <w:ind w:firstLine="0"/>
            </w:pPr>
            <w:r>
              <w:t>[] Ναι [] Όχι [] Άνευ αντικειμένου</w:t>
            </w:r>
          </w:p>
        </w:tc>
      </w:tr>
      <w:tr w:rsidR="00FE77E3" w14:paraId="1D775076" w14:textId="77777777" w:rsidTr="001413DF">
        <w:tc>
          <w:tcPr>
            <w:tcW w:w="4479" w:type="dxa"/>
            <w:tcBorders>
              <w:top w:val="single" w:sz="4" w:space="0" w:color="000000"/>
              <w:left w:val="single" w:sz="4" w:space="0" w:color="000000"/>
              <w:bottom w:val="single" w:sz="4" w:space="0" w:color="000000"/>
            </w:tcBorders>
            <w:shd w:val="clear" w:color="auto" w:fill="auto"/>
          </w:tcPr>
          <w:p w14:paraId="3645B646" w14:textId="77777777" w:rsidR="00FE77E3" w:rsidRDefault="00193662">
            <w:pPr>
              <w:spacing w:after="0"/>
              <w:ind w:firstLine="0"/>
            </w:pPr>
            <w:r>
              <w:rPr>
                <w:b/>
              </w:rPr>
              <w:t>Εάν ναι</w:t>
            </w:r>
            <w:r>
              <w:t>:</w:t>
            </w:r>
          </w:p>
          <w:p w14:paraId="2B6E6323" w14:textId="77777777" w:rsidR="00FE77E3" w:rsidRDefault="00193662">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44DE0909" w14:textId="77777777" w:rsidR="00FE77E3" w:rsidRDefault="00193662">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150D7783" w14:textId="77777777" w:rsidR="00FE77E3" w:rsidRDefault="00193662">
            <w:pPr>
              <w:spacing w:after="0"/>
              <w:ind w:firstLine="0"/>
            </w:pPr>
            <w:r>
              <w:t>β) Εάν το πιστοποιητικό εγγραφής ή η πιστοποίηση διατίθεται ηλεκτρονικά, αναφέρετε:</w:t>
            </w:r>
          </w:p>
          <w:p w14:paraId="40AE9CE1" w14:textId="77777777" w:rsidR="00FE77E3" w:rsidRDefault="00193662">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1"/>
                <w:vertAlign w:val="superscript"/>
              </w:rPr>
              <w:endnoteReference w:id="4"/>
            </w:r>
            <w:r>
              <w:t>:</w:t>
            </w:r>
          </w:p>
          <w:p w14:paraId="05C537BD" w14:textId="49B1698F" w:rsidR="00FE77E3" w:rsidRDefault="00193662">
            <w:pPr>
              <w:spacing w:after="0"/>
              <w:ind w:firstLine="0"/>
            </w:pPr>
            <w:r>
              <w:t>δ) Η εγγραφή ή η πιστοποίηση καλύπτει όλα τα απαιτούμενα κριτήρια επιλογής;</w:t>
            </w:r>
          </w:p>
          <w:p w14:paraId="362B5D47" w14:textId="38A64DD3" w:rsidR="001413DF" w:rsidRDefault="001413DF">
            <w:pPr>
              <w:spacing w:after="0"/>
              <w:ind w:firstLine="0"/>
            </w:pPr>
          </w:p>
          <w:p w14:paraId="5F047A1B" w14:textId="77777777" w:rsidR="001413DF" w:rsidRDefault="001413DF">
            <w:pPr>
              <w:spacing w:after="0"/>
              <w:ind w:firstLine="0"/>
            </w:pPr>
          </w:p>
          <w:p w14:paraId="79F7F286" w14:textId="77777777" w:rsidR="00FE77E3" w:rsidRDefault="00193662">
            <w:pPr>
              <w:spacing w:after="0"/>
              <w:ind w:firstLine="0"/>
            </w:pPr>
            <w:r>
              <w:rPr>
                <w:b/>
              </w:rPr>
              <w:lastRenderedPageBreak/>
              <w:t>Εάν όχι:</w:t>
            </w:r>
          </w:p>
          <w:p w14:paraId="381FE69B" w14:textId="77777777" w:rsidR="00FE77E3" w:rsidRDefault="00193662">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14:paraId="3ADE9FC0" w14:textId="77777777" w:rsidR="00FE77E3" w:rsidRDefault="00193662">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09A3619E" w14:textId="77777777" w:rsidR="00FE77E3" w:rsidRDefault="00193662">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BE4AE35" w14:textId="77777777" w:rsidR="00FE77E3" w:rsidRDefault="00FE77E3">
            <w:pPr>
              <w:snapToGrid w:val="0"/>
              <w:spacing w:after="0"/>
              <w:ind w:firstLine="0"/>
            </w:pPr>
          </w:p>
          <w:p w14:paraId="6EFC0FDA" w14:textId="77777777" w:rsidR="00FE77E3" w:rsidRDefault="00FE77E3">
            <w:pPr>
              <w:spacing w:after="0"/>
              <w:ind w:firstLine="0"/>
            </w:pPr>
          </w:p>
          <w:p w14:paraId="56F90DEA" w14:textId="77777777" w:rsidR="00FE77E3" w:rsidRDefault="00FE77E3">
            <w:pPr>
              <w:spacing w:after="0"/>
              <w:ind w:firstLine="0"/>
            </w:pPr>
          </w:p>
          <w:p w14:paraId="2B979D41" w14:textId="77777777" w:rsidR="00FE77E3" w:rsidRDefault="00FE77E3">
            <w:pPr>
              <w:spacing w:after="0"/>
              <w:ind w:firstLine="0"/>
            </w:pPr>
          </w:p>
          <w:p w14:paraId="727898E2" w14:textId="77777777" w:rsidR="00FE77E3" w:rsidRDefault="00FE77E3">
            <w:pPr>
              <w:spacing w:after="0"/>
              <w:ind w:firstLine="0"/>
            </w:pPr>
          </w:p>
          <w:p w14:paraId="178E00E1" w14:textId="77777777" w:rsidR="00FE77E3" w:rsidRDefault="00FE77E3">
            <w:pPr>
              <w:spacing w:after="0"/>
              <w:ind w:firstLine="0"/>
            </w:pPr>
          </w:p>
          <w:p w14:paraId="3DC46512" w14:textId="77777777" w:rsidR="00FE77E3" w:rsidRDefault="00FE77E3">
            <w:pPr>
              <w:spacing w:after="0"/>
              <w:ind w:firstLine="0"/>
            </w:pPr>
          </w:p>
          <w:p w14:paraId="32663942" w14:textId="77777777" w:rsidR="00FE77E3" w:rsidRDefault="00193662">
            <w:pPr>
              <w:spacing w:after="0"/>
              <w:ind w:firstLine="0"/>
            </w:pPr>
            <w:r>
              <w:t>α) [……]</w:t>
            </w:r>
          </w:p>
          <w:p w14:paraId="16AF6B07" w14:textId="77777777" w:rsidR="00FE77E3" w:rsidRDefault="00FE77E3">
            <w:pPr>
              <w:spacing w:after="0"/>
              <w:ind w:firstLine="0"/>
            </w:pPr>
          </w:p>
          <w:p w14:paraId="62A99B0C" w14:textId="77777777" w:rsidR="00FE77E3" w:rsidRDefault="00FE77E3">
            <w:pPr>
              <w:spacing w:after="0"/>
              <w:ind w:firstLine="0"/>
            </w:pPr>
          </w:p>
          <w:p w14:paraId="1FADFB58" w14:textId="77777777" w:rsidR="00FE77E3" w:rsidRDefault="00193662">
            <w:pPr>
              <w:spacing w:after="0"/>
              <w:ind w:firstLine="0"/>
            </w:pPr>
            <w:r>
              <w:rPr>
                <w:i/>
              </w:rPr>
              <w:t>β) (διαδικτυακή διεύθυνση, αρχή ή φορέας έκδοσης, επακριβή στοιχεία αναφοράς των εγγράφων):[……][……][……][……]</w:t>
            </w:r>
          </w:p>
          <w:p w14:paraId="70902C98" w14:textId="77777777" w:rsidR="00FE77E3" w:rsidRDefault="00193662">
            <w:pPr>
              <w:spacing w:after="0"/>
              <w:ind w:firstLine="0"/>
            </w:pPr>
            <w:r>
              <w:t>γ) [……]</w:t>
            </w:r>
          </w:p>
          <w:p w14:paraId="660BA3F3" w14:textId="77777777" w:rsidR="00FE77E3" w:rsidRDefault="00FE77E3">
            <w:pPr>
              <w:spacing w:after="0"/>
              <w:ind w:firstLine="0"/>
            </w:pPr>
          </w:p>
          <w:p w14:paraId="679D8E4C" w14:textId="77777777" w:rsidR="00FE77E3" w:rsidRDefault="00FE77E3">
            <w:pPr>
              <w:spacing w:after="0"/>
              <w:ind w:firstLine="0"/>
            </w:pPr>
          </w:p>
          <w:p w14:paraId="2268DE77" w14:textId="77777777" w:rsidR="00FE77E3" w:rsidRDefault="00FE77E3">
            <w:pPr>
              <w:spacing w:after="0"/>
              <w:ind w:firstLine="0"/>
            </w:pPr>
          </w:p>
          <w:p w14:paraId="2C2B4171" w14:textId="77777777" w:rsidR="00FE77E3" w:rsidRDefault="00193662">
            <w:pPr>
              <w:spacing w:after="0"/>
              <w:ind w:firstLine="0"/>
            </w:pPr>
            <w:r>
              <w:t>δ) [] Ναι [] Όχι</w:t>
            </w:r>
          </w:p>
          <w:p w14:paraId="127A4719" w14:textId="77777777" w:rsidR="00FE77E3" w:rsidRDefault="00FE77E3">
            <w:pPr>
              <w:spacing w:after="0"/>
              <w:ind w:firstLine="0"/>
            </w:pPr>
          </w:p>
          <w:p w14:paraId="780642A6" w14:textId="77777777" w:rsidR="00FE77E3" w:rsidRDefault="00FE77E3">
            <w:pPr>
              <w:spacing w:after="0"/>
              <w:ind w:firstLine="0"/>
            </w:pPr>
          </w:p>
          <w:p w14:paraId="2337DFD4" w14:textId="77777777" w:rsidR="00FE77E3" w:rsidRDefault="00FE77E3">
            <w:pPr>
              <w:spacing w:after="0"/>
              <w:ind w:firstLine="0"/>
            </w:pPr>
          </w:p>
          <w:p w14:paraId="319295DE" w14:textId="77777777" w:rsidR="00FE77E3" w:rsidRDefault="00FE77E3">
            <w:pPr>
              <w:spacing w:after="0"/>
              <w:ind w:firstLine="0"/>
            </w:pPr>
          </w:p>
          <w:p w14:paraId="5F8C34EC" w14:textId="77777777" w:rsidR="00FE77E3" w:rsidRDefault="00FE77E3">
            <w:pPr>
              <w:spacing w:after="0"/>
              <w:ind w:firstLine="0"/>
            </w:pPr>
          </w:p>
          <w:p w14:paraId="20D72252" w14:textId="77777777" w:rsidR="00FE77E3" w:rsidRDefault="00FE77E3">
            <w:pPr>
              <w:spacing w:after="0"/>
              <w:ind w:firstLine="0"/>
            </w:pPr>
          </w:p>
          <w:p w14:paraId="784C5C6F" w14:textId="77777777" w:rsidR="00FE77E3" w:rsidRDefault="00FE77E3">
            <w:pPr>
              <w:spacing w:after="0"/>
              <w:ind w:firstLine="0"/>
            </w:pPr>
          </w:p>
          <w:p w14:paraId="2482F474" w14:textId="77777777" w:rsidR="00FE77E3" w:rsidRDefault="00193662">
            <w:pPr>
              <w:spacing w:after="0"/>
              <w:ind w:firstLine="0"/>
            </w:pPr>
            <w:r>
              <w:t>ε) [] Ναι [] Όχι</w:t>
            </w:r>
          </w:p>
          <w:p w14:paraId="4EE8CFCB" w14:textId="77777777" w:rsidR="00FE77E3" w:rsidRDefault="00FE77E3">
            <w:pPr>
              <w:spacing w:after="0"/>
              <w:ind w:firstLine="0"/>
            </w:pPr>
          </w:p>
          <w:p w14:paraId="54788DCA" w14:textId="77777777" w:rsidR="00FE77E3" w:rsidRDefault="00FE77E3">
            <w:pPr>
              <w:spacing w:after="0"/>
              <w:ind w:firstLine="0"/>
            </w:pPr>
          </w:p>
          <w:p w14:paraId="2FE45F91" w14:textId="77777777" w:rsidR="00FE77E3" w:rsidRDefault="00FE77E3">
            <w:pPr>
              <w:spacing w:after="0"/>
              <w:ind w:firstLine="0"/>
            </w:pPr>
          </w:p>
          <w:p w14:paraId="673307B4" w14:textId="77777777" w:rsidR="00FE77E3" w:rsidRDefault="00FE77E3">
            <w:pPr>
              <w:spacing w:after="0"/>
              <w:ind w:firstLine="0"/>
              <w:rPr>
                <w:i/>
              </w:rPr>
            </w:pPr>
          </w:p>
          <w:p w14:paraId="2BBB6FEA" w14:textId="77777777" w:rsidR="00FE77E3" w:rsidRDefault="00FE77E3">
            <w:pPr>
              <w:spacing w:after="0"/>
              <w:ind w:firstLine="0"/>
              <w:rPr>
                <w:i/>
              </w:rPr>
            </w:pPr>
          </w:p>
          <w:p w14:paraId="50C13095" w14:textId="77777777" w:rsidR="00FE77E3" w:rsidRDefault="00FE77E3">
            <w:pPr>
              <w:spacing w:after="0"/>
              <w:ind w:firstLine="0"/>
              <w:rPr>
                <w:i/>
              </w:rPr>
            </w:pPr>
          </w:p>
          <w:p w14:paraId="1E71B666" w14:textId="77777777" w:rsidR="00FE77E3" w:rsidRDefault="00FE77E3">
            <w:pPr>
              <w:spacing w:after="0"/>
              <w:ind w:firstLine="0"/>
              <w:rPr>
                <w:i/>
              </w:rPr>
            </w:pPr>
          </w:p>
          <w:p w14:paraId="0B6F1A9C" w14:textId="77777777" w:rsidR="00FE77E3" w:rsidRDefault="00FE77E3">
            <w:pPr>
              <w:spacing w:after="0"/>
              <w:ind w:firstLine="0"/>
              <w:rPr>
                <w:i/>
              </w:rPr>
            </w:pPr>
          </w:p>
          <w:p w14:paraId="405C84F3" w14:textId="77777777" w:rsidR="00FE77E3" w:rsidRDefault="00193662">
            <w:pPr>
              <w:spacing w:after="0"/>
              <w:ind w:firstLine="0"/>
            </w:pPr>
            <w:r>
              <w:rPr>
                <w:i/>
              </w:rPr>
              <w:t>(διαδικτυακή διεύθυνση, αρχή ή φορέας έκδοσης, επακριβή στοιχεία αναφοράς των εγγράφων):</w:t>
            </w:r>
          </w:p>
          <w:p w14:paraId="3865338C" w14:textId="77777777" w:rsidR="00FE77E3" w:rsidRDefault="00193662">
            <w:pPr>
              <w:spacing w:after="0"/>
              <w:ind w:firstLine="0"/>
            </w:pPr>
            <w:r>
              <w:rPr>
                <w:i/>
              </w:rPr>
              <w:t>[……][……][……][……]</w:t>
            </w:r>
          </w:p>
        </w:tc>
      </w:tr>
      <w:tr w:rsidR="00FE77E3" w14:paraId="32F7DFAF" w14:textId="77777777" w:rsidTr="001413DF">
        <w:tc>
          <w:tcPr>
            <w:tcW w:w="4479" w:type="dxa"/>
            <w:tcBorders>
              <w:left w:val="single" w:sz="4" w:space="0" w:color="000000"/>
              <w:bottom w:val="single" w:sz="4" w:space="0" w:color="000000"/>
            </w:tcBorders>
            <w:shd w:val="clear" w:color="auto" w:fill="auto"/>
          </w:tcPr>
          <w:p w14:paraId="0556871A" w14:textId="77777777" w:rsidR="00FE77E3" w:rsidRDefault="00193662">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14:paraId="6389A7D1" w14:textId="77777777" w:rsidR="00FE77E3" w:rsidRDefault="00193662">
            <w:pPr>
              <w:spacing w:after="0"/>
              <w:ind w:firstLine="0"/>
            </w:pPr>
            <w:r>
              <w:rPr>
                <w:b/>
                <w:bCs/>
                <w:i/>
                <w:iCs/>
              </w:rPr>
              <w:t>Απάντηση:</w:t>
            </w:r>
          </w:p>
        </w:tc>
      </w:tr>
      <w:tr w:rsidR="00FE77E3" w14:paraId="30D2D58F" w14:textId="77777777" w:rsidTr="001413DF">
        <w:tc>
          <w:tcPr>
            <w:tcW w:w="4479" w:type="dxa"/>
            <w:tcBorders>
              <w:top w:val="single" w:sz="4" w:space="0" w:color="000000"/>
              <w:left w:val="single" w:sz="4" w:space="0" w:color="000000"/>
              <w:bottom w:val="single" w:sz="4" w:space="0" w:color="000000"/>
            </w:tcBorders>
            <w:shd w:val="clear" w:color="auto" w:fill="auto"/>
          </w:tcPr>
          <w:p w14:paraId="6A4CFF7C" w14:textId="77777777" w:rsidR="00FE77E3" w:rsidRDefault="00193662">
            <w:pPr>
              <w:spacing w:after="0"/>
              <w:ind w:firstLine="0"/>
            </w:pPr>
            <w:r>
              <w:t>Ο οικονομικός φορέας συμμετέχει στη διαδικασία σύναψης δημόσιας σύμβασης από κοινού με άλλους</w:t>
            </w:r>
            <w:r>
              <w:rPr>
                <w:rStyle w:val="a1"/>
                <w:vertAlign w:val="superscript"/>
              </w:rPr>
              <w:endnoteReference w:id="5"/>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6F219C1" w14:textId="77777777" w:rsidR="00FE77E3" w:rsidRDefault="00193662">
            <w:pPr>
              <w:spacing w:after="0"/>
              <w:ind w:firstLine="0"/>
            </w:pPr>
            <w:r>
              <w:t>[] Ναι [] Όχι</w:t>
            </w:r>
          </w:p>
        </w:tc>
      </w:tr>
      <w:tr w:rsidR="00FE77E3" w14:paraId="7346D252" w14:textId="77777777" w:rsidTr="001413DF">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14:paraId="23579DA0" w14:textId="77777777" w:rsidR="00FE77E3" w:rsidRDefault="00193662">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FE77E3" w14:paraId="1D2D2FB6" w14:textId="77777777" w:rsidTr="001413DF">
        <w:tc>
          <w:tcPr>
            <w:tcW w:w="4479" w:type="dxa"/>
            <w:tcBorders>
              <w:top w:val="single" w:sz="4" w:space="0" w:color="000000"/>
              <w:left w:val="single" w:sz="4" w:space="0" w:color="000000"/>
              <w:bottom w:val="single" w:sz="4" w:space="0" w:color="000000"/>
            </w:tcBorders>
            <w:shd w:val="clear" w:color="auto" w:fill="auto"/>
          </w:tcPr>
          <w:p w14:paraId="7EFF93C3" w14:textId="77777777" w:rsidR="00FE77E3" w:rsidRDefault="00193662">
            <w:pPr>
              <w:spacing w:after="0"/>
              <w:ind w:firstLine="0"/>
            </w:pPr>
            <w:r>
              <w:rPr>
                <w:b/>
              </w:rPr>
              <w:t>Εάν ναι</w:t>
            </w:r>
            <w:r>
              <w:t>:</w:t>
            </w:r>
          </w:p>
          <w:p w14:paraId="2DD4A956" w14:textId="77777777" w:rsidR="00FE77E3" w:rsidRDefault="00193662">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527107B5" w14:textId="77777777" w:rsidR="00FE77E3" w:rsidRDefault="00193662">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55417ED3" w14:textId="77777777" w:rsidR="00FE77E3" w:rsidRDefault="00193662">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CAB36D9" w14:textId="77777777" w:rsidR="00FE77E3" w:rsidRDefault="00FE77E3">
            <w:pPr>
              <w:snapToGrid w:val="0"/>
              <w:spacing w:after="0"/>
              <w:ind w:firstLine="0"/>
            </w:pPr>
          </w:p>
          <w:p w14:paraId="5F6406A3" w14:textId="77777777" w:rsidR="00FE77E3" w:rsidRDefault="00193662">
            <w:pPr>
              <w:spacing w:after="0"/>
              <w:ind w:firstLine="0"/>
            </w:pPr>
            <w:r>
              <w:t>α) [……]</w:t>
            </w:r>
          </w:p>
          <w:p w14:paraId="1B5F72F5" w14:textId="77777777" w:rsidR="00FE77E3" w:rsidRDefault="00FE77E3">
            <w:pPr>
              <w:spacing w:after="0"/>
              <w:ind w:firstLine="0"/>
            </w:pPr>
          </w:p>
          <w:p w14:paraId="37C9EF61" w14:textId="77777777" w:rsidR="00FE77E3" w:rsidRDefault="00FE77E3">
            <w:pPr>
              <w:spacing w:after="0"/>
              <w:ind w:firstLine="0"/>
            </w:pPr>
          </w:p>
          <w:p w14:paraId="58F135ED" w14:textId="77777777" w:rsidR="00FE77E3" w:rsidRDefault="00FE77E3">
            <w:pPr>
              <w:spacing w:after="0"/>
              <w:ind w:firstLine="0"/>
            </w:pPr>
          </w:p>
          <w:p w14:paraId="38AEAF32" w14:textId="77777777" w:rsidR="00FE77E3" w:rsidRDefault="00193662">
            <w:pPr>
              <w:spacing w:after="0"/>
              <w:ind w:firstLine="0"/>
            </w:pPr>
            <w:r>
              <w:t>β) [……]</w:t>
            </w:r>
          </w:p>
          <w:p w14:paraId="2083F2CC" w14:textId="77777777" w:rsidR="00FE77E3" w:rsidRDefault="00FE77E3">
            <w:pPr>
              <w:spacing w:after="0"/>
              <w:ind w:firstLine="0"/>
            </w:pPr>
          </w:p>
          <w:p w14:paraId="01064997" w14:textId="77777777" w:rsidR="00FE77E3" w:rsidRDefault="00FE77E3">
            <w:pPr>
              <w:spacing w:after="0"/>
              <w:ind w:firstLine="0"/>
            </w:pPr>
          </w:p>
          <w:p w14:paraId="6941D249" w14:textId="77777777" w:rsidR="00FE77E3" w:rsidRDefault="00193662">
            <w:pPr>
              <w:spacing w:after="0"/>
              <w:ind w:firstLine="0"/>
            </w:pPr>
            <w:r>
              <w:t>γ) [……]</w:t>
            </w:r>
          </w:p>
        </w:tc>
      </w:tr>
    </w:tbl>
    <w:p w14:paraId="26ABA185" w14:textId="77777777" w:rsidR="00FE77E3" w:rsidRDefault="00FE77E3"/>
    <w:p w14:paraId="21602FBA" w14:textId="77777777" w:rsidR="00FE77E3" w:rsidRDefault="00193662">
      <w:pPr>
        <w:pageBreakBefore/>
        <w:ind w:firstLine="0"/>
        <w:jc w:val="center"/>
      </w:pPr>
      <w:r>
        <w:rPr>
          <w:b/>
          <w:bCs/>
        </w:rPr>
        <w:lastRenderedPageBreak/>
        <w:t>Β: Πληροφορίες σχετικά με τους νόμιμους εκπροσώπους του οικονομικού φορέα</w:t>
      </w:r>
    </w:p>
    <w:p w14:paraId="0213C632" w14:textId="77777777" w:rsidR="00FE77E3" w:rsidRDefault="00193662">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FE77E3" w14:paraId="2D0F57D3" w14:textId="77777777">
        <w:tc>
          <w:tcPr>
            <w:tcW w:w="4479" w:type="dxa"/>
            <w:tcBorders>
              <w:top w:val="single" w:sz="4" w:space="0" w:color="000000"/>
              <w:left w:val="single" w:sz="4" w:space="0" w:color="000000"/>
              <w:bottom w:val="single" w:sz="4" w:space="0" w:color="000000"/>
            </w:tcBorders>
            <w:shd w:val="clear" w:color="auto" w:fill="auto"/>
          </w:tcPr>
          <w:p w14:paraId="4BA7148D" w14:textId="77777777" w:rsidR="00FE77E3" w:rsidRDefault="00193662">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3CC3B64" w14:textId="77777777" w:rsidR="00FE77E3" w:rsidRDefault="00193662">
            <w:pPr>
              <w:spacing w:after="0"/>
              <w:ind w:firstLine="0"/>
            </w:pPr>
            <w:r>
              <w:rPr>
                <w:b/>
                <w:i/>
              </w:rPr>
              <w:t>Απάντηση:</w:t>
            </w:r>
          </w:p>
        </w:tc>
      </w:tr>
      <w:tr w:rsidR="00FE77E3" w14:paraId="24FBA585" w14:textId="77777777">
        <w:tc>
          <w:tcPr>
            <w:tcW w:w="4479" w:type="dxa"/>
            <w:tcBorders>
              <w:top w:val="single" w:sz="4" w:space="0" w:color="000000"/>
              <w:left w:val="single" w:sz="4" w:space="0" w:color="000000"/>
              <w:bottom w:val="single" w:sz="4" w:space="0" w:color="000000"/>
            </w:tcBorders>
            <w:shd w:val="clear" w:color="auto" w:fill="auto"/>
          </w:tcPr>
          <w:p w14:paraId="40A91417" w14:textId="77777777" w:rsidR="00FE77E3" w:rsidRDefault="00193662">
            <w:pPr>
              <w:spacing w:after="0"/>
              <w:ind w:firstLine="0"/>
            </w:pPr>
            <w:r>
              <w:t>Ονοματεπώνυμο</w:t>
            </w:r>
          </w:p>
          <w:p w14:paraId="31749969" w14:textId="77777777" w:rsidR="00FE77E3" w:rsidRDefault="00193662">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12E2FED" w14:textId="77777777" w:rsidR="00FE77E3" w:rsidRDefault="00193662">
            <w:pPr>
              <w:spacing w:after="0"/>
              <w:ind w:firstLine="0"/>
            </w:pPr>
            <w:r>
              <w:t>[……]</w:t>
            </w:r>
          </w:p>
          <w:p w14:paraId="43F18EAF" w14:textId="77777777" w:rsidR="00FE77E3" w:rsidRDefault="00193662">
            <w:pPr>
              <w:spacing w:after="0"/>
              <w:ind w:firstLine="0"/>
            </w:pPr>
            <w:r>
              <w:t>[……]</w:t>
            </w:r>
          </w:p>
        </w:tc>
      </w:tr>
      <w:tr w:rsidR="00FE77E3" w14:paraId="1A501021" w14:textId="77777777">
        <w:tc>
          <w:tcPr>
            <w:tcW w:w="4479" w:type="dxa"/>
            <w:tcBorders>
              <w:top w:val="single" w:sz="4" w:space="0" w:color="000000"/>
              <w:left w:val="single" w:sz="4" w:space="0" w:color="000000"/>
              <w:bottom w:val="single" w:sz="4" w:space="0" w:color="000000"/>
            </w:tcBorders>
            <w:shd w:val="clear" w:color="auto" w:fill="auto"/>
          </w:tcPr>
          <w:p w14:paraId="65099FE7" w14:textId="77777777" w:rsidR="00FE77E3" w:rsidRDefault="00193662">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D4850C9" w14:textId="77777777" w:rsidR="00FE77E3" w:rsidRDefault="00193662">
            <w:pPr>
              <w:spacing w:after="0"/>
              <w:ind w:firstLine="0"/>
            </w:pPr>
            <w:r>
              <w:t>[……]</w:t>
            </w:r>
          </w:p>
        </w:tc>
      </w:tr>
      <w:tr w:rsidR="00FE77E3" w14:paraId="3DE7AB91" w14:textId="77777777">
        <w:tc>
          <w:tcPr>
            <w:tcW w:w="4479" w:type="dxa"/>
            <w:tcBorders>
              <w:top w:val="single" w:sz="4" w:space="0" w:color="000000"/>
              <w:left w:val="single" w:sz="4" w:space="0" w:color="000000"/>
              <w:bottom w:val="single" w:sz="4" w:space="0" w:color="000000"/>
            </w:tcBorders>
            <w:shd w:val="clear" w:color="auto" w:fill="auto"/>
          </w:tcPr>
          <w:p w14:paraId="0C87850D" w14:textId="77777777" w:rsidR="00FE77E3" w:rsidRDefault="00193662">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6080D01" w14:textId="77777777" w:rsidR="00FE77E3" w:rsidRDefault="00193662">
            <w:pPr>
              <w:spacing w:after="0"/>
              <w:ind w:firstLine="0"/>
            </w:pPr>
            <w:r>
              <w:t>[……]</w:t>
            </w:r>
          </w:p>
        </w:tc>
      </w:tr>
      <w:tr w:rsidR="00FE77E3" w14:paraId="51FF74C9" w14:textId="77777777">
        <w:tc>
          <w:tcPr>
            <w:tcW w:w="4479" w:type="dxa"/>
            <w:tcBorders>
              <w:top w:val="single" w:sz="4" w:space="0" w:color="000000"/>
              <w:left w:val="single" w:sz="4" w:space="0" w:color="000000"/>
              <w:bottom w:val="single" w:sz="4" w:space="0" w:color="000000"/>
            </w:tcBorders>
            <w:shd w:val="clear" w:color="auto" w:fill="auto"/>
          </w:tcPr>
          <w:p w14:paraId="7BADA919" w14:textId="77777777" w:rsidR="00FE77E3" w:rsidRDefault="00193662">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3D129A" w14:textId="77777777" w:rsidR="00FE77E3" w:rsidRDefault="00193662">
            <w:pPr>
              <w:spacing w:after="0"/>
              <w:ind w:firstLine="0"/>
            </w:pPr>
            <w:r>
              <w:t>[……]</w:t>
            </w:r>
          </w:p>
        </w:tc>
      </w:tr>
      <w:tr w:rsidR="00FE77E3" w14:paraId="287E126B" w14:textId="77777777">
        <w:tc>
          <w:tcPr>
            <w:tcW w:w="4479" w:type="dxa"/>
            <w:tcBorders>
              <w:top w:val="single" w:sz="4" w:space="0" w:color="000000"/>
              <w:left w:val="single" w:sz="4" w:space="0" w:color="000000"/>
              <w:bottom w:val="single" w:sz="4" w:space="0" w:color="000000"/>
            </w:tcBorders>
            <w:shd w:val="clear" w:color="auto" w:fill="auto"/>
          </w:tcPr>
          <w:p w14:paraId="503030DD" w14:textId="77777777" w:rsidR="00FE77E3" w:rsidRDefault="00193662">
            <w:pPr>
              <w:spacing w:after="0"/>
              <w:ind w:firstLine="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3CF7310" w14:textId="77777777" w:rsidR="00FE77E3" w:rsidRDefault="00193662">
            <w:pPr>
              <w:spacing w:after="0"/>
              <w:ind w:firstLine="0"/>
            </w:pPr>
            <w:r>
              <w:t>[……]</w:t>
            </w:r>
          </w:p>
        </w:tc>
      </w:tr>
      <w:tr w:rsidR="00FE77E3" w14:paraId="6B4804B2" w14:textId="77777777">
        <w:tc>
          <w:tcPr>
            <w:tcW w:w="4479" w:type="dxa"/>
            <w:tcBorders>
              <w:top w:val="single" w:sz="4" w:space="0" w:color="000000"/>
              <w:left w:val="single" w:sz="4" w:space="0" w:color="000000"/>
              <w:bottom w:val="single" w:sz="4" w:space="0" w:color="000000"/>
            </w:tcBorders>
            <w:shd w:val="clear" w:color="auto" w:fill="auto"/>
          </w:tcPr>
          <w:p w14:paraId="0795520A" w14:textId="77777777" w:rsidR="00FE77E3" w:rsidRDefault="00193662">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67901D5" w14:textId="77777777" w:rsidR="00FE77E3" w:rsidRDefault="00193662">
            <w:pPr>
              <w:spacing w:after="0"/>
              <w:ind w:firstLine="0"/>
            </w:pPr>
            <w:r>
              <w:t>[……]</w:t>
            </w:r>
          </w:p>
        </w:tc>
      </w:tr>
    </w:tbl>
    <w:p w14:paraId="44E902F8" w14:textId="77777777" w:rsidR="00FE77E3" w:rsidRDefault="00FE77E3">
      <w:pPr>
        <w:pStyle w:val="SectionTitle"/>
        <w:ind w:left="850" w:firstLine="0"/>
      </w:pPr>
    </w:p>
    <w:p w14:paraId="3A23C9EC" w14:textId="77777777" w:rsidR="00FE77E3" w:rsidRDefault="00193662">
      <w:pPr>
        <w:pageBreakBefore/>
        <w:ind w:left="850" w:firstLine="0"/>
        <w:jc w:val="center"/>
      </w:pPr>
      <w:r>
        <w:rPr>
          <w:b/>
          <w:bCs/>
        </w:rPr>
        <w:lastRenderedPageBreak/>
        <w:t>Γ: Πληροφορίες σχετικά με τη στήριξη στις ικανότητες άλλων ΦΟΡΕΩΝ</w:t>
      </w:r>
      <w:r>
        <w:rPr>
          <w:rStyle w:val="a6"/>
          <w:b/>
          <w:bCs/>
        </w:rPr>
        <w:endnoteReference w:id="6"/>
      </w:r>
      <w:r>
        <w:t xml:space="preserve"> </w:t>
      </w:r>
    </w:p>
    <w:tbl>
      <w:tblPr>
        <w:tblW w:w="0" w:type="auto"/>
        <w:tblInd w:w="108" w:type="dxa"/>
        <w:tblLayout w:type="fixed"/>
        <w:tblLook w:val="0000" w:firstRow="0" w:lastRow="0" w:firstColumn="0" w:lastColumn="0" w:noHBand="0" w:noVBand="0"/>
      </w:tblPr>
      <w:tblGrid>
        <w:gridCol w:w="4479"/>
        <w:gridCol w:w="4510"/>
      </w:tblGrid>
      <w:tr w:rsidR="00FE77E3" w14:paraId="34F1C9B6" w14:textId="77777777">
        <w:trPr>
          <w:trHeight w:val="343"/>
        </w:trPr>
        <w:tc>
          <w:tcPr>
            <w:tcW w:w="4479" w:type="dxa"/>
            <w:tcBorders>
              <w:top w:val="single" w:sz="4" w:space="0" w:color="000000"/>
              <w:left w:val="single" w:sz="4" w:space="0" w:color="000000"/>
              <w:bottom w:val="single" w:sz="4" w:space="0" w:color="000000"/>
            </w:tcBorders>
            <w:shd w:val="clear" w:color="auto" w:fill="auto"/>
          </w:tcPr>
          <w:p w14:paraId="0A0636CF" w14:textId="77777777" w:rsidR="00FE77E3" w:rsidRDefault="00193662">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B714F09" w14:textId="77777777" w:rsidR="00FE77E3" w:rsidRDefault="00193662">
            <w:pPr>
              <w:spacing w:after="0"/>
              <w:ind w:firstLine="0"/>
            </w:pPr>
            <w:r>
              <w:rPr>
                <w:b/>
                <w:i/>
              </w:rPr>
              <w:t>Απάντηση:</w:t>
            </w:r>
          </w:p>
        </w:tc>
      </w:tr>
      <w:tr w:rsidR="00FE77E3" w14:paraId="71C5DD4C" w14:textId="77777777">
        <w:tc>
          <w:tcPr>
            <w:tcW w:w="4479" w:type="dxa"/>
            <w:tcBorders>
              <w:top w:val="single" w:sz="4" w:space="0" w:color="000000"/>
              <w:left w:val="single" w:sz="4" w:space="0" w:color="000000"/>
              <w:bottom w:val="single" w:sz="4" w:space="0" w:color="000000"/>
            </w:tcBorders>
            <w:shd w:val="clear" w:color="auto" w:fill="auto"/>
          </w:tcPr>
          <w:p w14:paraId="3AD422DC" w14:textId="77777777" w:rsidR="00FE77E3" w:rsidRDefault="00193662">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74A204B" w14:textId="77777777" w:rsidR="00FE77E3" w:rsidRDefault="00193662">
            <w:pPr>
              <w:spacing w:after="0"/>
              <w:ind w:firstLine="0"/>
            </w:pPr>
            <w:r>
              <w:t>[]Ναι []Όχι</w:t>
            </w:r>
          </w:p>
        </w:tc>
      </w:tr>
    </w:tbl>
    <w:p w14:paraId="4EC796C8"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14:paraId="59F05F54"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75861033"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332869F1" w14:textId="77777777" w:rsidR="00FE77E3" w:rsidRDefault="00FE77E3">
      <w:pPr>
        <w:ind w:firstLine="0"/>
        <w:jc w:val="center"/>
      </w:pPr>
    </w:p>
    <w:p w14:paraId="30750E4E" w14:textId="77777777" w:rsidR="00FE77E3" w:rsidRDefault="00193662">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15B29251" w14:textId="77777777" w:rsidR="00FE77E3" w:rsidRDefault="00193662">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FE77E3" w14:paraId="0EBE8EF8" w14:textId="77777777">
        <w:tc>
          <w:tcPr>
            <w:tcW w:w="4479" w:type="dxa"/>
            <w:tcBorders>
              <w:top w:val="single" w:sz="4" w:space="0" w:color="000000"/>
              <w:left w:val="single" w:sz="4" w:space="0" w:color="000000"/>
              <w:bottom w:val="single" w:sz="4" w:space="0" w:color="000000"/>
            </w:tcBorders>
            <w:shd w:val="clear" w:color="auto" w:fill="auto"/>
          </w:tcPr>
          <w:p w14:paraId="7EA3E7F1" w14:textId="77777777" w:rsidR="00FE77E3" w:rsidRDefault="00193662">
            <w:pPr>
              <w:spacing w:after="0"/>
              <w:ind w:firstLine="0"/>
            </w:pPr>
            <w:proofErr w:type="spellStart"/>
            <w:r>
              <w:rPr>
                <w:b/>
                <w:i/>
              </w:rPr>
              <w:t>Υπεργολαβική</w:t>
            </w:r>
            <w:proofErr w:type="spellEnd"/>
            <w:r>
              <w:rPr>
                <w:b/>
                <w:i/>
              </w:rPr>
              <w:t xml:space="preserve">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106036E" w14:textId="77777777" w:rsidR="00FE77E3" w:rsidRDefault="00193662">
            <w:pPr>
              <w:spacing w:after="0"/>
              <w:ind w:firstLine="0"/>
            </w:pPr>
            <w:r>
              <w:rPr>
                <w:b/>
                <w:i/>
              </w:rPr>
              <w:t>Απάντηση:</w:t>
            </w:r>
          </w:p>
        </w:tc>
      </w:tr>
      <w:tr w:rsidR="00FE77E3" w14:paraId="3CAFC19B" w14:textId="77777777">
        <w:tc>
          <w:tcPr>
            <w:tcW w:w="4479" w:type="dxa"/>
            <w:tcBorders>
              <w:top w:val="single" w:sz="4" w:space="0" w:color="000000"/>
              <w:left w:val="single" w:sz="4" w:space="0" w:color="000000"/>
              <w:bottom w:val="single" w:sz="4" w:space="0" w:color="000000"/>
            </w:tcBorders>
            <w:shd w:val="clear" w:color="auto" w:fill="auto"/>
          </w:tcPr>
          <w:p w14:paraId="3F7F8B3F" w14:textId="77777777" w:rsidR="00FE77E3" w:rsidRDefault="00193662">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B0DD0D9" w14:textId="77777777" w:rsidR="00FE77E3" w:rsidRDefault="00193662">
            <w:pPr>
              <w:spacing w:after="0"/>
              <w:ind w:firstLine="0"/>
            </w:pPr>
            <w:r>
              <w:t>[]Ναι []Όχι</w:t>
            </w:r>
          </w:p>
          <w:p w14:paraId="7C11C9F4" w14:textId="77777777" w:rsidR="00FE77E3" w:rsidRDefault="00FE77E3">
            <w:pPr>
              <w:spacing w:after="0"/>
              <w:ind w:firstLine="0"/>
            </w:pPr>
          </w:p>
          <w:p w14:paraId="517D8D86" w14:textId="77777777" w:rsidR="00FE77E3" w:rsidRDefault="00193662">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14:paraId="58AB3F7F" w14:textId="77777777" w:rsidR="00FE77E3" w:rsidRDefault="00193662">
            <w:pPr>
              <w:spacing w:after="0"/>
              <w:ind w:firstLine="0"/>
            </w:pPr>
            <w:r>
              <w:t>[…]</w:t>
            </w:r>
          </w:p>
        </w:tc>
      </w:tr>
    </w:tbl>
    <w:p w14:paraId="3DA32250" w14:textId="77777777" w:rsidR="00FE77E3" w:rsidRDefault="00193662">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36682A15" w14:textId="77777777" w:rsidR="00FE77E3" w:rsidRDefault="00193662">
      <w:pPr>
        <w:pageBreakBefore/>
        <w:jc w:val="center"/>
      </w:pPr>
      <w:r>
        <w:rPr>
          <w:b/>
          <w:bCs/>
          <w:u w:val="single"/>
        </w:rPr>
        <w:lastRenderedPageBreak/>
        <w:t>Μέρος III: Λόγοι αποκλεισμού</w:t>
      </w:r>
    </w:p>
    <w:p w14:paraId="55234B5C" w14:textId="77777777" w:rsidR="00FE77E3" w:rsidRDefault="00193662">
      <w:pPr>
        <w:jc w:val="center"/>
      </w:pPr>
      <w:r>
        <w:rPr>
          <w:b/>
          <w:bCs/>
          <w:color w:val="000000"/>
        </w:rPr>
        <w:t>Α: Λόγοι αποκλεισμού που σχετίζονται με ποινικές καταδίκες</w:t>
      </w:r>
      <w:r>
        <w:rPr>
          <w:rStyle w:val="a6"/>
          <w:color w:val="000000"/>
        </w:rPr>
        <w:endnoteReference w:id="7"/>
      </w:r>
    </w:p>
    <w:p w14:paraId="460ED932" w14:textId="77777777" w:rsidR="00FE77E3" w:rsidRDefault="00193662">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14:paraId="42AF25A9"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1"/>
          <w:color w:val="000000"/>
          <w:vertAlign w:val="superscript"/>
        </w:rPr>
        <w:endnoteReference w:id="8"/>
      </w:r>
      <w:r>
        <w:rPr>
          <w:color w:val="000000"/>
        </w:rPr>
        <w:t>·</w:t>
      </w:r>
    </w:p>
    <w:p w14:paraId="54449DB5"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a6"/>
          <w:color w:val="000000"/>
        </w:rPr>
        <w:endnoteReference w:id="9"/>
      </w:r>
      <w:r>
        <w:rPr>
          <w:color w:val="000000"/>
          <w:vertAlign w:val="superscript"/>
        </w:rPr>
        <w:t>,</w:t>
      </w:r>
      <w:r>
        <w:rPr>
          <w:rStyle w:val="a1"/>
          <w:color w:val="000000"/>
          <w:vertAlign w:val="superscript"/>
        </w:rPr>
        <w:endnoteReference w:id="10"/>
      </w:r>
      <w:r>
        <w:rPr>
          <w:color w:val="000000"/>
        </w:rPr>
        <w:t>·</w:t>
      </w:r>
    </w:p>
    <w:p w14:paraId="6763165F"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1"/>
          <w:color w:val="000000"/>
          <w:vertAlign w:val="superscript"/>
        </w:rPr>
        <w:endnoteReference w:id="11"/>
      </w:r>
      <w:r>
        <w:rPr>
          <w:color w:val="000000"/>
        </w:rPr>
        <w:t>·</w:t>
      </w:r>
    </w:p>
    <w:p w14:paraId="5F5E30BF"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1"/>
          <w:color w:val="000000"/>
          <w:vertAlign w:val="superscript"/>
        </w:rPr>
        <w:endnoteReference w:id="12"/>
      </w:r>
      <w:r>
        <w:rPr>
          <w:rStyle w:val="a1"/>
          <w:color w:val="000000"/>
        </w:rPr>
        <w:t>·</w:t>
      </w:r>
    </w:p>
    <w:p w14:paraId="3B81015A"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1"/>
          <w:color w:val="000000"/>
          <w:vertAlign w:val="superscript"/>
        </w:rPr>
        <w:endnoteReference w:id="13"/>
      </w:r>
      <w:r>
        <w:rPr>
          <w:color w:val="000000"/>
        </w:rPr>
        <w:t>·</w:t>
      </w:r>
    </w:p>
    <w:p w14:paraId="5F1DBE19"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1"/>
          <w:b/>
          <w:color w:val="000000"/>
        </w:rPr>
        <w:t>παιδική εργασία και άλλες μορφές εμπορίας ανθρώπων</w:t>
      </w:r>
      <w:r>
        <w:rPr>
          <w:rStyle w:val="a1"/>
          <w:color w:val="000000"/>
          <w:vertAlign w:val="superscript"/>
        </w:rPr>
        <w:endnoteReference w:id="14"/>
      </w:r>
      <w:r>
        <w:rPr>
          <w:rStyle w:val="a1"/>
          <w:color w:val="000000"/>
        </w:rPr>
        <w:t>.</w:t>
      </w:r>
    </w:p>
    <w:tbl>
      <w:tblPr>
        <w:tblW w:w="0" w:type="auto"/>
        <w:tblInd w:w="108" w:type="dxa"/>
        <w:tblLayout w:type="fixed"/>
        <w:tblLook w:val="0000" w:firstRow="0" w:lastRow="0" w:firstColumn="0" w:lastColumn="0" w:noHBand="0" w:noVBand="0"/>
      </w:tblPr>
      <w:tblGrid>
        <w:gridCol w:w="4479"/>
        <w:gridCol w:w="4510"/>
      </w:tblGrid>
      <w:tr w:rsidR="00FE77E3" w14:paraId="1CF7F1DE" w14:textId="77777777">
        <w:trPr>
          <w:trHeight w:val="855"/>
        </w:trPr>
        <w:tc>
          <w:tcPr>
            <w:tcW w:w="4479" w:type="dxa"/>
            <w:tcBorders>
              <w:top w:val="single" w:sz="4" w:space="0" w:color="000000"/>
              <w:left w:val="single" w:sz="4" w:space="0" w:color="000000"/>
              <w:bottom w:val="single" w:sz="4" w:space="0" w:color="000000"/>
            </w:tcBorders>
            <w:shd w:val="clear" w:color="auto" w:fill="auto"/>
          </w:tcPr>
          <w:p w14:paraId="1312AE36" w14:textId="77777777" w:rsidR="00FE77E3" w:rsidRDefault="00193662">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B1FB06" w14:textId="77777777" w:rsidR="00FE77E3" w:rsidRDefault="00193662">
            <w:pPr>
              <w:snapToGrid w:val="0"/>
              <w:spacing w:after="0"/>
              <w:ind w:firstLine="0"/>
            </w:pPr>
            <w:r>
              <w:rPr>
                <w:b/>
                <w:bCs/>
                <w:i/>
                <w:iCs/>
              </w:rPr>
              <w:t>Απάντηση:</w:t>
            </w:r>
          </w:p>
        </w:tc>
      </w:tr>
      <w:tr w:rsidR="00FE77E3" w14:paraId="093B5F6D" w14:textId="77777777">
        <w:tc>
          <w:tcPr>
            <w:tcW w:w="4479" w:type="dxa"/>
            <w:tcBorders>
              <w:left w:val="single" w:sz="4" w:space="0" w:color="000000"/>
              <w:bottom w:val="single" w:sz="4" w:space="0" w:color="000000"/>
            </w:tcBorders>
            <w:shd w:val="clear" w:color="auto" w:fill="auto"/>
          </w:tcPr>
          <w:p w14:paraId="6F069F92" w14:textId="77777777" w:rsidR="00FE77E3" w:rsidRDefault="00193662">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a6"/>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14:paraId="6C24A0A4" w14:textId="77777777" w:rsidR="00FE77E3" w:rsidRDefault="00193662">
            <w:pPr>
              <w:spacing w:after="0"/>
              <w:ind w:firstLine="0"/>
            </w:pPr>
            <w:r>
              <w:t>[] Ναι [] Όχι</w:t>
            </w:r>
          </w:p>
          <w:p w14:paraId="5433B67A" w14:textId="77777777" w:rsidR="00FE77E3" w:rsidRDefault="00FE77E3">
            <w:pPr>
              <w:spacing w:after="0"/>
              <w:ind w:firstLine="0"/>
              <w:rPr>
                <w:i/>
              </w:rPr>
            </w:pPr>
          </w:p>
          <w:p w14:paraId="5EEC4CBF" w14:textId="77777777" w:rsidR="00FE77E3" w:rsidRDefault="00FE77E3">
            <w:pPr>
              <w:spacing w:after="0"/>
              <w:ind w:firstLine="0"/>
              <w:rPr>
                <w:i/>
              </w:rPr>
            </w:pPr>
          </w:p>
          <w:p w14:paraId="2A4920D7" w14:textId="77777777" w:rsidR="00FE77E3" w:rsidRDefault="00FE77E3">
            <w:pPr>
              <w:spacing w:after="0"/>
              <w:ind w:firstLine="0"/>
              <w:rPr>
                <w:i/>
              </w:rPr>
            </w:pPr>
          </w:p>
          <w:p w14:paraId="527DAFB2" w14:textId="77777777" w:rsidR="00FE77E3" w:rsidRDefault="00FE77E3">
            <w:pPr>
              <w:spacing w:after="0"/>
              <w:ind w:firstLine="0"/>
              <w:rPr>
                <w:i/>
              </w:rPr>
            </w:pPr>
          </w:p>
          <w:p w14:paraId="3ACA2677" w14:textId="77777777" w:rsidR="00FE77E3" w:rsidRDefault="00FE77E3">
            <w:pPr>
              <w:spacing w:after="0"/>
              <w:ind w:firstLine="0"/>
              <w:rPr>
                <w:i/>
              </w:rPr>
            </w:pPr>
          </w:p>
          <w:p w14:paraId="78328529" w14:textId="77777777" w:rsidR="00FE77E3" w:rsidRDefault="00FE77E3">
            <w:pPr>
              <w:spacing w:after="0"/>
              <w:ind w:firstLine="0"/>
              <w:rPr>
                <w:i/>
              </w:rPr>
            </w:pPr>
          </w:p>
          <w:p w14:paraId="452B5F3E" w14:textId="77777777" w:rsidR="00FE77E3" w:rsidRDefault="00FE77E3">
            <w:pPr>
              <w:spacing w:after="0"/>
              <w:ind w:firstLine="0"/>
              <w:rPr>
                <w:i/>
              </w:rPr>
            </w:pPr>
          </w:p>
          <w:p w14:paraId="2BF1B65A" w14:textId="77777777" w:rsidR="00FE77E3" w:rsidRDefault="00FE77E3">
            <w:pPr>
              <w:spacing w:after="0"/>
              <w:ind w:firstLine="0"/>
              <w:rPr>
                <w:i/>
              </w:rPr>
            </w:pPr>
          </w:p>
          <w:p w14:paraId="72ED5297" w14:textId="77777777" w:rsidR="00FE77E3" w:rsidRDefault="00FE77E3">
            <w:pPr>
              <w:spacing w:after="0"/>
              <w:ind w:firstLine="0"/>
              <w:rPr>
                <w:i/>
              </w:rPr>
            </w:pPr>
          </w:p>
          <w:p w14:paraId="15865807" w14:textId="77777777" w:rsidR="00FE77E3" w:rsidRDefault="00FE77E3">
            <w:pPr>
              <w:spacing w:after="0"/>
              <w:ind w:firstLine="0"/>
              <w:rPr>
                <w:i/>
              </w:rPr>
            </w:pPr>
          </w:p>
          <w:p w14:paraId="5DEBD10B" w14:textId="77777777" w:rsidR="00FE77E3" w:rsidRDefault="00FE77E3">
            <w:pPr>
              <w:spacing w:after="0"/>
              <w:ind w:firstLine="0"/>
              <w:rPr>
                <w:i/>
              </w:rPr>
            </w:pPr>
          </w:p>
          <w:p w14:paraId="3ABF7E4B" w14:textId="77777777" w:rsidR="00FE77E3" w:rsidRDefault="00193662">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5F5CE148" w14:textId="77777777" w:rsidR="00FE77E3" w:rsidRDefault="00193662">
            <w:pPr>
              <w:spacing w:after="0"/>
              <w:ind w:firstLine="0"/>
              <w:rPr>
                <w:b/>
              </w:rPr>
            </w:pPr>
            <w:r>
              <w:rPr>
                <w:i/>
              </w:rPr>
              <w:t>[……][……][……][……]</w:t>
            </w:r>
            <w:r>
              <w:rPr>
                <w:rStyle w:val="a1"/>
                <w:vertAlign w:val="superscript"/>
              </w:rPr>
              <w:endnoteReference w:id="16"/>
            </w:r>
          </w:p>
        </w:tc>
      </w:tr>
      <w:tr w:rsidR="00FE77E3" w14:paraId="3BFC8EE0" w14:textId="77777777">
        <w:tc>
          <w:tcPr>
            <w:tcW w:w="4479" w:type="dxa"/>
            <w:tcBorders>
              <w:top w:val="single" w:sz="4" w:space="0" w:color="000000"/>
              <w:left w:val="single" w:sz="4" w:space="0" w:color="000000"/>
              <w:bottom w:val="single" w:sz="4" w:space="0" w:color="000000"/>
            </w:tcBorders>
            <w:shd w:val="clear" w:color="auto" w:fill="auto"/>
          </w:tcPr>
          <w:p w14:paraId="45C88B06" w14:textId="77777777" w:rsidR="00FE77E3" w:rsidRDefault="00193662">
            <w:pPr>
              <w:spacing w:after="0"/>
              <w:ind w:firstLine="0"/>
            </w:pPr>
            <w:r>
              <w:rPr>
                <w:b/>
              </w:rPr>
              <w:t>Εάν ναι</w:t>
            </w:r>
            <w:r>
              <w:t>, αναφέρετε</w:t>
            </w:r>
            <w:r>
              <w:rPr>
                <w:rStyle w:val="a1"/>
                <w:vertAlign w:val="superscript"/>
              </w:rPr>
              <w:endnoteReference w:id="17"/>
            </w:r>
            <w:r>
              <w:t>:</w:t>
            </w:r>
          </w:p>
          <w:p w14:paraId="398A4863" w14:textId="77777777" w:rsidR="00FE77E3" w:rsidRDefault="00193662">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0907C454" w14:textId="77777777" w:rsidR="00FE77E3" w:rsidRDefault="00193662">
            <w:pPr>
              <w:spacing w:after="0"/>
              <w:ind w:firstLine="0"/>
              <w:jc w:val="left"/>
            </w:pPr>
            <w:r>
              <w:t>β) Προσδιορίστε ποιος έχει καταδικαστεί [ ]·</w:t>
            </w:r>
          </w:p>
          <w:p w14:paraId="0A036D23" w14:textId="77777777" w:rsidR="00FE77E3" w:rsidRDefault="00193662">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07E880B" w14:textId="77777777" w:rsidR="00FE77E3" w:rsidRDefault="00FE77E3">
            <w:pPr>
              <w:snapToGrid w:val="0"/>
              <w:spacing w:after="0"/>
              <w:ind w:firstLine="0"/>
              <w:jc w:val="left"/>
            </w:pPr>
          </w:p>
          <w:p w14:paraId="5135EDE7" w14:textId="77777777" w:rsidR="00FE77E3" w:rsidRDefault="00193662">
            <w:pPr>
              <w:spacing w:after="0"/>
              <w:ind w:firstLine="0"/>
              <w:jc w:val="left"/>
            </w:pPr>
            <w:r>
              <w:t xml:space="preserve">α) Ημερομηνία:[   ], </w:t>
            </w:r>
          </w:p>
          <w:p w14:paraId="1CF4A3F1" w14:textId="77777777" w:rsidR="00FE77E3" w:rsidRDefault="00193662">
            <w:pPr>
              <w:spacing w:after="0"/>
              <w:ind w:firstLine="0"/>
              <w:jc w:val="left"/>
            </w:pPr>
            <w:r>
              <w:t xml:space="preserve">σημείο-(-α): [   ], </w:t>
            </w:r>
          </w:p>
          <w:p w14:paraId="7042130A" w14:textId="77777777" w:rsidR="00FE77E3" w:rsidRDefault="00193662">
            <w:pPr>
              <w:spacing w:after="0"/>
              <w:ind w:firstLine="0"/>
              <w:jc w:val="left"/>
            </w:pPr>
            <w:r>
              <w:t>λόγος(-οι):[   ]</w:t>
            </w:r>
          </w:p>
          <w:p w14:paraId="31E15335" w14:textId="77777777" w:rsidR="00FE77E3" w:rsidRDefault="00FE77E3">
            <w:pPr>
              <w:spacing w:after="0"/>
              <w:ind w:firstLine="0"/>
              <w:jc w:val="left"/>
            </w:pPr>
          </w:p>
          <w:p w14:paraId="2C41D360" w14:textId="77777777" w:rsidR="00FE77E3" w:rsidRDefault="00193662">
            <w:pPr>
              <w:spacing w:after="0"/>
              <w:ind w:firstLine="0"/>
              <w:jc w:val="left"/>
            </w:pPr>
            <w:r>
              <w:t>β) [……]</w:t>
            </w:r>
          </w:p>
          <w:p w14:paraId="7456C969" w14:textId="77777777" w:rsidR="00FE77E3" w:rsidRDefault="00193662">
            <w:pPr>
              <w:spacing w:after="0"/>
              <w:ind w:firstLine="0"/>
              <w:jc w:val="left"/>
            </w:pPr>
            <w:r>
              <w:t>γ) Διάρκεια της περιόδου αποκλεισμού [……] και σχετικό(-ά) σημείο(-α) [   ]</w:t>
            </w:r>
          </w:p>
          <w:p w14:paraId="4079C28C" w14:textId="77777777" w:rsidR="00FE77E3" w:rsidRDefault="00193662">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1A294303" w14:textId="77777777" w:rsidR="00FE77E3" w:rsidRDefault="00193662">
            <w:pPr>
              <w:spacing w:after="0"/>
              <w:ind w:firstLine="0"/>
            </w:pPr>
            <w:r>
              <w:rPr>
                <w:i/>
              </w:rPr>
              <w:t>[……][……][……][……]</w:t>
            </w:r>
            <w:r>
              <w:rPr>
                <w:rStyle w:val="a1"/>
                <w:vertAlign w:val="superscript"/>
              </w:rPr>
              <w:endnoteReference w:id="18"/>
            </w:r>
          </w:p>
        </w:tc>
      </w:tr>
      <w:tr w:rsidR="00FE77E3" w14:paraId="08945646" w14:textId="77777777">
        <w:tc>
          <w:tcPr>
            <w:tcW w:w="4479" w:type="dxa"/>
            <w:tcBorders>
              <w:top w:val="single" w:sz="4" w:space="0" w:color="000000"/>
              <w:left w:val="single" w:sz="4" w:space="0" w:color="000000"/>
              <w:bottom w:val="single" w:sz="4" w:space="0" w:color="000000"/>
            </w:tcBorders>
            <w:shd w:val="clear" w:color="auto" w:fill="auto"/>
          </w:tcPr>
          <w:p w14:paraId="6301F779" w14:textId="77777777" w:rsidR="00FE77E3" w:rsidRDefault="00193662">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1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D7FBD77" w14:textId="77777777" w:rsidR="00FE77E3" w:rsidRDefault="00193662">
            <w:pPr>
              <w:spacing w:after="0"/>
              <w:ind w:firstLine="0"/>
            </w:pPr>
            <w:r>
              <w:t xml:space="preserve">[] Ναι [] Όχι </w:t>
            </w:r>
          </w:p>
        </w:tc>
      </w:tr>
      <w:tr w:rsidR="00FE77E3" w14:paraId="058F7F17" w14:textId="77777777">
        <w:tc>
          <w:tcPr>
            <w:tcW w:w="4479" w:type="dxa"/>
            <w:tcBorders>
              <w:top w:val="single" w:sz="4" w:space="0" w:color="000000"/>
              <w:left w:val="single" w:sz="4" w:space="0" w:color="000000"/>
              <w:bottom w:val="single" w:sz="4" w:space="0" w:color="000000"/>
            </w:tcBorders>
            <w:shd w:val="clear" w:color="auto" w:fill="auto"/>
          </w:tcPr>
          <w:p w14:paraId="3DBE7F51" w14:textId="77777777" w:rsidR="00FE77E3" w:rsidRDefault="00193662">
            <w:pPr>
              <w:spacing w:after="0"/>
              <w:ind w:firstLine="0"/>
            </w:pPr>
            <w:r>
              <w:rPr>
                <w:b/>
              </w:rPr>
              <w:t>Εάν ναι,</w:t>
            </w:r>
            <w:r>
              <w:t xml:space="preserve"> περιγράψτε τα μέτρα που λήφθηκαν</w:t>
            </w:r>
            <w:r>
              <w:rPr>
                <w:rStyle w:val="a1"/>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270FA1" w14:textId="77777777" w:rsidR="00FE77E3" w:rsidRDefault="00193662">
            <w:pPr>
              <w:spacing w:after="0"/>
              <w:ind w:firstLine="0"/>
            </w:pPr>
            <w:r>
              <w:t>[……]</w:t>
            </w:r>
          </w:p>
        </w:tc>
      </w:tr>
    </w:tbl>
    <w:p w14:paraId="6D0B4289" w14:textId="77777777" w:rsidR="00FE77E3" w:rsidRDefault="00FE77E3">
      <w:pPr>
        <w:pStyle w:val="SectionTitle"/>
      </w:pPr>
    </w:p>
    <w:p w14:paraId="64046FEA" w14:textId="77777777" w:rsidR="00FE77E3" w:rsidRDefault="00193662">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FE77E3" w14:paraId="5DBEA060" w14:textId="7777777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14:paraId="19463E73" w14:textId="77777777" w:rsidR="00FE77E3" w:rsidRDefault="00193662">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14:paraId="36D67E78" w14:textId="77777777" w:rsidR="00FE77E3" w:rsidRDefault="00193662">
            <w:pPr>
              <w:spacing w:after="0"/>
              <w:ind w:firstLine="0"/>
            </w:pPr>
            <w:r>
              <w:rPr>
                <w:b/>
                <w:i/>
              </w:rPr>
              <w:t>Απάντηση:</w:t>
            </w:r>
          </w:p>
        </w:tc>
      </w:tr>
      <w:tr w:rsidR="00FE77E3" w14:paraId="3E7EAA3A"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751B7A75" w14:textId="77777777" w:rsidR="00FE77E3" w:rsidRDefault="00193662">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a6"/>
              </w:rPr>
              <w:endnoteReference w:id="21"/>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3A35D6D0" w14:textId="77777777" w:rsidR="00FE77E3" w:rsidRDefault="00193662">
            <w:pPr>
              <w:spacing w:after="0"/>
              <w:ind w:firstLine="0"/>
            </w:pPr>
            <w:r>
              <w:t xml:space="preserve">[] Ναι [] Όχι </w:t>
            </w:r>
          </w:p>
        </w:tc>
      </w:tr>
      <w:tr w:rsidR="00FE77E3" w14:paraId="30B95E4E" w14:textId="77777777">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14:paraId="1C55438C" w14:textId="77777777" w:rsidR="00FE77E3" w:rsidRDefault="00FE77E3">
            <w:pPr>
              <w:snapToGrid w:val="0"/>
              <w:spacing w:after="0"/>
              <w:ind w:firstLine="0"/>
            </w:pPr>
          </w:p>
          <w:p w14:paraId="0E0D087C" w14:textId="77777777" w:rsidR="00FE77E3" w:rsidRDefault="00FE77E3">
            <w:pPr>
              <w:snapToGrid w:val="0"/>
              <w:spacing w:after="0"/>
              <w:ind w:firstLine="0"/>
            </w:pPr>
          </w:p>
          <w:p w14:paraId="250B407C" w14:textId="77777777" w:rsidR="00FE77E3" w:rsidRDefault="00FE77E3">
            <w:pPr>
              <w:snapToGrid w:val="0"/>
              <w:spacing w:after="0"/>
              <w:ind w:firstLine="0"/>
            </w:pPr>
          </w:p>
          <w:p w14:paraId="3BB59ACE" w14:textId="77777777" w:rsidR="00FE77E3" w:rsidRDefault="00193662">
            <w:pPr>
              <w:snapToGrid w:val="0"/>
              <w:spacing w:after="0"/>
              <w:ind w:firstLine="0"/>
            </w:pPr>
            <w:r>
              <w:t xml:space="preserve">Εάν όχι αναφέρετε: </w:t>
            </w:r>
          </w:p>
          <w:p w14:paraId="4100AECC" w14:textId="77777777" w:rsidR="00FE77E3" w:rsidRDefault="00193662">
            <w:pPr>
              <w:snapToGrid w:val="0"/>
              <w:spacing w:after="0"/>
              <w:ind w:firstLine="0"/>
            </w:pPr>
            <w:r>
              <w:t>α) Χώρα ή κράτος μέλος για το οποίο πρόκειται:</w:t>
            </w:r>
          </w:p>
          <w:p w14:paraId="523E9968" w14:textId="77777777" w:rsidR="00FE77E3" w:rsidRDefault="00193662">
            <w:pPr>
              <w:snapToGrid w:val="0"/>
              <w:spacing w:after="0"/>
              <w:ind w:firstLine="0"/>
            </w:pPr>
            <w:r>
              <w:t>β) Ποιο είναι το σχετικό ποσό;</w:t>
            </w:r>
          </w:p>
          <w:p w14:paraId="469007B1" w14:textId="77777777" w:rsidR="00FE77E3" w:rsidRDefault="00193662">
            <w:pPr>
              <w:snapToGrid w:val="0"/>
              <w:spacing w:after="0"/>
              <w:ind w:firstLine="0"/>
            </w:pPr>
            <w:r>
              <w:t>γ)Πως διαπιστώθηκε η αθέτηση των υποχρεώσεων;</w:t>
            </w:r>
          </w:p>
          <w:p w14:paraId="1E83F422" w14:textId="77777777" w:rsidR="00FE77E3" w:rsidRDefault="00193662">
            <w:pPr>
              <w:snapToGrid w:val="0"/>
              <w:spacing w:after="0"/>
              <w:ind w:firstLine="0"/>
            </w:pPr>
            <w:r>
              <w:t>1) Μέσω δικαστικής ή διοικητικής απόφασης;</w:t>
            </w:r>
          </w:p>
          <w:p w14:paraId="4739863B" w14:textId="77777777" w:rsidR="00FE77E3" w:rsidRDefault="00193662">
            <w:pPr>
              <w:snapToGrid w:val="0"/>
              <w:spacing w:after="0"/>
              <w:ind w:firstLine="0"/>
            </w:pPr>
            <w:r>
              <w:rPr>
                <w:b/>
              </w:rPr>
              <w:t xml:space="preserve">- </w:t>
            </w:r>
            <w:r>
              <w:t>Η εν λόγω απόφαση είναι τελεσίδικη και δεσμευτική;</w:t>
            </w:r>
          </w:p>
          <w:p w14:paraId="04DF6306" w14:textId="77777777" w:rsidR="00FE77E3" w:rsidRDefault="00193662">
            <w:pPr>
              <w:snapToGrid w:val="0"/>
              <w:spacing w:after="0"/>
              <w:ind w:firstLine="0"/>
            </w:pPr>
            <w:r>
              <w:t>- Αναφέρατε την ημερομηνία καταδίκης ή έκδοσης απόφασης</w:t>
            </w:r>
          </w:p>
          <w:p w14:paraId="08E68BA4" w14:textId="77777777" w:rsidR="00FE77E3" w:rsidRDefault="00193662">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0F87B75F" w14:textId="77777777" w:rsidR="00FE77E3" w:rsidRDefault="00193662">
            <w:pPr>
              <w:snapToGrid w:val="0"/>
              <w:spacing w:after="0"/>
              <w:ind w:firstLine="0"/>
              <w:jc w:val="left"/>
            </w:pPr>
            <w:r>
              <w:t xml:space="preserve">2) Με άλλα μέσα; </w:t>
            </w:r>
            <w:proofErr w:type="spellStart"/>
            <w:r>
              <w:t>Διευκρινήστε</w:t>
            </w:r>
            <w:proofErr w:type="spellEnd"/>
            <w:r>
              <w:t>:</w:t>
            </w:r>
          </w:p>
          <w:p w14:paraId="6492721B" w14:textId="77777777" w:rsidR="00FE77E3" w:rsidRDefault="00193662">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6"/>
              </w:rPr>
              <w:endnoteReference w:id="22"/>
            </w:r>
          </w:p>
        </w:tc>
        <w:tc>
          <w:tcPr>
            <w:tcW w:w="2247" w:type="dxa"/>
            <w:tcBorders>
              <w:top w:val="single" w:sz="4" w:space="0" w:color="000000"/>
              <w:left w:val="single" w:sz="4" w:space="0" w:color="000000"/>
              <w:bottom w:val="single" w:sz="4" w:space="0" w:color="000000"/>
            </w:tcBorders>
            <w:shd w:val="clear" w:color="auto" w:fill="auto"/>
          </w:tcPr>
          <w:p w14:paraId="6130514B" w14:textId="77777777" w:rsidR="00FE77E3" w:rsidRDefault="00193662">
            <w:pPr>
              <w:spacing w:after="0"/>
              <w:ind w:firstLine="0"/>
              <w:jc w:val="left"/>
            </w:pPr>
            <w:r>
              <w:rPr>
                <w:b/>
                <w:bCs/>
              </w:rPr>
              <w:t>ΦΟΡΟΙ</w:t>
            </w:r>
          </w:p>
          <w:p w14:paraId="15ABA222" w14:textId="77777777" w:rsidR="00FE77E3" w:rsidRDefault="00FE77E3">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14:paraId="7477BDCD" w14:textId="77777777" w:rsidR="00FE77E3" w:rsidRDefault="00193662">
            <w:pPr>
              <w:spacing w:after="0"/>
              <w:ind w:firstLine="0"/>
              <w:jc w:val="left"/>
            </w:pPr>
            <w:r>
              <w:rPr>
                <w:b/>
                <w:bCs/>
              </w:rPr>
              <w:t>ΕΙΣΦΟΡΕΣ ΚΟΙΝΩΝΙΚΗΣ ΑΣΦΑΛΙΣΗΣ</w:t>
            </w:r>
          </w:p>
        </w:tc>
      </w:tr>
      <w:tr w:rsidR="00FE77E3" w14:paraId="40BBA9D2" w14:textId="7777777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14:paraId="5263A17D" w14:textId="77777777" w:rsidR="00FE77E3" w:rsidRDefault="00FE77E3">
            <w:pPr>
              <w:snapToGrid w:val="0"/>
              <w:spacing w:after="0"/>
              <w:ind w:firstLine="0"/>
            </w:pPr>
          </w:p>
        </w:tc>
        <w:tc>
          <w:tcPr>
            <w:tcW w:w="2247" w:type="dxa"/>
            <w:tcBorders>
              <w:left w:val="single" w:sz="4" w:space="0" w:color="000000"/>
              <w:bottom w:val="single" w:sz="4" w:space="0" w:color="000000"/>
            </w:tcBorders>
            <w:shd w:val="clear" w:color="auto" w:fill="auto"/>
          </w:tcPr>
          <w:p w14:paraId="5337195E" w14:textId="77777777" w:rsidR="00FE77E3" w:rsidRDefault="00FE77E3">
            <w:pPr>
              <w:snapToGrid w:val="0"/>
              <w:spacing w:after="0"/>
              <w:ind w:firstLine="0"/>
            </w:pPr>
          </w:p>
          <w:p w14:paraId="03D506A4" w14:textId="77777777" w:rsidR="00FE77E3" w:rsidRDefault="00193662">
            <w:pPr>
              <w:spacing w:after="0"/>
              <w:ind w:firstLine="0"/>
            </w:pPr>
            <w:r>
              <w:t>α)[……]·</w:t>
            </w:r>
          </w:p>
          <w:p w14:paraId="1E6C6CBD" w14:textId="77777777" w:rsidR="00FE77E3" w:rsidRDefault="00FE77E3">
            <w:pPr>
              <w:spacing w:after="0"/>
              <w:ind w:firstLine="0"/>
            </w:pPr>
          </w:p>
          <w:p w14:paraId="40945A1D" w14:textId="77777777" w:rsidR="00FE77E3" w:rsidRDefault="00193662">
            <w:pPr>
              <w:spacing w:after="0"/>
              <w:ind w:firstLine="0"/>
            </w:pPr>
            <w:r>
              <w:t>β)[……]</w:t>
            </w:r>
          </w:p>
          <w:p w14:paraId="1651E101" w14:textId="77777777" w:rsidR="00FE77E3" w:rsidRDefault="00FE77E3">
            <w:pPr>
              <w:spacing w:after="0"/>
              <w:ind w:firstLine="0"/>
            </w:pPr>
          </w:p>
          <w:p w14:paraId="5E31AE5D" w14:textId="77777777" w:rsidR="00FE77E3" w:rsidRDefault="00FE77E3">
            <w:pPr>
              <w:spacing w:after="0"/>
              <w:ind w:firstLine="0"/>
            </w:pPr>
          </w:p>
          <w:p w14:paraId="32FB1F2C" w14:textId="77777777" w:rsidR="00FE77E3" w:rsidRDefault="00193662">
            <w:pPr>
              <w:spacing w:after="0"/>
              <w:ind w:firstLine="0"/>
            </w:pPr>
            <w:r>
              <w:t xml:space="preserve">γ.1) [] Ναι [] Όχι </w:t>
            </w:r>
          </w:p>
          <w:p w14:paraId="66E79859" w14:textId="77777777" w:rsidR="00FE77E3" w:rsidRDefault="00193662">
            <w:pPr>
              <w:spacing w:after="0"/>
              <w:ind w:firstLine="0"/>
            </w:pPr>
            <w:r>
              <w:t xml:space="preserve">-[] Ναι [] Όχι </w:t>
            </w:r>
          </w:p>
          <w:p w14:paraId="5DCC8577" w14:textId="77777777" w:rsidR="00FE77E3" w:rsidRDefault="00FE77E3">
            <w:pPr>
              <w:spacing w:after="0"/>
              <w:ind w:firstLine="0"/>
            </w:pPr>
          </w:p>
          <w:p w14:paraId="0A291F18" w14:textId="77777777" w:rsidR="00FE77E3" w:rsidRDefault="00193662">
            <w:pPr>
              <w:spacing w:after="0"/>
              <w:ind w:firstLine="0"/>
            </w:pPr>
            <w:r>
              <w:t>-[……]·</w:t>
            </w:r>
          </w:p>
          <w:p w14:paraId="669A8EAB" w14:textId="77777777" w:rsidR="00FE77E3" w:rsidRDefault="00FE77E3">
            <w:pPr>
              <w:spacing w:after="0"/>
              <w:ind w:firstLine="0"/>
            </w:pPr>
          </w:p>
          <w:p w14:paraId="526023BE" w14:textId="77777777" w:rsidR="00FE77E3" w:rsidRDefault="00193662">
            <w:pPr>
              <w:spacing w:after="0"/>
              <w:ind w:firstLine="0"/>
            </w:pPr>
            <w:r>
              <w:t>-[……]·</w:t>
            </w:r>
          </w:p>
          <w:p w14:paraId="4D47FFE6" w14:textId="77777777" w:rsidR="00FE77E3" w:rsidRDefault="00FE77E3">
            <w:pPr>
              <w:spacing w:after="0"/>
              <w:ind w:firstLine="0"/>
            </w:pPr>
          </w:p>
          <w:p w14:paraId="5E30E628" w14:textId="77777777" w:rsidR="00FE77E3" w:rsidRDefault="00FE77E3">
            <w:pPr>
              <w:spacing w:after="0"/>
              <w:ind w:firstLine="0"/>
            </w:pPr>
          </w:p>
          <w:p w14:paraId="14FA70F0" w14:textId="77777777" w:rsidR="00FE77E3" w:rsidRDefault="00193662">
            <w:pPr>
              <w:spacing w:after="0"/>
              <w:ind w:firstLine="0"/>
            </w:pPr>
            <w:r>
              <w:t>γ.2)[……]·</w:t>
            </w:r>
          </w:p>
          <w:p w14:paraId="66CB69F2" w14:textId="77777777" w:rsidR="00FE77E3" w:rsidRDefault="00193662">
            <w:pPr>
              <w:spacing w:after="0"/>
              <w:ind w:firstLine="0"/>
            </w:pPr>
            <w:r>
              <w:t xml:space="preserve">δ) [] Ναι [] Όχι </w:t>
            </w:r>
          </w:p>
          <w:p w14:paraId="24AC630D" w14:textId="77777777" w:rsidR="00FE77E3" w:rsidRDefault="00193662">
            <w:pPr>
              <w:spacing w:after="0"/>
              <w:ind w:firstLine="0"/>
              <w:jc w:val="left"/>
            </w:pPr>
            <w:r>
              <w:rPr>
                <w:sz w:val="21"/>
                <w:szCs w:val="21"/>
              </w:rPr>
              <w:t>Εάν ναι, να αναφερθούν λεπτομερείς πληροφορίες</w:t>
            </w:r>
          </w:p>
          <w:p w14:paraId="0460A00D" w14:textId="77777777" w:rsidR="00FE77E3" w:rsidRDefault="00193662">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14:paraId="09E8BA4A" w14:textId="77777777" w:rsidR="00FE77E3" w:rsidRDefault="00FE77E3">
            <w:pPr>
              <w:snapToGrid w:val="0"/>
              <w:spacing w:after="0"/>
              <w:ind w:firstLine="0"/>
            </w:pPr>
          </w:p>
          <w:p w14:paraId="403F58C3" w14:textId="77777777" w:rsidR="00FE77E3" w:rsidRDefault="00193662">
            <w:pPr>
              <w:spacing w:after="0"/>
              <w:ind w:firstLine="0"/>
            </w:pPr>
            <w:r>
              <w:t>α)[……]·</w:t>
            </w:r>
          </w:p>
          <w:p w14:paraId="593D0D4D" w14:textId="77777777" w:rsidR="00FE77E3" w:rsidRDefault="00FE77E3">
            <w:pPr>
              <w:spacing w:after="0"/>
              <w:ind w:firstLine="0"/>
            </w:pPr>
          </w:p>
          <w:p w14:paraId="1634225C" w14:textId="77777777" w:rsidR="00FE77E3" w:rsidRDefault="00193662">
            <w:pPr>
              <w:spacing w:after="0"/>
              <w:ind w:firstLine="0"/>
            </w:pPr>
            <w:r>
              <w:t>β)[……]</w:t>
            </w:r>
          </w:p>
          <w:p w14:paraId="6916DFA9" w14:textId="77777777" w:rsidR="00FE77E3" w:rsidRDefault="00FE77E3">
            <w:pPr>
              <w:spacing w:after="0"/>
              <w:ind w:firstLine="0"/>
            </w:pPr>
          </w:p>
          <w:p w14:paraId="2D8F5819" w14:textId="77777777" w:rsidR="00FE77E3" w:rsidRDefault="00FE77E3">
            <w:pPr>
              <w:spacing w:after="0"/>
              <w:ind w:firstLine="0"/>
            </w:pPr>
          </w:p>
          <w:p w14:paraId="6F337AAA" w14:textId="77777777" w:rsidR="00FE77E3" w:rsidRDefault="00193662">
            <w:pPr>
              <w:spacing w:after="0"/>
              <w:ind w:firstLine="0"/>
            </w:pPr>
            <w:r>
              <w:t xml:space="preserve">γ.1) [] Ναι [] Όχι </w:t>
            </w:r>
          </w:p>
          <w:p w14:paraId="24F5C5D1" w14:textId="77777777" w:rsidR="00FE77E3" w:rsidRDefault="00193662">
            <w:pPr>
              <w:spacing w:after="0"/>
              <w:ind w:firstLine="0"/>
            </w:pPr>
            <w:r>
              <w:t xml:space="preserve">-[] Ναι [] Όχι </w:t>
            </w:r>
          </w:p>
          <w:p w14:paraId="03B2B8B9" w14:textId="77777777" w:rsidR="00FE77E3" w:rsidRDefault="00FE77E3">
            <w:pPr>
              <w:spacing w:after="0"/>
              <w:ind w:firstLine="0"/>
            </w:pPr>
          </w:p>
          <w:p w14:paraId="7A6543DB" w14:textId="77777777" w:rsidR="00FE77E3" w:rsidRDefault="00193662">
            <w:pPr>
              <w:spacing w:after="0"/>
              <w:ind w:firstLine="0"/>
            </w:pPr>
            <w:r>
              <w:t>-[……]·</w:t>
            </w:r>
          </w:p>
          <w:p w14:paraId="19E920AC" w14:textId="77777777" w:rsidR="00FE77E3" w:rsidRDefault="00FE77E3">
            <w:pPr>
              <w:spacing w:after="0"/>
              <w:ind w:firstLine="0"/>
            </w:pPr>
          </w:p>
          <w:p w14:paraId="1F97208E" w14:textId="77777777" w:rsidR="00FE77E3" w:rsidRDefault="00193662">
            <w:pPr>
              <w:spacing w:after="0"/>
              <w:ind w:firstLine="0"/>
            </w:pPr>
            <w:r>
              <w:t>-[……]·</w:t>
            </w:r>
          </w:p>
          <w:p w14:paraId="03C8B8AA" w14:textId="77777777" w:rsidR="00FE77E3" w:rsidRDefault="00FE77E3">
            <w:pPr>
              <w:spacing w:after="0"/>
              <w:ind w:firstLine="0"/>
            </w:pPr>
          </w:p>
          <w:p w14:paraId="4660F367" w14:textId="77777777" w:rsidR="00FE77E3" w:rsidRDefault="00FE77E3">
            <w:pPr>
              <w:spacing w:after="0"/>
              <w:ind w:firstLine="0"/>
            </w:pPr>
          </w:p>
          <w:p w14:paraId="10667F40" w14:textId="77777777" w:rsidR="00FE77E3" w:rsidRDefault="00193662">
            <w:pPr>
              <w:spacing w:after="0"/>
              <w:ind w:firstLine="0"/>
            </w:pPr>
            <w:r>
              <w:t>γ.2)[……]·</w:t>
            </w:r>
          </w:p>
          <w:p w14:paraId="472C8301" w14:textId="77777777" w:rsidR="00FE77E3" w:rsidRDefault="00193662">
            <w:pPr>
              <w:spacing w:after="0"/>
              <w:ind w:firstLine="0"/>
            </w:pPr>
            <w:r>
              <w:t xml:space="preserve">δ) [] Ναι [] Όχι </w:t>
            </w:r>
          </w:p>
          <w:p w14:paraId="11AAA584" w14:textId="77777777" w:rsidR="00FE77E3" w:rsidRDefault="00193662">
            <w:pPr>
              <w:spacing w:after="0"/>
              <w:ind w:firstLine="0"/>
              <w:jc w:val="left"/>
            </w:pPr>
            <w:r>
              <w:t>Εάν ναι, να αναφερθούν λεπτομερείς πληροφορίες</w:t>
            </w:r>
          </w:p>
          <w:p w14:paraId="5A9C7EDC" w14:textId="77777777" w:rsidR="00FE77E3" w:rsidRDefault="00193662">
            <w:pPr>
              <w:spacing w:after="0"/>
              <w:ind w:firstLine="0"/>
            </w:pPr>
            <w:r>
              <w:t>[……]</w:t>
            </w:r>
          </w:p>
        </w:tc>
      </w:tr>
      <w:tr w:rsidR="00FE77E3" w14:paraId="52DB2991"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7A6EA657" w14:textId="77777777" w:rsidR="00FE77E3" w:rsidRDefault="00193662">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01F05BA2" w14:textId="77777777" w:rsidR="00FE77E3" w:rsidRDefault="00193662">
            <w:pPr>
              <w:spacing w:after="0"/>
              <w:ind w:firstLine="0"/>
              <w:jc w:val="left"/>
              <w:rPr>
                <w:i/>
              </w:rPr>
            </w:pPr>
            <w:r>
              <w:rPr>
                <w:i/>
              </w:rPr>
              <w:t>(διαδικτυακή διεύθυνση, αρχή ή φορέας έκδοσης, επακριβή στοιχεία αναφοράς των εγγράφων):</w:t>
            </w:r>
            <w:r>
              <w:rPr>
                <w:rStyle w:val="a1"/>
                <w:i/>
              </w:rPr>
              <w:t xml:space="preserve"> </w:t>
            </w:r>
            <w:r>
              <w:rPr>
                <w:rStyle w:val="a1"/>
                <w:vertAlign w:val="superscript"/>
              </w:rPr>
              <w:endnoteReference w:id="23"/>
            </w:r>
          </w:p>
          <w:p w14:paraId="7CF80B6C" w14:textId="77777777" w:rsidR="00FE77E3" w:rsidRDefault="00193662">
            <w:pPr>
              <w:spacing w:after="0"/>
              <w:ind w:firstLine="0"/>
              <w:jc w:val="left"/>
            </w:pPr>
            <w:r>
              <w:rPr>
                <w:i/>
              </w:rPr>
              <w:t>[……][……][……]</w:t>
            </w:r>
          </w:p>
        </w:tc>
      </w:tr>
    </w:tbl>
    <w:p w14:paraId="3CD68FD8" w14:textId="77777777" w:rsidR="00FE77E3" w:rsidRDefault="00FE77E3">
      <w:pPr>
        <w:pStyle w:val="SectionTitle"/>
        <w:ind w:firstLine="0"/>
      </w:pPr>
    </w:p>
    <w:p w14:paraId="0E592817" w14:textId="77777777" w:rsidR="00FE77E3" w:rsidRDefault="00193662">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FE77E3" w14:paraId="200C536D" w14:textId="77777777">
        <w:tc>
          <w:tcPr>
            <w:tcW w:w="4479" w:type="dxa"/>
            <w:tcBorders>
              <w:top w:val="single" w:sz="4" w:space="0" w:color="000000"/>
              <w:left w:val="single" w:sz="4" w:space="0" w:color="000000"/>
              <w:bottom w:val="single" w:sz="4" w:space="0" w:color="000000"/>
            </w:tcBorders>
            <w:shd w:val="clear" w:color="auto" w:fill="auto"/>
          </w:tcPr>
          <w:p w14:paraId="0D63ACEF" w14:textId="77777777" w:rsidR="00FE77E3" w:rsidRDefault="00193662">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3EE179A" w14:textId="77777777" w:rsidR="00FE77E3" w:rsidRDefault="00193662">
            <w:pPr>
              <w:spacing w:after="0"/>
              <w:ind w:firstLine="0"/>
            </w:pPr>
            <w:r>
              <w:rPr>
                <w:b/>
                <w:i/>
              </w:rPr>
              <w:t>Απάντηση:</w:t>
            </w:r>
          </w:p>
        </w:tc>
      </w:tr>
      <w:tr w:rsidR="00FE77E3" w14:paraId="4D472C51" w14:textId="77777777">
        <w:tc>
          <w:tcPr>
            <w:tcW w:w="4479" w:type="dxa"/>
            <w:vMerge w:val="restart"/>
            <w:tcBorders>
              <w:top w:val="single" w:sz="4" w:space="0" w:color="000000"/>
              <w:left w:val="single" w:sz="4" w:space="0" w:color="000000"/>
              <w:bottom w:val="single" w:sz="4" w:space="0" w:color="000000"/>
            </w:tcBorders>
            <w:shd w:val="clear" w:color="auto" w:fill="auto"/>
          </w:tcPr>
          <w:p w14:paraId="13E94655" w14:textId="77777777" w:rsidR="00FE77E3" w:rsidRDefault="00193662">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a6"/>
              </w:rPr>
              <w:endnoteReference w:id="24"/>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73BD429" w14:textId="77777777" w:rsidR="00FE77E3" w:rsidRDefault="00193662">
            <w:pPr>
              <w:spacing w:after="0"/>
              <w:ind w:firstLine="0"/>
            </w:pPr>
            <w:r>
              <w:t>[] Ναι [] Όχι</w:t>
            </w:r>
          </w:p>
        </w:tc>
      </w:tr>
      <w:tr w:rsidR="00FE77E3" w14:paraId="45C0CF75" w14:textId="77777777">
        <w:trPr>
          <w:trHeight w:val="405"/>
        </w:trPr>
        <w:tc>
          <w:tcPr>
            <w:tcW w:w="4479" w:type="dxa"/>
            <w:vMerge/>
            <w:tcBorders>
              <w:top w:val="single" w:sz="4" w:space="0" w:color="000000"/>
              <w:left w:val="single" w:sz="4" w:space="0" w:color="000000"/>
              <w:bottom w:val="single" w:sz="4" w:space="0" w:color="000000"/>
            </w:tcBorders>
            <w:shd w:val="clear" w:color="auto" w:fill="auto"/>
          </w:tcPr>
          <w:p w14:paraId="3E7C1058"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88BCF8B" w14:textId="77777777" w:rsidR="00FE77E3" w:rsidRDefault="00FE77E3">
            <w:pPr>
              <w:snapToGrid w:val="0"/>
              <w:spacing w:after="0"/>
              <w:ind w:firstLine="0"/>
              <w:jc w:val="left"/>
              <w:rPr>
                <w:b/>
              </w:rPr>
            </w:pPr>
          </w:p>
          <w:p w14:paraId="66A5DD96" w14:textId="77777777" w:rsidR="00FE77E3" w:rsidRDefault="00FE77E3">
            <w:pPr>
              <w:spacing w:after="0"/>
              <w:ind w:firstLine="0"/>
              <w:jc w:val="left"/>
              <w:rPr>
                <w:b/>
              </w:rPr>
            </w:pPr>
          </w:p>
          <w:p w14:paraId="0432B862" w14:textId="77777777" w:rsidR="00FE77E3" w:rsidRDefault="00193662">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28D848DE" w14:textId="77777777" w:rsidR="00FE77E3" w:rsidRDefault="00193662">
            <w:pPr>
              <w:spacing w:after="0"/>
              <w:ind w:firstLine="0"/>
              <w:jc w:val="left"/>
            </w:pPr>
            <w:r>
              <w:t>[] Ναι [] Όχι</w:t>
            </w:r>
          </w:p>
          <w:p w14:paraId="0C702825" w14:textId="77777777" w:rsidR="00FE77E3" w:rsidRDefault="00193662">
            <w:pPr>
              <w:spacing w:after="0"/>
              <w:ind w:firstLine="0"/>
              <w:jc w:val="left"/>
            </w:pPr>
            <w:r>
              <w:rPr>
                <w:b/>
              </w:rPr>
              <w:t>Εάν το έχει πράξει,</w:t>
            </w:r>
            <w:r>
              <w:t xml:space="preserve"> περιγράψτε τα μέτρα που λήφθηκαν: […….............]</w:t>
            </w:r>
          </w:p>
        </w:tc>
      </w:tr>
      <w:tr w:rsidR="00FE77E3" w14:paraId="6C8DCDB0" w14:textId="77777777">
        <w:tc>
          <w:tcPr>
            <w:tcW w:w="4479" w:type="dxa"/>
            <w:tcBorders>
              <w:top w:val="single" w:sz="4" w:space="0" w:color="000000"/>
              <w:left w:val="single" w:sz="4" w:space="0" w:color="000000"/>
              <w:bottom w:val="single" w:sz="4" w:space="0" w:color="000000"/>
            </w:tcBorders>
            <w:shd w:val="clear" w:color="auto" w:fill="auto"/>
          </w:tcPr>
          <w:p w14:paraId="10E3A84E" w14:textId="77777777" w:rsidR="00FE77E3" w:rsidRDefault="00193662">
            <w:pPr>
              <w:spacing w:after="0"/>
              <w:ind w:firstLine="0"/>
            </w:pPr>
            <w:r>
              <w:t>Βρίσκεται ο οικονομικός φορέας σε οποιαδήποτε από τις ακόλουθες καταστάσεις</w:t>
            </w:r>
            <w:r>
              <w:rPr>
                <w:rStyle w:val="a6"/>
              </w:rPr>
              <w:endnoteReference w:id="25"/>
            </w:r>
            <w:r>
              <w:t xml:space="preserve"> :</w:t>
            </w:r>
          </w:p>
          <w:p w14:paraId="08BC61ED" w14:textId="77777777" w:rsidR="00FE77E3" w:rsidRDefault="00193662">
            <w:pPr>
              <w:spacing w:after="0"/>
              <w:ind w:firstLine="0"/>
            </w:pPr>
            <w:r>
              <w:t xml:space="preserve">α) πτώχευση, ή </w:t>
            </w:r>
          </w:p>
          <w:p w14:paraId="3E056D4E" w14:textId="77777777" w:rsidR="00FE77E3" w:rsidRDefault="00193662">
            <w:pPr>
              <w:spacing w:after="0"/>
              <w:ind w:firstLine="0"/>
            </w:pPr>
            <w:r>
              <w:t>β) διαδικασία εξυγίανσης, ή</w:t>
            </w:r>
          </w:p>
          <w:p w14:paraId="713F299E" w14:textId="77777777" w:rsidR="00FE77E3" w:rsidRDefault="00193662">
            <w:pPr>
              <w:spacing w:after="0"/>
              <w:ind w:firstLine="0"/>
            </w:pPr>
            <w:r>
              <w:t>γ) ειδική εκκαθάριση, ή</w:t>
            </w:r>
          </w:p>
          <w:p w14:paraId="1F2C7BE6" w14:textId="77777777" w:rsidR="00FE77E3" w:rsidRDefault="00193662">
            <w:pPr>
              <w:spacing w:after="0"/>
              <w:ind w:firstLine="0"/>
            </w:pPr>
            <w:r>
              <w:t>δ) αναγκαστική διαχείριση από εκκαθαριστή ή από το δικαστήριο, ή</w:t>
            </w:r>
          </w:p>
          <w:p w14:paraId="0899F6CE" w14:textId="77777777" w:rsidR="00FE77E3" w:rsidRDefault="00193662">
            <w:pPr>
              <w:spacing w:after="0"/>
              <w:ind w:firstLine="0"/>
            </w:pPr>
            <w:r>
              <w:t xml:space="preserve">ε) έχει υπαχθεί σε διαδικασία πτωχευτικού συμβιβασμού, ή </w:t>
            </w:r>
          </w:p>
          <w:p w14:paraId="159E04EB" w14:textId="77777777" w:rsidR="00FE77E3" w:rsidRDefault="00193662">
            <w:pPr>
              <w:spacing w:after="0"/>
              <w:ind w:firstLine="0"/>
            </w:pPr>
            <w:proofErr w:type="spellStart"/>
            <w:r>
              <w:t>στ</w:t>
            </w:r>
            <w:proofErr w:type="spellEnd"/>
            <w:r>
              <w:t xml:space="preserve">) αναστολή επιχειρηματικών δραστηριοτήτων, ή </w:t>
            </w:r>
          </w:p>
          <w:p w14:paraId="6A2F7B2B" w14:textId="77777777" w:rsidR="00FE77E3" w:rsidRDefault="00193662">
            <w:pPr>
              <w:spacing w:after="0"/>
              <w:ind w:firstLine="0"/>
            </w:pPr>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14:paraId="3A950B9F" w14:textId="77777777" w:rsidR="00FE77E3" w:rsidRDefault="00193662">
            <w:pPr>
              <w:spacing w:after="0"/>
              <w:ind w:firstLine="0"/>
            </w:pPr>
            <w:r>
              <w:t>Εάν ναι:</w:t>
            </w:r>
          </w:p>
          <w:p w14:paraId="02EB94ED" w14:textId="77777777" w:rsidR="00FE77E3" w:rsidRDefault="00193662">
            <w:pPr>
              <w:spacing w:after="0"/>
              <w:ind w:firstLine="0"/>
            </w:pPr>
            <w:r>
              <w:t>- Παραθέστε λεπτομερή στοιχεία:</w:t>
            </w:r>
          </w:p>
          <w:p w14:paraId="22BD0A7C" w14:textId="77777777" w:rsidR="00FE77E3" w:rsidRDefault="00193662">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6"/>
              </w:rPr>
              <w:endnoteReference w:id="26"/>
            </w:r>
            <w:r>
              <w:rPr>
                <w:rStyle w:val="a6"/>
              </w:rPr>
              <w:t xml:space="preserve"> </w:t>
            </w:r>
          </w:p>
          <w:p w14:paraId="49480E57" w14:textId="77777777" w:rsidR="00FE77E3" w:rsidRDefault="00193662">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C5B0189" w14:textId="77777777" w:rsidR="00FE77E3" w:rsidRDefault="00193662">
            <w:pPr>
              <w:snapToGrid w:val="0"/>
              <w:spacing w:after="0"/>
              <w:ind w:firstLine="0"/>
              <w:jc w:val="left"/>
            </w:pPr>
            <w:r>
              <w:t>[] Ναι [] Όχι</w:t>
            </w:r>
          </w:p>
          <w:p w14:paraId="7A56CE1E" w14:textId="77777777" w:rsidR="00FE77E3" w:rsidRDefault="00FE77E3">
            <w:pPr>
              <w:snapToGrid w:val="0"/>
              <w:spacing w:after="0"/>
              <w:ind w:firstLine="0"/>
              <w:jc w:val="left"/>
            </w:pPr>
          </w:p>
          <w:p w14:paraId="6F2E3DB8" w14:textId="77777777" w:rsidR="00FE77E3" w:rsidRDefault="00FE77E3">
            <w:pPr>
              <w:snapToGrid w:val="0"/>
              <w:spacing w:after="0"/>
              <w:ind w:firstLine="0"/>
              <w:jc w:val="left"/>
            </w:pPr>
          </w:p>
          <w:p w14:paraId="5C02C08A" w14:textId="77777777" w:rsidR="00FE77E3" w:rsidRDefault="00FE77E3">
            <w:pPr>
              <w:snapToGrid w:val="0"/>
              <w:spacing w:after="0"/>
              <w:ind w:firstLine="0"/>
              <w:jc w:val="left"/>
            </w:pPr>
          </w:p>
          <w:p w14:paraId="70A16258" w14:textId="77777777" w:rsidR="00FE77E3" w:rsidRDefault="00FE77E3">
            <w:pPr>
              <w:snapToGrid w:val="0"/>
              <w:spacing w:after="0"/>
              <w:ind w:firstLine="0"/>
              <w:jc w:val="left"/>
            </w:pPr>
          </w:p>
          <w:p w14:paraId="7A46BF9A" w14:textId="77777777" w:rsidR="00FE77E3" w:rsidRDefault="00FE77E3">
            <w:pPr>
              <w:snapToGrid w:val="0"/>
              <w:spacing w:after="0"/>
              <w:ind w:firstLine="0"/>
              <w:jc w:val="left"/>
            </w:pPr>
          </w:p>
          <w:p w14:paraId="07317E0B" w14:textId="77777777" w:rsidR="00FE77E3" w:rsidRDefault="00FE77E3">
            <w:pPr>
              <w:snapToGrid w:val="0"/>
              <w:spacing w:after="0"/>
              <w:ind w:firstLine="0"/>
              <w:jc w:val="left"/>
            </w:pPr>
          </w:p>
          <w:p w14:paraId="10BD32A8" w14:textId="77777777" w:rsidR="00FE77E3" w:rsidRDefault="00FE77E3">
            <w:pPr>
              <w:snapToGrid w:val="0"/>
              <w:spacing w:after="0"/>
              <w:ind w:firstLine="0"/>
              <w:jc w:val="left"/>
            </w:pPr>
          </w:p>
          <w:p w14:paraId="454D1585" w14:textId="77777777" w:rsidR="00FE77E3" w:rsidRDefault="00FE77E3">
            <w:pPr>
              <w:snapToGrid w:val="0"/>
              <w:spacing w:after="0"/>
              <w:ind w:firstLine="0"/>
              <w:jc w:val="left"/>
            </w:pPr>
          </w:p>
          <w:p w14:paraId="393F7BE3" w14:textId="77777777" w:rsidR="00FE77E3" w:rsidRDefault="00FE77E3">
            <w:pPr>
              <w:snapToGrid w:val="0"/>
              <w:spacing w:after="0"/>
              <w:ind w:firstLine="0"/>
              <w:jc w:val="left"/>
            </w:pPr>
          </w:p>
          <w:p w14:paraId="538094DF" w14:textId="77777777" w:rsidR="00FE77E3" w:rsidRDefault="00FE77E3">
            <w:pPr>
              <w:snapToGrid w:val="0"/>
              <w:spacing w:after="0"/>
              <w:ind w:firstLine="0"/>
              <w:jc w:val="left"/>
            </w:pPr>
          </w:p>
          <w:p w14:paraId="06DC0DF3" w14:textId="77777777" w:rsidR="00FE77E3" w:rsidRDefault="00FE77E3">
            <w:pPr>
              <w:snapToGrid w:val="0"/>
              <w:spacing w:after="0"/>
              <w:ind w:firstLine="0"/>
              <w:jc w:val="left"/>
            </w:pPr>
          </w:p>
          <w:p w14:paraId="430FDC13" w14:textId="77777777" w:rsidR="00FE77E3" w:rsidRDefault="00FE77E3">
            <w:pPr>
              <w:spacing w:after="0"/>
              <w:ind w:firstLine="0"/>
              <w:jc w:val="left"/>
            </w:pPr>
          </w:p>
          <w:p w14:paraId="527A929A" w14:textId="77777777" w:rsidR="00FE77E3" w:rsidRDefault="00FE77E3">
            <w:pPr>
              <w:spacing w:after="0"/>
              <w:ind w:firstLine="0"/>
              <w:jc w:val="left"/>
            </w:pPr>
          </w:p>
          <w:p w14:paraId="435705A5" w14:textId="77777777" w:rsidR="00FE77E3" w:rsidRDefault="00FE77E3">
            <w:pPr>
              <w:spacing w:after="0"/>
              <w:ind w:firstLine="0"/>
              <w:jc w:val="left"/>
            </w:pPr>
          </w:p>
          <w:p w14:paraId="7C8073C3" w14:textId="77777777" w:rsidR="00FE77E3" w:rsidRDefault="00FE77E3">
            <w:pPr>
              <w:spacing w:after="0"/>
              <w:ind w:firstLine="0"/>
              <w:jc w:val="left"/>
            </w:pPr>
          </w:p>
          <w:p w14:paraId="66E60476" w14:textId="77777777" w:rsidR="00FE77E3" w:rsidRDefault="00193662">
            <w:pPr>
              <w:spacing w:after="0"/>
              <w:ind w:firstLine="0"/>
              <w:jc w:val="left"/>
            </w:pPr>
            <w:r>
              <w:t>-[.......................]</w:t>
            </w:r>
          </w:p>
          <w:p w14:paraId="21461031" w14:textId="77777777" w:rsidR="00FE77E3" w:rsidRDefault="00193662">
            <w:pPr>
              <w:spacing w:after="0"/>
              <w:ind w:firstLine="0"/>
              <w:jc w:val="left"/>
            </w:pPr>
            <w:r>
              <w:t>-[.......................]</w:t>
            </w:r>
          </w:p>
          <w:p w14:paraId="17E7DBCE" w14:textId="77777777" w:rsidR="00FE77E3" w:rsidRDefault="00FE77E3">
            <w:pPr>
              <w:spacing w:after="0"/>
              <w:ind w:firstLine="0"/>
              <w:jc w:val="left"/>
            </w:pPr>
          </w:p>
          <w:p w14:paraId="34E8238F" w14:textId="77777777" w:rsidR="00FE77E3" w:rsidRDefault="00FE77E3">
            <w:pPr>
              <w:spacing w:after="0"/>
              <w:ind w:firstLine="0"/>
              <w:jc w:val="left"/>
            </w:pPr>
          </w:p>
          <w:p w14:paraId="48A907DB" w14:textId="77777777" w:rsidR="00FE77E3" w:rsidRDefault="00FE77E3">
            <w:pPr>
              <w:spacing w:after="0"/>
              <w:ind w:firstLine="0"/>
              <w:jc w:val="left"/>
            </w:pPr>
          </w:p>
          <w:p w14:paraId="179F2D69" w14:textId="77777777" w:rsidR="00FE77E3" w:rsidRDefault="00FE77E3">
            <w:pPr>
              <w:spacing w:after="0"/>
              <w:ind w:firstLine="0"/>
              <w:jc w:val="left"/>
              <w:rPr>
                <w:i/>
              </w:rPr>
            </w:pPr>
          </w:p>
          <w:p w14:paraId="509DC83F" w14:textId="77777777" w:rsidR="00FE77E3" w:rsidRDefault="00FE77E3">
            <w:pPr>
              <w:spacing w:after="0"/>
              <w:ind w:firstLine="0"/>
              <w:jc w:val="left"/>
              <w:rPr>
                <w:i/>
              </w:rPr>
            </w:pPr>
          </w:p>
          <w:p w14:paraId="5017EE14" w14:textId="77777777" w:rsidR="00FE77E3" w:rsidRDefault="00FE77E3">
            <w:pPr>
              <w:spacing w:after="0"/>
              <w:ind w:firstLine="0"/>
              <w:jc w:val="left"/>
              <w:rPr>
                <w:i/>
              </w:rPr>
            </w:pPr>
          </w:p>
          <w:p w14:paraId="41156343" w14:textId="77777777" w:rsidR="00FE77E3" w:rsidRDefault="00193662">
            <w:pPr>
              <w:spacing w:after="0"/>
              <w:ind w:firstLine="0"/>
              <w:jc w:val="left"/>
            </w:pPr>
            <w:r>
              <w:rPr>
                <w:i/>
              </w:rPr>
              <w:t>(διαδικτυακή διεύθυνση, αρχή ή φορέας έκδοσης, επακριβή στοιχεία αναφοράς των εγγράφων): [……][……][……]</w:t>
            </w:r>
          </w:p>
        </w:tc>
      </w:tr>
      <w:tr w:rsidR="00FE77E3" w14:paraId="46FD49D5" w14:textId="77777777">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14:paraId="1718DCAA" w14:textId="77777777" w:rsidR="00FE77E3" w:rsidRDefault="00193662">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a6"/>
              </w:rPr>
              <w:endnoteReference w:id="27"/>
            </w:r>
            <w:r>
              <w:t>;</w:t>
            </w:r>
          </w:p>
          <w:p w14:paraId="2FD625D3" w14:textId="77777777" w:rsidR="00FE77E3" w:rsidRDefault="00193662">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575CEBE" w14:textId="77777777" w:rsidR="00FE77E3" w:rsidRDefault="00193662">
            <w:pPr>
              <w:spacing w:after="0"/>
              <w:ind w:firstLine="0"/>
              <w:jc w:val="left"/>
            </w:pPr>
            <w:r>
              <w:lastRenderedPageBreak/>
              <w:t>[] Ναι [] Όχι</w:t>
            </w:r>
          </w:p>
          <w:p w14:paraId="5389269D" w14:textId="77777777" w:rsidR="00FE77E3" w:rsidRDefault="00FE77E3">
            <w:pPr>
              <w:spacing w:after="0"/>
              <w:ind w:firstLine="0"/>
            </w:pPr>
          </w:p>
          <w:p w14:paraId="4F9B3BD6" w14:textId="77777777" w:rsidR="00FE77E3" w:rsidRDefault="00193662">
            <w:pPr>
              <w:spacing w:after="0"/>
              <w:ind w:firstLine="0"/>
            </w:pPr>
            <w:r>
              <w:t>[.......................]</w:t>
            </w:r>
          </w:p>
          <w:p w14:paraId="115362AD" w14:textId="77777777" w:rsidR="00FE77E3" w:rsidRDefault="00FE77E3">
            <w:pPr>
              <w:spacing w:after="0"/>
              <w:ind w:firstLine="0"/>
            </w:pPr>
          </w:p>
        </w:tc>
      </w:tr>
      <w:tr w:rsidR="00FE77E3" w14:paraId="77E2664B" w14:textId="77777777">
        <w:trPr>
          <w:trHeight w:val="257"/>
        </w:trPr>
        <w:tc>
          <w:tcPr>
            <w:tcW w:w="4479" w:type="dxa"/>
            <w:vMerge/>
            <w:tcBorders>
              <w:left w:val="single" w:sz="4" w:space="0" w:color="000000"/>
              <w:bottom w:val="single" w:sz="4" w:space="0" w:color="000000"/>
            </w:tcBorders>
            <w:shd w:val="clear" w:color="auto" w:fill="auto"/>
          </w:tcPr>
          <w:p w14:paraId="7E06590D" w14:textId="77777777" w:rsidR="00FE77E3" w:rsidRDefault="00FE77E3">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14:paraId="54933E68" w14:textId="77777777" w:rsidR="00FE77E3" w:rsidRDefault="00FE77E3">
            <w:pPr>
              <w:snapToGrid w:val="0"/>
              <w:spacing w:after="0"/>
              <w:ind w:firstLine="0"/>
              <w:rPr>
                <w:b/>
              </w:rPr>
            </w:pPr>
          </w:p>
          <w:p w14:paraId="2FCE1132" w14:textId="77777777" w:rsidR="00FE77E3" w:rsidRDefault="00193662">
            <w:pPr>
              <w:spacing w:after="0"/>
              <w:ind w:firstLine="0"/>
            </w:pPr>
            <w:r>
              <w:rPr>
                <w:b/>
              </w:rPr>
              <w:t>Εάν ναι</w:t>
            </w:r>
            <w:r>
              <w:t xml:space="preserve">, έχει λάβει ο οικονομικός φορέας μέτρα αυτοκάθαρσης; </w:t>
            </w:r>
          </w:p>
          <w:p w14:paraId="0F7676D8" w14:textId="77777777" w:rsidR="00FE77E3" w:rsidRDefault="00193662">
            <w:pPr>
              <w:spacing w:after="0"/>
              <w:ind w:firstLine="0"/>
              <w:jc w:val="left"/>
            </w:pPr>
            <w:r>
              <w:t>[] Ναι [] Όχι</w:t>
            </w:r>
          </w:p>
          <w:p w14:paraId="4EBA017A" w14:textId="77777777" w:rsidR="00FE77E3" w:rsidRDefault="00193662">
            <w:pPr>
              <w:spacing w:after="0"/>
              <w:ind w:firstLine="0"/>
              <w:jc w:val="left"/>
            </w:pPr>
            <w:r>
              <w:rPr>
                <w:b/>
              </w:rPr>
              <w:t>Εάν το έχει πράξει,</w:t>
            </w:r>
            <w:r>
              <w:t xml:space="preserve"> περιγράψτε τα μέτρα που λήφθηκαν: </w:t>
            </w:r>
          </w:p>
          <w:p w14:paraId="50D78A53" w14:textId="77777777" w:rsidR="00FE77E3" w:rsidRDefault="00193662">
            <w:pPr>
              <w:spacing w:after="0"/>
              <w:ind w:firstLine="0"/>
              <w:jc w:val="left"/>
            </w:pPr>
            <w:r>
              <w:t>[..........……]</w:t>
            </w:r>
          </w:p>
        </w:tc>
      </w:tr>
      <w:tr w:rsidR="00FE77E3" w14:paraId="0E06B39B" w14:textId="77777777">
        <w:trPr>
          <w:trHeight w:val="1544"/>
        </w:trPr>
        <w:tc>
          <w:tcPr>
            <w:tcW w:w="4479" w:type="dxa"/>
            <w:vMerge w:val="restart"/>
            <w:tcBorders>
              <w:left w:val="single" w:sz="4" w:space="0" w:color="000000"/>
              <w:bottom w:val="single" w:sz="4" w:space="0" w:color="000000"/>
            </w:tcBorders>
            <w:shd w:val="clear" w:color="auto" w:fill="auto"/>
          </w:tcPr>
          <w:p w14:paraId="437B4AC6" w14:textId="77777777" w:rsidR="00FE77E3" w:rsidRDefault="00193662">
            <w:pPr>
              <w:spacing w:after="0"/>
              <w:ind w:firstLine="0"/>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6BF06DC3" w14:textId="77777777" w:rsidR="00FE77E3" w:rsidRDefault="00193662">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14:paraId="01AFB7E5" w14:textId="77777777" w:rsidR="00FE77E3" w:rsidRDefault="00193662">
            <w:pPr>
              <w:spacing w:after="0"/>
              <w:ind w:firstLine="0"/>
              <w:jc w:val="left"/>
            </w:pPr>
            <w:r>
              <w:t>[] Ναι [] Όχι</w:t>
            </w:r>
          </w:p>
          <w:p w14:paraId="4D2E8EF4" w14:textId="77777777" w:rsidR="00FE77E3" w:rsidRDefault="00FE77E3">
            <w:pPr>
              <w:spacing w:after="0"/>
              <w:ind w:firstLine="0"/>
              <w:jc w:val="left"/>
            </w:pPr>
          </w:p>
          <w:p w14:paraId="0E2EFA6B" w14:textId="77777777" w:rsidR="00FE77E3" w:rsidRDefault="00FE77E3">
            <w:pPr>
              <w:spacing w:after="0"/>
              <w:ind w:firstLine="0"/>
              <w:jc w:val="left"/>
            </w:pPr>
          </w:p>
          <w:p w14:paraId="3B4981D6" w14:textId="77777777" w:rsidR="00FE77E3" w:rsidRDefault="00193662">
            <w:pPr>
              <w:spacing w:after="0"/>
              <w:ind w:firstLine="0"/>
              <w:jc w:val="left"/>
            </w:pPr>
            <w:r>
              <w:t>[…...........]</w:t>
            </w:r>
          </w:p>
        </w:tc>
      </w:tr>
      <w:tr w:rsidR="00FE77E3" w14:paraId="602C838C" w14:textId="77777777">
        <w:trPr>
          <w:trHeight w:val="514"/>
        </w:trPr>
        <w:tc>
          <w:tcPr>
            <w:tcW w:w="4479" w:type="dxa"/>
            <w:vMerge/>
            <w:tcBorders>
              <w:left w:val="single" w:sz="4" w:space="0" w:color="000000"/>
              <w:bottom w:val="single" w:sz="4" w:space="0" w:color="000000"/>
            </w:tcBorders>
            <w:shd w:val="clear" w:color="auto" w:fill="auto"/>
          </w:tcPr>
          <w:p w14:paraId="3224F203"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65397A" w14:textId="77777777" w:rsidR="00FE77E3" w:rsidRDefault="00193662">
            <w:pPr>
              <w:spacing w:after="0"/>
              <w:ind w:firstLine="0"/>
            </w:pPr>
            <w:r>
              <w:rPr>
                <w:b/>
              </w:rPr>
              <w:t>Εάν ναι</w:t>
            </w:r>
            <w:r>
              <w:t xml:space="preserve">, έχει λάβει ο οικονομικός φορέας μέτρα αυτοκάθαρσης; </w:t>
            </w:r>
          </w:p>
          <w:p w14:paraId="1C5AD5BD" w14:textId="77777777" w:rsidR="00FE77E3" w:rsidRDefault="00193662">
            <w:pPr>
              <w:spacing w:after="0"/>
              <w:ind w:firstLine="0"/>
              <w:jc w:val="left"/>
            </w:pPr>
            <w:r>
              <w:t>[] Ναι [] Όχι</w:t>
            </w:r>
          </w:p>
          <w:p w14:paraId="63C67406" w14:textId="77777777" w:rsidR="00FE77E3" w:rsidRDefault="00193662">
            <w:pPr>
              <w:spacing w:after="0"/>
              <w:ind w:firstLine="0"/>
              <w:jc w:val="left"/>
            </w:pPr>
            <w:r>
              <w:rPr>
                <w:b/>
              </w:rPr>
              <w:t>Εάν το έχει πράξει,</w:t>
            </w:r>
            <w:r>
              <w:t xml:space="preserve"> περιγράψτε τα μέτρα που λήφθηκαν:</w:t>
            </w:r>
          </w:p>
          <w:p w14:paraId="4F5DE524" w14:textId="77777777" w:rsidR="00FE77E3" w:rsidRDefault="00193662">
            <w:pPr>
              <w:spacing w:after="0"/>
              <w:ind w:firstLine="0"/>
              <w:jc w:val="left"/>
            </w:pPr>
            <w:r>
              <w:t>[……]</w:t>
            </w:r>
          </w:p>
        </w:tc>
      </w:tr>
      <w:tr w:rsidR="00FE77E3" w14:paraId="35319E40" w14:textId="77777777">
        <w:trPr>
          <w:trHeight w:val="1316"/>
        </w:trPr>
        <w:tc>
          <w:tcPr>
            <w:tcW w:w="4479" w:type="dxa"/>
            <w:tcBorders>
              <w:top w:val="single" w:sz="4" w:space="0" w:color="000000"/>
              <w:left w:val="single" w:sz="4" w:space="0" w:color="000000"/>
              <w:bottom w:val="single" w:sz="4" w:space="0" w:color="000000"/>
            </w:tcBorders>
            <w:shd w:val="clear" w:color="auto" w:fill="auto"/>
          </w:tcPr>
          <w:p w14:paraId="26BF7A29" w14:textId="77777777" w:rsidR="00FE77E3" w:rsidRDefault="00193662">
            <w:pPr>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1"/>
                <w:b/>
              </w:rPr>
              <w:endnoteReference w:id="28"/>
            </w:r>
            <w:r>
              <w:t>, λόγω της συμμετοχής του στη διαδικασία ανάθεσης της σύμβασης;</w:t>
            </w:r>
          </w:p>
          <w:p w14:paraId="1ABE4ABE" w14:textId="77777777" w:rsidR="00FE77E3" w:rsidRDefault="00193662">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1461851" w14:textId="77777777" w:rsidR="00FE77E3" w:rsidRDefault="00193662">
            <w:pPr>
              <w:spacing w:after="0"/>
              <w:ind w:firstLine="0"/>
              <w:jc w:val="left"/>
            </w:pPr>
            <w:r>
              <w:t>[] Ναι [] Όχι</w:t>
            </w:r>
          </w:p>
          <w:p w14:paraId="491FA53B" w14:textId="77777777" w:rsidR="00FE77E3" w:rsidRDefault="00FE77E3">
            <w:pPr>
              <w:spacing w:after="0"/>
              <w:ind w:firstLine="0"/>
              <w:jc w:val="left"/>
            </w:pPr>
          </w:p>
          <w:p w14:paraId="5E129F0D" w14:textId="77777777" w:rsidR="00FE77E3" w:rsidRDefault="00FE77E3">
            <w:pPr>
              <w:spacing w:after="0"/>
              <w:ind w:firstLine="0"/>
              <w:jc w:val="left"/>
            </w:pPr>
          </w:p>
          <w:p w14:paraId="0B6C8EAB" w14:textId="77777777" w:rsidR="00FE77E3" w:rsidRDefault="00FE77E3">
            <w:pPr>
              <w:spacing w:after="0"/>
              <w:ind w:firstLine="0"/>
              <w:jc w:val="left"/>
            </w:pPr>
          </w:p>
          <w:p w14:paraId="5EA9DA89" w14:textId="77777777" w:rsidR="00FE77E3" w:rsidRDefault="00193662">
            <w:pPr>
              <w:spacing w:after="0"/>
              <w:ind w:firstLine="0"/>
              <w:jc w:val="left"/>
            </w:pPr>
            <w:r>
              <w:t>[.........…]</w:t>
            </w:r>
          </w:p>
        </w:tc>
      </w:tr>
      <w:tr w:rsidR="00FE77E3" w14:paraId="00C0FC6D" w14:textId="77777777">
        <w:trPr>
          <w:trHeight w:val="416"/>
        </w:trPr>
        <w:tc>
          <w:tcPr>
            <w:tcW w:w="4479" w:type="dxa"/>
            <w:tcBorders>
              <w:top w:val="single" w:sz="4" w:space="0" w:color="000000"/>
              <w:left w:val="single" w:sz="4" w:space="0" w:color="000000"/>
              <w:bottom w:val="single" w:sz="4" w:space="0" w:color="000000"/>
            </w:tcBorders>
            <w:shd w:val="clear" w:color="auto" w:fill="auto"/>
          </w:tcPr>
          <w:p w14:paraId="4B90C6FB" w14:textId="77777777" w:rsidR="00FE77E3" w:rsidRDefault="00193662">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6"/>
              </w:rPr>
              <w:endnoteReference w:id="29"/>
            </w:r>
            <w:r>
              <w:t>;</w:t>
            </w:r>
          </w:p>
          <w:p w14:paraId="0C2E5AD6" w14:textId="77777777" w:rsidR="00FE77E3" w:rsidRDefault="00193662">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95F7A70" w14:textId="77777777" w:rsidR="00FE77E3" w:rsidRDefault="00193662">
            <w:pPr>
              <w:spacing w:after="0"/>
              <w:ind w:firstLine="0"/>
              <w:jc w:val="left"/>
            </w:pPr>
            <w:r>
              <w:t>[] Ναι [] Όχι</w:t>
            </w:r>
          </w:p>
          <w:p w14:paraId="0EE90B75" w14:textId="77777777" w:rsidR="00FE77E3" w:rsidRDefault="00FE77E3">
            <w:pPr>
              <w:spacing w:after="0"/>
              <w:ind w:firstLine="0"/>
              <w:jc w:val="left"/>
            </w:pPr>
          </w:p>
          <w:p w14:paraId="1D694925" w14:textId="77777777" w:rsidR="00FE77E3" w:rsidRDefault="00FE77E3">
            <w:pPr>
              <w:spacing w:after="0"/>
              <w:ind w:firstLine="0"/>
              <w:jc w:val="left"/>
            </w:pPr>
          </w:p>
          <w:p w14:paraId="6B27C869" w14:textId="77777777" w:rsidR="00FE77E3" w:rsidRDefault="00FE77E3">
            <w:pPr>
              <w:spacing w:after="0"/>
              <w:ind w:firstLine="0"/>
              <w:jc w:val="left"/>
            </w:pPr>
          </w:p>
          <w:p w14:paraId="70405848" w14:textId="77777777" w:rsidR="00FE77E3" w:rsidRDefault="00FE77E3">
            <w:pPr>
              <w:spacing w:after="0"/>
              <w:ind w:firstLine="0"/>
              <w:jc w:val="left"/>
            </w:pPr>
          </w:p>
          <w:p w14:paraId="6F87B0F9" w14:textId="77777777" w:rsidR="00FE77E3" w:rsidRDefault="00FE77E3">
            <w:pPr>
              <w:spacing w:after="0"/>
              <w:ind w:firstLine="0"/>
              <w:jc w:val="left"/>
            </w:pPr>
          </w:p>
          <w:p w14:paraId="439D332C" w14:textId="77777777" w:rsidR="00FE77E3" w:rsidRDefault="00193662">
            <w:pPr>
              <w:spacing w:after="0"/>
              <w:ind w:firstLine="0"/>
              <w:jc w:val="left"/>
            </w:pPr>
            <w:r>
              <w:t>[...................…]</w:t>
            </w:r>
          </w:p>
        </w:tc>
      </w:tr>
      <w:tr w:rsidR="00FE77E3" w14:paraId="48E386D5" w14:textId="77777777">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14:paraId="06A0821F" w14:textId="77777777" w:rsidR="00FE77E3" w:rsidRDefault="00193662">
            <w:pPr>
              <w:spacing w:after="0"/>
              <w:ind w:firstLine="0"/>
            </w:pPr>
            <w:r>
              <w:t>Έχει επιδείξει ο οικονομικός φορέας σοβαρή ή επαναλαμβανόμενη πλημμέλεια</w:t>
            </w:r>
            <w:r>
              <w:rPr>
                <w:rStyle w:val="a6"/>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56AC8C4B" w14:textId="77777777" w:rsidR="00FE77E3" w:rsidRDefault="00193662">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48F04F4" w14:textId="77777777" w:rsidR="00FE77E3" w:rsidRDefault="00193662">
            <w:pPr>
              <w:spacing w:after="0"/>
              <w:ind w:firstLine="0"/>
              <w:jc w:val="left"/>
            </w:pPr>
            <w:r>
              <w:lastRenderedPageBreak/>
              <w:t>[] Ναι [] Όχι</w:t>
            </w:r>
          </w:p>
          <w:p w14:paraId="6DBDC7D9" w14:textId="77777777" w:rsidR="00FE77E3" w:rsidRDefault="00FE77E3">
            <w:pPr>
              <w:spacing w:after="0"/>
              <w:ind w:firstLine="0"/>
              <w:jc w:val="left"/>
            </w:pPr>
          </w:p>
          <w:p w14:paraId="24A8CD6A" w14:textId="77777777" w:rsidR="00FE77E3" w:rsidRDefault="00FE77E3">
            <w:pPr>
              <w:spacing w:after="0"/>
              <w:ind w:firstLine="0"/>
              <w:jc w:val="left"/>
            </w:pPr>
          </w:p>
          <w:p w14:paraId="7ADD1F77" w14:textId="77777777" w:rsidR="00FE77E3" w:rsidRDefault="00FE77E3">
            <w:pPr>
              <w:spacing w:after="0"/>
              <w:ind w:firstLine="0"/>
              <w:jc w:val="left"/>
            </w:pPr>
          </w:p>
          <w:p w14:paraId="100D0EC5" w14:textId="77777777" w:rsidR="00FE77E3" w:rsidRDefault="00FE77E3">
            <w:pPr>
              <w:spacing w:after="0"/>
              <w:ind w:firstLine="0"/>
              <w:jc w:val="left"/>
            </w:pPr>
          </w:p>
          <w:p w14:paraId="5FFC5CD4" w14:textId="77777777" w:rsidR="00FE77E3" w:rsidRDefault="00FE77E3">
            <w:pPr>
              <w:spacing w:after="0"/>
              <w:ind w:firstLine="0"/>
              <w:jc w:val="left"/>
            </w:pPr>
          </w:p>
          <w:p w14:paraId="6F8212DF" w14:textId="77777777" w:rsidR="00FE77E3" w:rsidRDefault="00FE77E3">
            <w:pPr>
              <w:spacing w:after="0"/>
              <w:ind w:firstLine="0"/>
              <w:jc w:val="left"/>
            </w:pPr>
          </w:p>
          <w:p w14:paraId="6C1AD764" w14:textId="77777777" w:rsidR="00FE77E3" w:rsidRDefault="00FE77E3">
            <w:pPr>
              <w:spacing w:after="0"/>
              <w:ind w:firstLine="0"/>
              <w:jc w:val="left"/>
            </w:pPr>
          </w:p>
          <w:p w14:paraId="5CC60433" w14:textId="77777777" w:rsidR="00FE77E3" w:rsidRDefault="00FE77E3">
            <w:pPr>
              <w:spacing w:after="0"/>
              <w:ind w:firstLine="0"/>
              <w:jc w:val="left"/>
            </w:pPr>
          </w:p>
          <w:p w14:paraId="339BEF85" w14:textId="77777777" w:rsidR="00FE77E3" w:rsidRDefault="00FE77E3">
            <w:pPr>
              <w:spacing w:after="0"/>
              <w:ind w:firstLine="0"/>
              <w:jc w:val="left"/>
            </w:pPr>
          </w:p>
          <w:p w14:paraId="004096BD" w14:textId="77777777" w:rsidR="00FE77E3" w:rsidRDefault="00193662">
            <w:pPr>
              <w:spacing w:after="0"/>
              <w:ind w:firstLine="0"/>
              <w:jc w:val="left"/>
            </w:pPr>
            <w:r>
              <w:t>[….................]</w:t>
            </w:r>
          </w:p>
        </w:tc>
      </w:tr>
      <w:tr w:rsidR="00FE77E3" w14:paraId="7722EC11" w14:textId="77777777">
        <w:trPr>
          <w:trHeight w:val="931"/>
        </w:trPr>
        <w:tc>
          <w:tcPr>
            <w:tcW w:w="4479" w:type="dxa"/>
            <w:vMerge/>
            <w:tcBorders>
              <w:top w:val="single" w:sz="4" w:space="0" w:color="000000"/>
              <w:left w:val="single" w:sz="4" w:space="0" w:color="000000"/>
              <w:bottom w:val="single" w:sz="4" w:space="0" w:color="000000"/>
            </w:tcBorders>
            <w:shd w:val="clear" w:color="auto" w:fill="auto"/>
          </w:tcPr>
          <w:p w14:paraId="5BB87FBB"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0915CE" w14:textId="77777777" w:rsidR="00FE77E3" w:rsidRDefault="00193662">
            <w:pPr>
              <w:spacing w:after="0"/>
              <w:ind w:firstLine="0"/>
              <w:jc w:val="left"/>
            </w:pPr>
            <w:r>
              <w:rPr>
                <w:b/>
              </w:rPr>
              <w:t>Εάν ναι</w:t>
            </w:r>
            <w:r>
              <w:t xml:space="preserve">, έχει λάβει ο οικονομικός φορέας μέτρα αυτοκάθαρσης; </w:t>
            </w:r>
          </w:p>
          <w:p w14:paraId="079656C2" w14:textId="77777777" w:rsidR="00FE77E3" w:rsidRDefault="00193662">
            <w:pPr>
              <w:spacing w:after="0"/>
              <w:ind w:firstLine="0"/>
              <w:jc w:val="left"/>
            </w:pPr>
            <w:r>
              <w:t>[] Ναι [] Όχι</w:t>
            </w:r>
          </w:p>
          <w:p w14:paraId="2D8AF891" w14:textId="77777777" w:rsidR="00FE77E3" w:rsidRDefault="00193662">
            <w:pPr>
              <w:spacing w:after="0"/>
              <w:ind w:firstLine="0"/>
              <w:jc w:val="left"/>
            </w:pPr>
            <w:r>
              <w:rPr>
                <w:b/>
              </w:rPr>
              <w:t>Εάν το έχει πράξει,</w:t>
            </w:r>
            <w:r>
              <w:t xml:space="preserve"> περιγράψτε τα μέτρα που λήφθηκαν:</w:t>
            </w:r>
          </w:p>
          <w:p w14:paraId="476E8CF8" w14:textId="77777777" w:rsidR="00FE77E3" w:rsidRDefault="00193662">
            <w:pPr>
              <w:spacing w:after="0"/>
              <w:ind w:firstLine="0"/>
              <w:jc w:val="left"/>
            </w:pPr>
            <w:r>
              <w:t>[……]</w:t>
            </w:r>
          </w:p>
        </w:tc>
      </w:tr>
      <w:tr w:rsidR="00FE77E3" w14:paraId="2152BAA2" w14:textId="77777777">
        <w:tc>
          <w:tcPr>
            <w:tcW w:w="4479" w:type="dxa"/>
            <w:tcBorders>
              <w:top w:val="single" w:sz="4" w:space="0" w:color="000000"/>
              <w:left w:val="single" w:sz="4" w:space="0" w:color="000000"/>
              <w:bottom w:val="single" w:sz="4" w:space="0" w:color="000000"/>
            </w:tcBorders>
            <w:shd w:val="clear" w:color="auto" w:fill="auto"/>
          </w:tcPr>
          <w:p w14:paraId="11C7508C" w14:textId="77777777" w:rsidR="00FE77E3" w:rsidRDefault="00193662">
            <w:pPr>
              <w:spacing w:after="0"/>
              <w:ind w:firstLine="0"/>
            </w:pPr>
            <w:r>
              <w:t>Μπορεί ο οικονομικός φορέας να επιβεβαιώσει ότι:</w:t>
            </w:r>
          </w:p>
          <w:p w14:paraId="2669D4D1" w14:textId="77777777" w:rsidR="00FE77E3" w:rsidRDefault="00193662">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14:paraId="4516141E" w14:textId="77777777" w:rsidR="00FE77E3" w:rsidRDefault="00193662">
            <w:pPr>
              <w:spacing w:after="0"/>
              <w:ind w:firstLine="0"/>
            </w:pPr>
            <w:r>
              <w:t>β) δεν έχει αποκρύψει τις πληροφορίες αυτές,</w:t>
            </w:r>
          </w:p>
          <w:p w14:paraId="7B0E9398" w14:textId="77777777" w:rsidR="00FE77E3" w:rsidRDefault="00193662">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7941201B" w14:textId="77777777" w:rsidR="00FE77E3" w:rsidRDefault="00193662">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279AF9B" w14:textId="77777777" w:rsidR="00FE77E3" w:rsidRDefault="00193662">
            <w:pPr>
              <w:spacing w:after="0"/>
              <w:ind w:firstLine="0"/>
              <w:jc w:val="left"/>
            </w:pPr>
            <w:r>
              <w:t>[] Ναι [] Όχι</w:t>
            </w:r>
          </w:p>
        </w:tc>
      </w:tr>
    </w:tbl>
    <w:p w14:paraId="7DCE8CD9" w14:textId="77777777" w:rsidR="00FE77E3" w:rsidRDefault="00FE77E3">
      <w:pPr>
        <w:pStyle w:val="ChapterTitle"/>
      </w:pPr>
    </w:p>
    <w:p w14:paraId="77FE6347" w14:textId="77777777" w:rsidR="00FE77E3" w:rsidRDefault="00FE77E3">
      <w:pPr>
        <w:ind w:firstLine="0"/>
        <w:jc w:val="center"/>
        <w:rPr>
          <w:b/>
          <w:bCs/>
        </w:rPr>
      </w:pPr>
    </w:p>
    <w:p w14:paraId="7533A422" w14:textId="77777777" w:rsidR="00FE77E3" w:rsidRDefault="00193662">
      <w:pPr>
        <w:pageBreakBefore/>
        <w:ind w:firstLine="0"/>
        <w:jc w:val="center"/>
      </w:pPr>
      <w:r>
        <w:rPr>
          <w:b/>
          <w:bCs/>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FE77E3" w14:paraId="261AFD15" w14:textId="77777777">
        <w:tc>
          <w:tcPr>
            <w:tcW w:w="4479" w:type="dxa"/>
            <w:tcBorders>
              <w:top w:val="single" w:sz="4" w:space="0" w:color="000000"/>
              <w:left w:val="single" w:sz="4" w:space="0" w:color="000000"/>
              <w:bottom w:val="single" w:sz="4" w:space="0" w:color="000000"/>
            </w:tcBorders>
            <w:shd w:val="clear" w:color="auto" w:fill="auto"/>
          </w:tcPr>
          <w:p w14:paraId="592CAA9B" w14:textId="77777777" w:rsidR="00FE77E3" w:rsidRDefault="00193662">
            <w:pPr>
              <w:spacing w:after="0"/>
              <w:ind w:firstLine="0"/>
            </w:pPr>
            <w:r>
              <w:rPr>
                <w:b/>
                <w:i/>
              </w:rPr>
              <w:t>Ονομαστικοποίηση μετοχών εταιρειών που συνάπτουν δημόσιες συμβάσεις Άρθρο 8 παρ. 4 ν. 3310/2005</w:t>
            </w:r>
            <w:r>
              <w:rPr>
                <w:rStyle w:val="a6"/>
              </w:rPr>
              <w:endnoteReference w:id="31"/>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199D8B3" w14:textId="77777777" w:rsidR="00FE77E3" w:rsidRDefault="00193662">
            <w:pPr>
              <w:spacing w:after="0"/>
              <w:ind w:firstLine="0"/>
            </w:pPr>
            <w:r>
              <w:rPr>
                <w:b/>
                <w:i/>
              </w:rPr>
              <w:t>Απάντηση:</w:t>
            </w:r>
          </w:p>
        </w:tc>
      </w:tr>
      <w:tr w:rsidR="00FE77E3" w14:paraId="268D84F1" w14:textId="77777777">
        <w:trPr>
          <w:trHeight w:val="2199"/>
        </w:trPr>
        <w:tc>
          <w:tcPr>
            <w:tcW w:w="4479" w:type="dxa"/>
            <w:tcBorders>
              <w:top w:val="single" w:sz="4" w:space="0" w:color="000000"/>
              <w:left w:val="single" w:sz="4" w:space="0" w:color="000000"/>
              <w:bottom w:val="single" w:sz="4" w:space="0" w:color="000000"/>
            </w:tcBorders>
            <w:shd w:val="clear" w:color="auto" w:fill="auto"/>
          </w:tcPr>
          <w:p w14:paraId="746BCEFD" w14:textId="77777777" w:rsidR="00FE77E3" w:rsidRDefault="00193662">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6F0C13C" w14:textId="77777777" w:rsidR="00FE77E3" w:rsidRDefault="00193662">
            <w:pPr>
              <w:spacing w:after="0"/>
              <w:ind w:firstLine="0"/>
            </w:pPr>
            <w:r>
              <w:t xml:space="preserve">[] Ναι [] Όχι </w:t>
            </w:r>
          </w:p>
          <w:p w14:paraId="3D32086B" w14:textId="77777777" w:rsidR="00FE77E3" w:rsidRDefault="00FE77E3">
            <w:pPr>
              <w:spacing w:after="0"/>
              <w:ind w:firstLine="0"/>
            </w:pPr>
          </w:p>
          <w:p w14:paraId="4379C0BF" w14:textId="77777777" w:rsidR="00FE77E3" w:rsidRDefault="00193662">
            <w:pPr>
              <w:spacing w:after="0"/>
              <w:ind w:firstLine="0"/>
              <w:jc w:val="left"/>
            </w:pPr>
            <w:r>
              <w:rPr>
                <w:i/>
              </w:rPr>
              <w:t>(διαδικτυακή διεύθυνση, αρχή ή φορέας έκδοσης, επακριβή στοιχεία αναφοράς των εγγράφων): [……][……][……]</w:t>
            </w:r>
          </w:p>
          <w:p w14:paraId="30E42AFE" w14:textId="77777777" w:rsidR="00FE77E3" w:rsidRDefault="00193662">
            <w:pPr>
              <w:spacing w:after="0"/>
              <w:ind w:firstLine="0"/>
              <w:jc w:val="left"/>
            </w:pPr>
            <w:r>
              <w:rPr>
                <w:b/>
                <w:i/>
              </w:rPr>
              <w:t>Εάν ναι</w:t>
            </w:r>
            <w:r>
              <w:rPr>
                <w:i/>
              </w:rPr>
              <w:t xml:space="preserve">, έχει λάβει ο οικονομικός φορέας μέτρα αυτοκάθαρσης; </w:t>
            </w:r>
          </w:p>
          <w:p w14:paraId="3C521051" w14:textId="77777777" w:rsidR="00FE77E3" w:rsidRDefault="00193662">
            <w:pPr>
              <w:spacing w:after="0"/>
              <w:ind w:firstLine="0"/>
              <w:jc w:val="left"/>
            </w:pPr>
            <w:r>
              <w:rPr>
                <w:i/>
              </w:rPr>
              <w:t>[] Ναι [] Όχι</w:t>
            </w:r>
          </w:p>
          <w:p w14:paraId="3348B630" w14:textId="77777777" w:rsidR="00FE77E3" w:rsidRDefault="00193662">
            <w:pPr>
              <w:spacing w:after="0"/>
              <w:ind w:firstLine="0"/>
              <w:jc w:val="left"/>
            </w:pPr>
            <w:r>
              <w:rPr>
                <w:b/>
                <w:i/>
              </w:rPr>
              <w:t>Εάν το έχει πράξει,</w:t>
            </w:r>
            <w:r>
              <w:rPr>
                <w:i/>
              </w:rPr>
              <w:t xml:space="preserve"> περιγράψτε τα μέτρα που λήφθηκαν: </w:t>
            </w:r>
          </w:p>
          <w:p w14:paraId="07822336" w14:textId="77777777" w:rsidR="00FE77E3" w:rsidRDefault="00193662">
            <w:pPr>
              <w:spacing w:after="0"/>
              <w:ind w:firstLine="0"/>
              <w:jc w:val="left"/>
            </w:pPr>
            <w:r>
              <w:rPr>
                <w:i/>
              </w:rPr>
              <w:t>[……]</w:t>
            </w:r>
          </w:p>
        </w:tc>
      </w:tr>
    </w:tbl>
    <w:p w14:paraId="1E31DF7B" w14:textId="77777777" w:rsidR="00FE77E3" w:rsidRDefault="00193662">
      <w:pPr>
        <w:pageBreakBefore/>
        <w:ind w:firstLine="0"/>
        <w:jc w:val="center"/>
      </w:pPr>
      <w:r>
        <w:rPr>
          <w:b/>
          <w:bCs/>
          <w:u w:val="single"/>
        </w:rPr>
        <w:lastRenderedPageBreak/>
        <w:t>Μέρος IV: Κριτήρια επιλογής</w:t>
      </w:r>
    </w:p>
    <w:p w14:paraId="7A57218F" w14:textId="77777777" w:rsidR="00FE77E3" w:rsidRDefault="00193662">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7BAF6DC5" w14:textId="77777777" w:rsidR="00FE77E3" w:rsidRDefault="00193662">
      <w:pPr>
        <w:ind w:firstLine="0"/>
        <w:jc w:val="center"/>
      </w:pPr>
      <w:r>
        <w:rPr>
          <w:b/>
          <w:bCs/>
        </w:rPr>
        <w:t>α: Γενική ένδειξη για όλα τα κριτήρια επιλογής</w:t>
      </w:r>
    </w:p>
    <w:p w14:paraId="14132477"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firstRow="0" w:lastRow="0" w:firstColumn="0" w:lastColumn="0" w:noHBand="0" w:noVBand="0"/>
      </w:tblPr>
      <w:tblGrid>
        <w:gridCol w:w="4479"/>
        <w:gridCol w:w="4510"/>
      </w:tblGrid>
      <w:tr w:rsidR="00FE77E3" w14:paraId="2BE3F6C0" w14:textId="77777777">
        <w:tc>
          <w:tcPr>
            <w:tcW w:w="4479" w:type="dxa"/>
            <w:tcBorders>
              <w:top w:val="single" w:sz="4" w:space="0" w:color="000000"/>
              <w:left w:val="single" w:sz="4" w:space="0" w:color="000000"/>
              <w:bottom w:val="single" w:sz="4" w:space="0" w:color="000000"/>
            </w:tcBorders>
            <w:shd w:val="clear" w:color="auto" w:fill="auto"/>
          </w:tcPr>
          <w:p w14:paraId="3D6AB37C" w14:textId="77777777" w:rsidR="00FE77E3" w:rsidRDefault="00193662">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174761C" w14:textId="77777777" w:rsidR="00FE77E3" w:rsidRDefault="00193662">
            <w:pPr>
              <w:spacing w:after="0"/>
              <w:ind w:firstLine="0"/>
            </w:pPr>
            <w:r>
              <w:rPr>
                <w:b/>
                <w:i/>
              </w:rPr>
              <w:t>Απάντηση</w:t>
            </w:r>
          </w:p>
        </w:tc>
      </w:tr>
      <w:tr w:rsidR="00FE77E3" w14:paraId="75996820" w14:textId="77777777">
        <w:tc>
          <w:tcPr>
            <w:tcW w:w="4479" w:type="dxa"/>
            <w:tcBorders>
              <w:top w:val="single" w:sz="4" w:space="0" w:color="000000"/>
              <w:left w:val="single" w:sz="4" w:space="0" w:color="000000"/>
              <w:bottom w:val="single" w:sz="4" w:space="0" w:color="000000"/>
            </w:tcBorders>
            <w:shd w:val="clear" w:color="auto" w:fill="auto"/>
          </w:tcPr>
          <w:p w14:paraId="637DF0C6" w14:textId="77777777" w:rsidR="00FE77E3" w:rsidRDefault="00193662">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18AD1A4" w14:textId="77777777" w:rsidR="00FE77E3" w:rsidRDefault="00193662">
            <w:pPr>
              <w:spacing w:after="0"/>
              <w:ind w:firstLine="0"/>
            </w:pPr>
            <w:r>
              <w:t>[] Ναι [] Όχι</w:t>
            </w:r>
          </w:p>
        </w:tc>
      </w:tr>
    </w:tbl>
    <w:p w14:paraId="193C9507" w14:textId="77777777" w:rsidR="00FE77E3" w:rsidRDefault="00FE77E3">
      <w:pPr>
        <w:pStyle w:val="SectionTitle"/>
        <w:rPr>
          <w:sz w:val="22"/>
        </w:rPr>
      </w:pPr>
    </w:p>
    <w:p w14:paraId="442DFBB1" w14:textId="77777777" w:rsidR="00FE77E3" w:rsidRDefault="00193662">
      <w:pPr>
        <w:ind w:firstLine="0"/>
        <w:jc w:val="center"/>
      </w:pPr>
      <w:r>
        <w:rPr>
          <w:b/>
          <w:bCs/>
        </w:rPr>
        <w:t xml:space="preserve">Α: </w:t>
      </w:r>
      <w:proofErr w:type="spellStart"/>
      <w:r>
        <w:rPr>
          <w:b/>
          <w:bCs/>
        </w:rPr>
        <w:t>Καταλληλότητα</w:t>
      </w:r>
      <w:proofErr w:type="spellEnd"/>
    </w:p>
    <w:p w14:paraId="331DA073"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89" w:type="dxa"/>
        <w:tblInd w:w="108" w:type="dxa"/>
        <w:tblLayout w:type="fixed"/>
        <w:tblLook w:val="0000" w:firstRow="0" w:lastRow="0" w:firstColumn="0" w:lastColumn="0" w:noHBand="0" w:noVBand="0"/>
      </w:tblPr>
      <w:tblGrid>
        <w:gridCol w:w="4479"/>
        <w:gridCol w:w="4510"/>
      </w:tblGrid>
      <w:tr w:rsidR="00FE77E3" w14:paraId="121D8625" w14:textId="77777777" w:rsidTr="00AA72D2">
        <w:tc>
          <w:tcPr>
            <w:tcW w:w="4479" w:type="dxa"/>
            <w:tcBorders>
              <w:top w:val="single" w:sz="4" w:space="0" w:color="000000"/>
              <w:left w:val="single" w:sz="4" w:space="0" w:color="000000"/>
              <w:bottom w:val="single" w:sz="4" w:space="0" w:color="000000"/>
            </w:tcBorders>
            <w:shd w:val="clear" w:color="auto" w:fill="auto"/>
          </w:tcPr>
          <w:p w14:paraId="12A12BE1" w14:textId="77777777" w:rsidR="00FE77E3" w:rsidRDefault="00193662">
            <w:pPr>
              <w:spacing w:after="0"/>
              <w:ind w:firstLine="0"/>
            </w:pPr>
            <w:proofErr w:type="spellStart"/>
            <w:r>
              <w:rPr>
                <w:b/>
                <w:i/>
              </w:rPr>
              <w:t>Καταλληλότητα</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C1D10E2" w14:textId="77777777" w:rsidR="00FE77E3" w:rsidRDefault="00193662">
            <w:pPr>
              <w:spacing w:after="0"/>
              <w:ind w:firstLine="0"/>
            </w:pPr>
            <w:r>
              <w:rPr>
                <w:b/>
                <w:i/>
              </w:rPr>
              <w:t>Απάντηση</w:t>
            </w:r>
          </w:p>
        </w:tc>
      </w:tr>
      <w:tr w:rsidR="00FE77E3" w14:paraId="27C0A205" w14:textId="77777777" w:rsidTr="00AA72D2">
        <w:tc>
          <w:tcPr>
            <w:tcW w:w="4479" w:type="dxa"/>
            <w:tcBorders>
              <w:top w:val="single" w:sz="4" w:space="0" w:color="000000"/>
              <w:left w:val="single" w:sz="4" w:space="0" w:color="000000"/>
              <w:bottom w:val="single" w:sz="4" w:space="0" w:color="000000"/>
            </w:tcBorders>
            <w:shd w:val="clear" w:color="auto" w:fill="auto"/>
          </w:tcPr>
          <w:p w14:paraId="11AFFD54" w14:textId="77777777" w:rsidR="00FE77E3" w:rsidRDefault="00193662">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6"/>
                <w:sz w:val="20"/>
                <w:szCs w:val="20"/>
              </w:rPr>
              <w:endnoteReference w:id="32"/>
            </w:r>
            <w:r>
              <w:rPr>
                <w:sz w:val="20"/>
                <w:szCs w:val="20"/>
              </w:rPr>
              <w:t>;</w:t>
            </w:r>
            <w:r>
              <w:rPr>
                <w:sz w:val="21"/>
                <w:szCs w:val="21"/>
              </w:rPr>
              <w:t xml:space="preserve"> του:</w:t>
            </w:r>
          </w:p>
          <w:p w14:paraId="279648B9" w14:textId="77777777" w:rsidR="00FE77E3" w:rsidRDefault="00193662">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B70A671" w14:textId="77777777" w:rsidR="00FE77E3" w:rsidRDefault="00193662">
            <w:pPr>
              <w:spacing w:after="0"/>
              <w:ind w:firstLine="0"/>
              <w:jc w:val="left"/>
            </w:pPr>
            <w:r>
              <w:t>[…]</w:t>
            </w:r>
          </w:p>
          <w:p w14:paraId="3BAE1099" w14:textId="77777777" w:rsidR="00FE77E3" w:rsidRDefault="00FE77E3">
            <w:pPr>
              <w:spacing w:after="0"/>
              <w:ind w:firstLine="0"/>
              <w:jc w:val="left"/>
              <w:rPr>
                <w:i/>
                <w:sz w:val="21"/>
                <w:szCs w:val="21"/>
              </w:rPr>
            </w:pPr>
          </w:p>
          <w:p w14:paraId="1FBF855E" w14:textId="77777777" w:rsidR="00FE77E3" w:rsidRDefault="00FE77E3">
            <w:pPr>
              <w:spacing w:after="0"/>
              <w:ind w:firstLine="0"/>
              <w:jc w:val="left"/>
              <w:rPr>
                <w:i/>
                <w:sz w:val="21"/>
                <w:szCs w:val="21"/>
              </w:rPr>
            </w:pPr>
          </w:p>
          <w:p w14:paraId="116C1B14" w14:textId="77777777" w:rsidR="00FE77E3" w:rsidRDefault="00FE77E3">
            <w:pPr>
              <w:spacing w:after="0"/>
              <w:ind w:firstLine="0"/>
              <w:jc w:val="left"/>
              <w:rPr>
                <w:i/>
                <w:sz w:val="21"/>
                <w:szCs w:val="21"/>
              </w:rPr>
            </w:pPr>
          </w:p>
          <w:p w14:paraId="7B577D05" w14:textId="77777777" w:rsidR="00FE77E3" w:rsidRDefault="00193662">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14:paraId="66640FD7" w14:textId="77777777" w:rsidR="00FE77E3" w:rsidRDefault="00193662">
            <w:pPr>
              <w:spacing w:after="0"/>
              <w:ind w:firstLine="0"/>
              <w:jc w:val="left"/>
            </w:pPr>
            <w:r>
              <w:rPr>
                <w:i/>
                <w:sz w:val="21"/>
                <w:szCs w:val="21"/>
              </w:rPr>
              <w:t>[……][……][……]</w:t>
            </w:r>
          </w:p>
        </w:tc>
      </w:tr>
    </w:tbl>
    <w:p w14:paraId="614C5697" w14:textId="77777777" w:rsidR="00FE77E3" w:rsidRDefault="00FE77E3">
      <w:pPr>
        <w:jc w:val="center"/>
        <w:rPr>
          <w:b/>
          <w:bCs/>
        </w:rPr>
      </w:pPr>
    </w:p>
    <w:p w14:paraId="48A2C967" w14:textId="77777777" w:rsidR="00FE77E3" w:rsidRDefault="00FE77E3">
      <w:pPr>
        <w:jc w:val="center"/>
        <w:rPr>
          <w:b/>
          <w:bCs/>
        </w:rPr>
      </w:pPr>
    </w:p>
    <w:p w14:paraId="2815597F" w14:textId="77777777" w:rsidR="00FE77E3" w:rsidRDefault="00193662">
      <w:pPr>
        <w:pageBreakBefore/>
        <w:jc w:val="center"/>
      </w:pPr>
      <w:r>
        <w:rPr>
          <w:b/>
          <w:bCs/>
        </w:rPr>
        <w:lastRenderedPageBreak/>
        <w:t>Β: Οικονομική και χρηματοοικονομική επάρκεια</w:t>
      </w:r>
    </w:p>
    <w:p w14:paraId="56173840"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firstRow="1" w:lastRow="0" w:firstColumn="1" w:lastColumn="0" w:noHBand="0" w:noVBand="1"/>
      </w:tblPr>
      <w:tblGrid>
        <w:gridCol w:w="4478"/>
        <w:gridCol w:w="4477"/>
      </w:tblGrid>
      <w:tr w:rsidR="006F58A1" w14:paraId="1E70C124" w14:textId="77777777" w:rsidTr="000251C1">
        <w:trPr>
          <w:jc w:val="center"/>
        </w:trPr>
        <w:tc>
          <w:tcPr>
            <w:tcW w:w="4478" w:type="dxa"/>
            <w:tcBorders>
              <w:top w:val="single" w:sz="4" w:space="0" w:color="000000"/>
              <w:left w:val="single" w:sz="4" w:space="0" w:color="000000"/>
              <w:bottom w:val="single" w:sz="4" w:space="0" w:color="000000"/>
              <w:right w:val="nil"/>
            </w:tcBorders>
            <w:hideMark/>
          </w:tcPr>
          <w:p w14:paraId="0832D808" w14:textId="77777777" w:rsidR="006F58A1" w:rsidRDefault="006F58A1" w:rsidP="000251C1">
            <w:pPr>
              <w:spacing w:after="0"/>
              <w:ind w:firstLine="0"/>
              <w:rPr>
                <w:b/>
                <w:i/>
              </w:rPr>
            </w:pPr>
            <w:r>
              <w:rPr>
                <w:b/>
                <w:i/>
              </w:rPr>
              <w:t>Οικονομική και χρηματοοικονομική επάρκεια</w:t>
            </w:r>
          </w:p>
        </w:tc>
        <w:tc>
          <w:tcPr>
            <w:tcW w:w="4477" w:type="dxa"/>
            <w:tcBorders>
              <w:top w:val="single" w:sz="4" w:space="0" w:color="000000"/>
              <w:left w:val="single" w:sz="4" w:space="0" w:color="000000"/>
              <w:bottom w:val="single" w:sz="4" w:space="0" w:color="000000"/>
              <w:right w:val="single" w:sz="4" w:space="0" w:color="000000"/>
            </w:tcBorders>
            <w:hideMark/>
          </w:tcPr>
          <w:p w14:paraId="21964F66" w14:textId="77777777" w:rsidR="006F58A1" w:rsidRDefault="006F58A1" w:rsidP="000251C1">
            <w:pPr>
              <w:spacing w:after="0"/>
              <w:ind w:firstLine="0"/>
            </w:pPr>
            <w:r>
              <w:rPr>
                <w:b/>
                <w:i/>
              </w:rPr>
              <w:t>Απάντηση:</w:t>
            </w:r>
          </w:p>
        </w:tc>
      </w:tr>
      <w:tr w:rsidR="006F58A1" w14:paraId="412710D3" w14:textId="77777777" w:rsidTr="000251C1">
        <w:trPr>
          <w:jc w:val="center"/>
        </w:trPr>
        <w:tc>
          <w:tcPr>
            <w:tcW w:w="4478" w:type="dxa"/>
            <w:tcBorders>
              <w:top w:val="single" w:sz="4" w:space="0" w:color="000000"/>
              <w:left w:val="single" w:sz="4" w:space="0" w:color="000000"/>
              <w:bottom w:val="single" w:sz="4" w:space="0" w:color="000000"/>
              <w:right w:val="nil"/>
            </w:tcBorders>
            <w:hideMark/>
          </w:tcPr>
          <w:p w14:paraId="3F78B97C" w14:textId="23F5ADCA" w:rsidR="002D3BC4" w:rsidRPr="002D3BC4" w:rsidRDefault="006F58A1" w:rsidP="002D3BC4">
            <w:pPr>
              <w:tabs>
                <w:tab w:val="left" w:pos="4769"/>
              </w:tabs>
              <w:suppressAutoHyphens w:val="0"/>
              <w:spacing w:before="120" w:after="120" w:line="240" w:lineRule="auto"/>
              <w:ind w:left="425" w:hanging="425"/>
              <w:rPr>
                <w:rFonts w:ascii="Cambria" w:eastAsia="Calibri" w:hAnsi="Cambria"/>
                <w:color w:val="000000"/>
                <w:lang w:bidi="en-US"/>
              </w:rPr>
            </w:pPr>
            <w:r w:rsidRPr="001E78E0">
              <w:rPr>
                <w:rFonts w:ascii="Cambria" w:eastAsia="Calibri" w:hAnsi="Cambria"/>
                <w:color w:val="000000"/>
                <w:lang w:bidi="en-US"/>
              </w:rPr>
              <w:t>α)</w:t>
            </w:r>
            <w:r w:rsidRPr="001E78E0">
              <w:rPr>
                <w:rFonts w:ascii="Cambria" w:eastAsia="Calibri" w:hAnsi="Cambria"/>
                <w:color w:val="000000"/>
                <w:lang w:bidi="en-US"/>
              </w:rPr>
              <w:tab/>
            </w:r>
            <w:r w:rsidR="002D3BC4" w:rsidRPr="002D3BC4">
              <w:rPr>
                <w:rFonts w:ascii="Cambria" w:eastAsia="Calibri" w:hAnsi="Cambria"/>
                <w:b/>
                <w:color w:val="000000"/>
                <w:lang w:bidi="en-US"/>
              </w:rPr>
              <w:t>Για τους μεμονωμένους προσφέροντες οικονομικούς φορείς</w:t>
            </w:r>
            <w:r w:rsidR="002D3BC4" w:rsidRPr="002D3BC4">
              <w:rPr>
                <w:rFonts w:ascii="Cambria" w:eastAsia="Calibri" w:hAnsi="Cambria"/>
                <w:color w:val="000000"/>
                <w:lang w:bidi="en-US"/>
              </w:rPr>
              <w:t xml:space="preserve"> απαιτούνται κατ’ ελάχιστον ίδια κεφάλαια ελάχιστου ύψους </w:t>
            </w:r>
            <w:bookmarkStart w:id="0" w:name="_Hlk20313649"/>
            <w:r w:rsidR="00943CC8">
              <w:rPr>
                <w:rFonts w:ascii="Cambria" w:eastAsia="Calibri" w:hAnsi="Cambria"/>
                <w:color w:val="000000"/>
                <w:lang w:bidi="en-US"/>
              </w:rPr>
              <w:t>Πενήντα</w:t>
            </w:r>
            <w:r w:rsidR="002D3BC4" w:rsidRPr="002D3BC4">
              <w:rPr>
                <w:rFonts w:ascii="Cambria" w:eastAsia="Calibri" w:hAnsi="Cambria"/>
                <w:color w:val="000000"/>
                <w:lang w:bidi="en-US"/>
              </w:rPr>
              <w:t xml:space="preserve"> χιλιάδων ευρώ </w:t>
            </w:r>
            <w:bookmarkEnd w:id="0"/>
            <w:r w:rsidR="002D3BC4" w:rsidRPr="002D3BC4">
              <w:rPr>
                <w:rFonts w:ascii="Cambria" w:eastAsia="Calibri" w:hAnsi="Cambria"/>
                <w:color w:val="000000"/>
                <w:lang w:bidi="en-US"/>
              </w:rPr>
              <w:t>(</w:t>
            </w:r>
            <w:r w:rsidR="00943CC8">
              <w:rPr>
                <w:rFonts w:ascii="Cambria" w:eastAsia="Calibri" w:hAnsi="Cambria"/>
                <w:b/>
                <w:color w:val="000000"/>
                <w:lang w:bidi="en-US"/>
              </w:rPr>
              <w:t>5</w:t>
            </w:r>
            <w:r w:rsidR="002D3BC4" w:rsidRPr="002D3BC4">
              <w:rPr>
                <w:rFonts w:ascii="Cambria" w:eastAsia="Calibri" w:hAnsi="Cambria"/>
                <w:b/>
                <w:color w:val="000000"/>
                <w:lang w:bidi="en-US"/>
              </w:rPr>
              <w:t>0.000,00€)</w:t>
            </w:r>
            <w:r w:rsidR="002D3BC4" w:rsidRPr="002D3BC4">
              <w:rPr>
                <w:rFonts w:ascii="Cambria" w:eastAsia="Calibri" w:hAnsi="Cambria"/>
                <w:color w:val="000000"/>
                <w:lang w:bidi="en-US"/>
              </w:rPr>
              <w:t xml:space="preserve">. Από τα Ίδια Κεφάλαια εξαιρούνται τα ποσά του μετοχικού κεφαλαίου για τα οποία δεν έχει ολοκληρωθεί η διαδικασία καταβολής τους και πιστοποίησης τους από τις εποπτικές αρχές. </w:t>
            </w:r>
          </w:p>
          <w:p w14:paraId="66AE47AF" w14:textId="1570AEE7" w:rsidR="006F58A1" w:rsidRPr="001E78E0" w:rsidRDefault="002D3BC4" w:rsidP="002D3BC4">
            <w:pPr>
              <w:widowControl w:val="0"/>
              <w:tabs>
                <w:tab w:val="left" w:pos="4769"/>
              </w:tabs>
              <w:suppressAutoHyphens w:val="0"/>
              <w:spacing w:before="120" w:after="120" w:line="240" w:lineRule="auto"/>
              <w:ind w:left="425" w:hanging="425"/>
              <w:rPr>
                <w:rFonts w:ascii="Cambria" w:eastAsia="Calibri" w:hAnsi="Cambria"/>
                <w:color w:val="000000"/>
                <w:lang w:bidi="en-US"/>
              </w:rPr>
            </w:pPr>
            <w:r w:rsidRPr="002D3BC4">
              <w:rPr>
                <w:rFonts w:ascii="Cambria" w:eastAsia="Calibri" w:hAnsi="Cambria"/>
                <w:color w:val="000000"/>
                <w:lang w:bidi="en-US"/>
              </w:rPr>
              <w:tab/>
              <w:t xml:space="preserve">Διαθέτουν επίσης, πάγια στοιχεία με βάση τις αντικειμενικές αξίες ή τις αξίες κτήσης αυτών, συνολικής αξίας Εκατό χιλιάδων ευρώ </w:t>
            </w:r>
            <w:r w:rsidRPr="002D3BC4">
              <w:rPr>
                <w:rFonts w:ascii="Cambria" w:eastAsia="Calibri" w:hAnsi="Cambria"/>
                <w:b/>
                <w:color w:val="000000"/>
                <w:lang w:bidi="en-US"/>
              </w:rPr>
              <w:t>(100.000,00) ευρώ</w:t>
            </w:r>
            <w:r w:rsidRPr="002D3BC4">
              <w:rPr>
                <w:rFonts w:ascii="Cambria" w:eastAsia="Calibri" w:hAnsi="Cambria"/>
                <w:color w:val="000000"/>
                <w:lang w:bidi="en-US"/>
              </w:rPr>
              <w:t xml:space="preserve">. Τα πάγια αυτά στοιχεία αφορούν γήπεδα, οικόπεδα, κτήρια, μηχανολογικό εξοπλισμό και μεταφορικά μέσα, εκτός από τα επιβατικά αυτοκίνητα. Ως αξία παγίων για τα ακίνητα λαμβάνεται, κατ’ επιλογή της επιχείρησης, είτε η αντικειμενική αξία που ισχύει κατά το χρόνο υποβολής της αίτησης, πιστοποιούμενη από συμβολαιογράφο, είτε η αξία αυτών, όπως προσδιορίζεται από τα οριστικά συμβόλαια αγοράς ή το κόστος </w:t>
            </w:r>
            <w:proofErr w:type="spellStart"/>
            <w:r w:rsidRPr="002D3BC4">
              <w:rPr>
                <w:rFonts w:ascii="Cambria" w:eastAsia="Calibri" w:hAnsi="Cambria"/>
                <w:color w:val="000000"/>
                <w:lang w:bidi="en-US"/>
              </w:rPr>
              <w:t>ιδιοκατασκευής</w:t>
            </w:r>
            <w:proofErr w:type="spellEnd"/>
            <w:r w:rsidRPr="002D3BC4">
              <w:rPr>
                <w:rFonts w:ascii="Cambria" w:eastAsia="Calibri" w:hAnsi="Cambria"/>
                <w:color w:val="000000"/>
                <w:lang w:bidi="en-US"/>
              </w:rPr>
              <w:t xml:space="preserve"> τους, όπως είναι εγγεγραμμένο στα βιβλία της επιχείρησης. Για τον εξοπλισμό και τα μεταφορικά μέσα, η αξία τους προσδιορίζεται με βάση τις διατάξεις του άρθρου 99 του ν.3669/2008,</w:t>
            </w:r>
            <w:r w:rsidRPr="002D3BC4">
              <w:rPr>
                <w:rFonts w:ascii="Cambria" w:eastAsia="Andale Sans UI" w:hAnsi="Cambria"/>
              </w:rPr>
              <w:t xml:space="preserve"> όπως τροποποιήθηκαν και ισχύουν</w:t>
            </w:r>
            <w:r w:rsidR="006F58A1" w:rsidRPr="001E78E0">
              <w:rPr>
                <w:rFonts w:ascii="Cambria" w:eastAsia="Calibri" w:hAnsi="Cambria"/>
                <w:color w:val="000000"/>
                <w:lang w:bidi="en-US"/>
              </w:rPr>
              <w:t xml:space="preserve">. </w:t>
            </w:r>
          </w:p>
          <w:p w14:paraId="55BA44DC" w14:textId="2988C45B" w:rsidR="007473F2" w:rsidRPr="007473F2" w:rsidRDefault="006F58A1" w:rsidP="007473F2">
            <w:pPr>
              <w:tabs>
                <w:tab w:val="left" w:pos="4769"/>
              </w:tabs>
              <w:suppressAutoHyphens w:val="0"/>
              <w:spacing w:before="120" w:after="120"/>
              <w:ind w:left="426" w:hanging="426"/>
              <w:rPr>
                <w:rFonts w:ascii="Cambria" w:eastAsia="Calibri" w:hAnsi="Cambria"/>
                <w:color w:val="000000"/>
                <w:lang w:bidi="en-US"/>
              </w:rPr>
            </w:pPr>
            <w:r w:rsidRPr="001E78E0">
              <w:rPr>
                <w:rFonts w:ascii="Cambria" w:eastAsia="Calibri" w:hAnsi="Cambria"/>
                <w:color w:val="000000"/>
                <w:lang w:bidi="en-US"/>
              </w:rPr>
              <w:t>β)</w:t>
            </w:r>
            <w:r w:rsidRPr="001E78E0">
              <w:rPr>
                <w:rFonts w:ascii="Cambria" w:eastAsia="Calibri" w:hAnsi="Cambria"/>
                <w:color w:val="000000"/>
                <w:lang w:bidi="en-US"/>
              </w:rPr>
              <w:tab/>
            </w:r>
            <w:r w:rsidRPr="001E78E0">
              <w:rPr>
                <w:rFonts w:ascii="Cambria" w:eastAsia="Calibri" w:hAnsi="Cambria"/>
                <w:b/>
                <w:color w:val="000000"/>
                <w:lang w:bidi="en-US"/>
              </w:rPr>
              <w:t xml:space="preserve">Για </w:t>
            </w:r>
            <w:bookmarkStart w:id="1" w:name="_Hlk513200987"/>
            <w:r w:rsidR="007473F2" w:rsidRPr="007473F2">
              <w:rPr>
                <w:rFonts w:ascii="Cambria" w:eastAsia="Calibri" w:hAnsi="Cambria"/>
                <w:b/>
                <w:color w:val="000000"/>
                <w:lang w:bidi="en-US"/>
              </w:rPr>
              <w:t>τις ενώσεις οικονομικών φορέων</w:t>
            </w:r>
            <w:r w:rsidR="007473F2" w:rsidRPr="007473F2">
              <w:rPr>
                <w:rFonts w:ascii="Cambria" w:eastAsia="Calibri" w:hAnsi="Cambria"/>
                <w:color w:val="000000"/>
                <w:lang w:bidi="en-US"/>
              </w:rPr>
              <w:t xml:space="preserve"> </w:t>
            </w:r>
            <w:bookmarkEnd w:id="1"/>
            <w:r w:rsidR="007473F2" w:rsidRPr="007473F2">
              <w:rPr>
                <w:rFonts w:ascii="Cambria" w:eastAsia="Calibri" w:hAnsi="Cambria"/>
                <w:color w:val="000000"/>
                <w:lang w:bidi="en-US"/>
              </w:rPr>
              <w:t xml:space="preserve">απαιτούνται κατ’ ελάχιστον, </w:t>
            </w:r>
            <w:r w:rsidR="007473F2" w:rsidRPr="007473F2">
              <w:rPr>
                <w:rFonts w:ascii="Cambria" w:eastAsia="Calibri" w:hAnsi="Cambria"/>
                <w:color w:val="000000"/>
                <w:u w:val="single"/>
                <w:lang w:bidi="en-US"/>
              </w:rPr>
              <w:t>για κάθε έναν από τους οικονομικούς φορείς που μετέχουν στην ένωση</w:t>
            </w:r>
            <w:r w:rsidR="007473F2" w:rsidRPr="007473F2">
              <w:rPr>
                <w:rFonts w:ascii="Cambria" w:eastAsia="Calibri" w:hAnsi="Cambria"/>
                <w:color w:val="000000"/>
                <w:lang w:bidi="en-US"/>
              </w:rPr>
              <w:t xml:space="preserve">, ίδια κεφάλαια ελάχιστου ύψους </w:t>
            </w:r>
            <w:r w:rsidR="00943CC8">
              <w:rPr>
                <w:rFonts w:ascii="Cambria" w:eastAsia="Calibri" w:hAnsi="Cambria"/>
                <w:b/>
                <w:color w:val="000000"/>
                <w:lang w:bidi="en-US"/>
              </w:rPr>
              <w:t>5</w:t>
            </w:r>
            <w:r w:rsidR="007473F2" w:rsidRPr="007473F2">
              <w:rPr>
                <w:rFonts w:ascii="Cambria" w:eastAsia="Calibri" w:hAnsi="Cambria"/>
                <w:b/>
                <w:color w:val="000000"/>
                <w:lang w:bidi="en-US"/>
              </w:rPr>
              <w:t>0.000,00€</w:t>
            </w:r>
            <w:r w:rsidR="007473F2" w:rsidRPr="007473F2">
              <w:rPr>
                <w:rFonts w:ascii="Cambria" w:eastAsia="Calibri" w:hAnsi="Cambria"/>
                <w:color w:val="000000"/>
                <w:lang w:bidi="en-US"/>
              </w:rPr>
              <w:t>. Από τα Ίδια Κεφάλαια εξαιρούνται τα ποσά του μετοχικού κεφαλαίου για τα οποία δεν έχει ολοκληρωθεί η διαδικασία καταβολής τους και πιστοποίησης τους από τις εποπτικές αρχές,</w:t>
            </w:r>
          </w:p>
          <w:p w14:paraId="65F08562" w14:textId="68739E0B" w:rsidR="007473F2" w:rsidRPr="007473F2" w:rsidRDefault="007473F2" w:rsidP="007473F2">
            <w:pPr>
              <w:widowControl w:val="0"/>
              <w:tabs>
                <w:tab w:val="left" w:pos="4769"/>
              </w:tabs>
              <w:suppressAutoHyphens w:val="0"/>
              <w:spacing w:before="120" w:after="120" w:line="240" w:lineRule="auto"/>
              <w:ind w:left="426" w:hanging="426"/>
              <w:rPr>
                <w:rFonts w:ascii="Cambria" w:eastAsia="Calibri" w:hAnsi="Cambria"/>
                <w:color w:val="000000"/>
                <w:lang w:bidi="en-US"/>
              </w:rPr>
            </w:pPr>
            <w:r w:rsidRPr="007473F2">
              <w:rPr>
                <w:rFonts w:ascii="Cambria" w:eastAsia="Calibri" w:hAnsi="Cambria"/>
                <w:color w:val="000000"/>
                <w:lang w:bidi="en-US"/>
              </w:rPr>
              <w:tab/>
              <w:t xml:space="preserve">Διαθέτουν επίσης, </w:t>
            </w:r>
            <w:r w:rsidRPr="007473F2">
              <w:rPr>
                <w:rFonts w:ascii="Cambria" w:eastAsia="Calibri" w:hAnsi="Cambria"/>
                <w:color w:val="000000"/>
                <w:u w:val="single"/>
              </w:rPr>
              <w:t xml:space="preserve">για κάθε έναν από τους οικονομικούς φορείς που μετέχουν </w:t>
            </w:r>
            <w:r w:rsidRPr="007473F2">
              <w:rPr>
                <w:rFonts w:ascii="Cambria" w:eastAsia="Calibri" w:hAnsi="Cambria"/>
                <w:color w:val="000000"/>
                <w:u w:val="single"/>
              </w:rPr>
              <w:lastRenderedPageBreak/>
              <w:t>στην ένωση,</w:t>
            </w:r>
            <w:r w:rsidRPr="007473F2">
              <w:rPr>
                <w:rFonts w:ascii="Cambria" w:eastAsia="Calibri" w:hAnsi="Cambria"/>
                <w:color w:val="000000"/>
              </w:rPr>
              <w:t xml:space="preserve"> </w:t>
            </w:r>
            <w:r w:rsidRPr="007473F2">
              <w:rPr>
                <w:rFonts w:ascii="Cambria" w:eastAsia="Calibri" w:hAnsi="Cambria"/>
                <w:color w:val="000000"/>
                <w:lang w:bidi="en-US"/>
              </w:rPr>
              <w:t xml:space="preserve">πάγια στοιχεία με βάση τις αντικειμενικές αξίες ή τις αξίες κτήσης αυτών, συνολικής αξίας </w:t>
            </w:r>
            <w:r w:rsidR="00943CC8">
              <w:rPr>
                <w:rFonts w:ascii="Cambria" w:eastAsia="Calibri" w:hAnsi="Cambria"/>
                <w:color w:val="000000"/>
                <w:lang w:bidi="en-US"/>
              </w:rPr>
              <w:t>Πενήντα</w:t>
            </w:r>
            <w:r w:rsidRPr="007473F2">
              <w:rPr>
                <w:rFonts w:ascii="Cambria" w:eastAsia="Calibri" w:hAnsi="Cambria"/>
                <w:color w:val="000000"/>
                <w:lang w:bidi="en-US"/>
              </w:rPr>
              <w:t xml:space="preserve"> χιλιάδων ευρώ </w:t>
            </w:r>
            <w:r w:rsidRPr="007473F2">
              <w:rPr>
                <w:rFonts w:ascii="Cambria" w:eastAsia="Calibri" w:hAnsi="Cambria"/>
                <w:b/>
                <w:color w:val="000000"/>
                <w:lang w:bidi="en-US"/>
              </w:rPr>
              <w:t>(</w:t>
            </w:r>
            <w:r w:rsidR="00943CC8">
              <w:rPr>
                <w:rFonts w:ascii="Cambria" w:eastAsia="Calibri" w:hAnsi="Cambria"/>
                <w:b/>
                <w:color w:val="000000"/>
                <w:lang w:bidi="en-US"/>
              </w:rPr>
              <w:t>5</w:t>
            </w:r>
            <w:r w:rsidRPr="007473F2">
              <w:rPr>
                <w:rFonts w:ascii="Cambria" w:eastAsia="Calibri" w:hAnsi="Cambria"/>
                <w:b/>
                <w:color w:val="000000"/>
                <w:lang w:bidi="en-US"/>
              </w:rPr>
              <w:t>0.000,00) ευρώ</w:t>
            </w:r>
            <w:r w:rsidRPr="007473F2">
              <w:rPr>
                <w:rFonts w:ascii="Cambria" w:eastAsia="Calibri" w:hAnsi="Cambria"/>
                <w:color w:val="000000"/>
                <w:lang w:bidi="en-US"/>
              </w:rPr>
              <w:t xml:space="preserve">. Τα πάγια αυτά στοιχεία αφορούν γήπεδα, οικόπεδα, κτήρια, μηχανολογικό εξοπλισμό και μεταφορικά μέσα, εκτός από τα επιβατικά αυτοκίνητα. Ως αξία παγίων για τα ακίνητα λαμβάνεται, κατ’ επιλογή της επιχείρησης, είτε η αντικειμενική αξία που ισχύει κατά το χρόνο υποβολής της αίτησης, πιστοποιούμενη από συμβολαιογράφο, είτε η αξία αυτών, όπως προσδιορίζεται από τα οριστικά συμβόλαια αγοράς ή το κόστος </w:t>
            </w:r>
            <w:proofErr w:type="spellStart"/>
            <w:r w:rsidRPr="007473F2">
              <w:rPr>
                <w:rFonts w:ascii="Cambria" w:eastAsia="Calibri" w:hAnsi="Cambria"/>
                <w:color w:val="000000"/>
                <w:lang w:bidi="en-US"/>
              </w:rPr>
              <w:t>ιδιοκατασκευής</w:t>
            </w:r>
            <w:proofErr w:type="spellEnd"/>
            <w:r w:rsidRPr="007473F2">
              <w:rPr>
                <w:rFonts w:ascii="Cambria" w:eastAsia="Calibri" w:hAnsi="Cambria"/>
                <w:color w:val="000000"/>
                <w:lang w:bidi="en-US"/>
              </w:rPr>
              <w:t xml:space="preserve"> τους, όπως είναι εγγεγραμμένο στα βιβλία της επιχείρησης. Για τον εξοπλισμό και τα μεταφορικά μέσα, η αξία τους προσδιορίζεται με βάση τις διατάξεις του άρθρου 99 του ν.3669/2008,</w:t>
            </w:r>
            <w:r w:rsidRPr="007473F2">
              <w:rPr>
                <w:rFonts w:ascii="Cambria" w:eastAsia="Andale Sans UI" w:hAnsi="Cambria"/>
              </w:rPr>
              <w:t xml:space="preserve"> όπως τροποποιήθηκαν και ισχύουν</w:t>
            </w:r>
            <w:r w:rsidRPr="007473F2">
              <w:rPr>
                <w:rFonts w:ascii="Cambria" w:eastAsia="Calibri" w:hAnsi="Cambria"/>
                <w:color w:val="000000"/>
                <w:lang w:bidi="en-US"/>
              </w:rPr>
              <w:t>.</w:t>
            </w:r>
          </w:p>
          <w:p w14:paraId="0BA888E9" w14:textId="77777777" w:rsidR="006F58A1" w:rsidRPr="001E78E0" w:rsidRDefault="006F58A1" w:rsidP="000251C1">
            <w:pPr>
              <w:widowControl w:val="0"/>
              <w:tabs>
                <w:tab w:val="left" w:pos="4769"/>
              </w:tabs>
              <w:suppressAutoHyphens w:val="0"/>
              <w:spacing w:after="160" w:line="240" w:lineRule="auto"/>
              <w:ind w:firstLine="0"/>
              <w:rPr>
                <w:rFonts w:ascii="Cambria" w:eastAsia="Calibri" w:hAnsi="Cambria"/>
                <w:b/>
                <w:lang w:bidi="en-US"/>
              </w:rPr>
            </w:pPr>
            <w:r w:rsidRPr="001E78E0">
              <w:rPr>
                <w:rFonts w:ascii="Cambria" w:eastAsia="Calibri" w:hAnsi="Cambria"/>
                <w:color w:val="00000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14:paraId="5B990871" w14:textId="77777777" w:rsidR="006F58A1" w:rsidRDefault="006F58A1" w:rsidP="000251C1">
            <w:pPr>
              <w:spacing w:after="0"/>
              <w:ind w:firstLine="0"/>
            </w:pPr>
          </w:p>
        </w:tc>
        <w:tc>
          <w:tcPr>
            <w:tcW w:w="4477" w:type="dxa"/>
            <w:tcBorders>
              <w:top w:val="single" w:sz="4" w:space="0" w:color="000000"/>
              <w:left w:val="single" w:sz="4" w:space="0" w:color="000000"/>
              <w:bottom w:val="single" w:sz="4" w:space="0" w:color="000000"/>
              <w:right w:val="single" w:sz="4" w:space="0" w:color="000000"/>
            </w:tcBorders>
          </w:tcPr>
          <w:p w14:paraId="18E5C0ED" w14:textId="77777777" w:rsidR="006F58A1" w:rsidRDefault="006F58A1" w:rsidP="000251C1">
            <w:pPr>
              <w:spacing w:after="0"/>
              <w:ind w:firstLine="0"/>
            </w:pPr>
          </w:p>
        </w:tc>
      </w:tr>
    </w:tbl>
    <w:p w14:paraId="27F781D6" w14:textId="77777777" w:rsidR="00FE77E3" w:rsidRDefault="00FE77E3">
      <w:pPr>
        <w:pStyle w:val="SectionTitle"/>
        <w:ind w:firstLine="0"/>
      </w:pPr>
    </w:p>
    <w:p w14:paraId="5D3CB121" w14:textId="77777777" w:rsidR="00FE77E3" w:rsidRDefault="00193662">
      <w:pPr>
        <w:pageBreakBefore/>
        <w:jc w:val="center"/>
      </w:pPr>
      <w:r>
        <w:rPr>
          <w:b/>
          <w:bCs/>
        </w:rPr>
        <w:lastRenderedPageBreak/>
        <w:t>Γ: Τεχνική και επαγγελματική ικανότητα</w:t>
      </w:r>
    </w:p>
    <w:p w14:paraId="7C641647"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9072" w:type="dxa"/>
        <w:tblInd w:w="108" w:type="dxa"/>
        <w:tblLayout w:type="fixed"/>
        <w:tblLook w:val="0000" w:firstRow="0" w:lastRow="0" w:firstColumn="0" w:lastColumn="0" w:noHBand="0" w:noVBand="0"/>
      </w:tblPr>
      <w:tblGrid>
        <w:gridCol w:w="4479"/>
        <w:gridCol w:w="4593"/>
      </w:tblGrid>
      <w:tr w:rsidR="00FE77E3" w14:paraId="6E20B0D8" w14:textId="77777777" w:rsidTr="000B6A0E">
        <w:tc>
          <w:tcPr>
            <w:tcW w:w="4479" w:type="dxa"/>
            <w:tcBorders>
              <w:top w:val="single" w:sz="4" w:space="0" w:color="000000"/>
              <w:left w:val="single" w:sz="4" w:space="0" w:color="000000"/>
              <w:bottom w:val="single" w:sz="4" w:space="0" w:color="000000"/>
            </w:tcBorders>
            <w:shd w:val="clear" w:color="auto" w:fill="auto"/>
          </w:tcPr>
          <w:p w14:paraId="26B79316" w14:textId="77777777" w:rsidR="00FE77E3" w:rsidRDefault="00193662">
            <w:pPr>
              <w:spacing w:after="0"/>
              <w:ind w:firstLine="0"/>
            </w:pPr>
            <w:r>
              <w:rPr>
                <w:b/>
                <w:i/>
              </w:rPr>
              <w:t>Τεχνική και επαγγελματική ικανότητα</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14:paraId="6B927F0B" w14:textId="77777777" w:rsidR="00FE77E3" w:rsidRDefault="00193662">
            <w:pPr>
              <w:spacing w:after="0"/>
              <w:ind w:firstLine="0"/>
            </w:pPr>
            <w:r>
              <w:rPr>
                <w:b/>
                <w:i/>
              </w:rPr>
              <w:t>Απάντηση:</w:t>
            </w:r>
          </w:p>
        </w:tc>
      </w:tr>
      <w:tr w:rsidR="00FE77E3" w14:paraId="0A19EC52" w14:textId="77777777" w:rsidTr="000B6A0E">
        <w:tc>
          <w:tcPr>
            <w:tcW w:w="4479" w:type="dxa"/>
            <w:tcBorders>
              <w:top w:val="single" w:sz="4" w:space="0" w:color="000000"/>
              <w:left w:val="single" w:sz="4" w:space="0" w:color="000000"/>
              <w:bottom w:val="single" w:sz="4" w:space="0" w:color="000000"/>
            </w:tcBorders>
            <w:shd w:val="clear" w:color="auto" w:fill="auto"/>
          </w:tcPr>
          <w:p w14:paraId="772D4560" w14:textId="055DD454" w:rsidR="00FE77E3" w:rsidRDefault="0082088C" w:rsidP="0071618C">
            <w:pPr>
              <w:spacing w:before="120" w:after="0" w:line="240" w:lineRule="auto"/>
              <w:ind w:firstLine="0"/>
            </w:pPr>
            <w:r w:rsidRPr="0082088C">
              <w:rPr>
                <w:b/>
                <w:bCs/>
              </w:rPr>
              <w:t>1.</w:t>
            </w:r>
            <w:r>
              <w:t xml:space="preserve"> </w:t>
            </w:r>
            <w:r w:rsidR="00193662">
              <w:t xml:space="preserve"> Μόνο για τις </w:t>
            </w:r>
            <w:r w:rsidR="00193662">
              <w:rPr>
                <w:b/>
                <w:i/>
              </w:rPr>
              <w:t>δημόσιες συμβάσεις έργων</w:t>
            </w:r>
            <w:r w:rsidR="00193662">
              <w:t>:</w:t>
            </w:r>
          </w:p>
          <w:p w14:paraId="1ECB7E45" w14:textId="77777777" w:rsidR="00FE77E3" w:rsidRDefault="00193662" w:rsidP="0071618C">
            <w:pPr>
              <w:spacing w:before="120" w:after="0" w:line="240" w:lineRule="auto"/>
              <w:ind w:firstLine="0"/>
            </w:pPr>
            <w:r>
              <w:t>Κατά τη διάρκεια της περιόδου αναφοράς</w:t>
            </w:r>
            <w:r>
              <w:rPr>
                <w:rStyle w:val="a1"/>
                <w:vertAlign w:val="superscript"/>
              </w:rPr>
              <w:endnoteReference w:id="33"/>
            </w:r>
            <w:r>
              <w:t xml:space="preserve">, ο οικονομικός φορέας έχει </w:t>
            </w:r>
            <w:r>
              <w:rPr>
                <w:b/>
              </w:rPr>
              <w:t>εκτελέσει τα ακόλουθα έργα του είδους που έχει προσδιοριστεί</w:t>
            </w:r>
            <w:r>
              <w:t>:</w:t>
            </w:r>
          </w:p>
          <w:p w14:paraId="4C9C9594" w14:textId="77777777" w:rsidR="00FE77E3" w:rsidRDefault="00193662" w:rsidP="0071618C">
            <w:pPr>
              <w:spacing w:before="120" w:after="0" w:line="240" w:lineRule="auto"/>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14:paraId="15669928" w14:textId="7681F31E" w:rsidR="00FE77E3" w:rsidRDefault="00193662">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r w:rsidR="0071618C">
              <w:t xml:space="preserve"> </w:t>
            </w:r>
            <w:r>
              <w:t>[…]</w:t>
            </w:r>
          </w:p>
          <w:p w14:paraId="1C0E51F3" w14:textId="77777777" w:rsidR="00FE77E3" w:rsidRDefault="00193662">
            <w:pPr>
              <w:spacing w:after="0"/>
              <w:ind w:firstLine="0"/>
            </w:pPr>
            <w:r>
              <w:t>Έργα: [……]</w:t>
            </w:r>
          </w:p>
          <w:p w14:paraId="6C6A9684" w14:textId="77777777" w:rsidR="00FE77E3" w:rsidRDefault="00193662">
            <w:pPr>
              <w:spacing w:after="0"/>
              <w:ind w:firstLine="0"/>
            </w:pPr>
            <w:r>
              <w:rPr>
                <w:i/>
              </w:rPr>
              <w:t>(διαδικτυακή διεύθυνση, αρχή ή φορέας έκδοσης, επακριβή στοιχεία αναφοράς των εγγράφων):</w:t>
            </w:r>
          </w:p>
          <w:p w14:paraId="501D2B7B" w14:textId="77777777" w:rsidR="00FE77E3" w:rsidRDefault="00193662">
            <w:pPr>
              <w:spacing w:after="0"/>
              <w:ind w:firstLine="0"/>
            </w:pPr>
            <w:r>
              <w:rPr>
                <w:rFonts w:eastAsia="Calibri"/>
                <w:i/>
              </w:rPr>
              <w:t xml:space="preserve"> </w:t>
            </w:r>
            <w:r>
              <w:rPr>
                <w:i/>
              </w:rPr>
              <w:t>[……][……][……]</w:t>
            </w:r>
          </w:p>
        </w:tc>
      </w:tr>
      <w:tr w:rsidR="00FE77E3" w14:paraId="3B1174DC" w14:textId="77777777" w:rsidTr="000B6A0E">
        <w:tc>
          <w:tcPr>
            <w:tcW w:w="4479" w:type="dxa"/>
            <w:tcBorders>
              <w:top w:val="single" w:sz="4" w:space="0" w:color="000000"/>
              <w:left w:val="single" w:sz="4" w:space="0" w:color="000000"/>
              <w:bottom w:val="single" w:sz="4" w:space="0" w:color="000000"/>
            </w:tcBorders>
            <w:shd w:val="clear" w:color="auto" w:fill="auto"/>
          </w:tcPr>
          <w:p w14:paraId="7B20D87C" w14:textId="6327C46A" w:rsidR="00FE77E3" w:rsidRDefault="0082088C">
            <w:pPr>
              <w:spacing w:after="0"/>
              <w:ind w:firstLine="0"/>
            </w:pPr>
            <w:r w:rsidRPr="0082088C">
              <w:rPr>
                <w:b/>
                <w:bCs/>
              </w:rPr>
              <w:t>2.</w:t>
            </w:r>
            <w:r w:rsidR="00193662">
              <w:t xml:space="preserve"> Ο οικονομικός φορέας </w:t>
            </w:r>
            <w:r w:rsidR="00193662">
              <w:rPr>
                <w:b/>
              </w:rPr>
              <w:t>προτίθεται, να αναθέσει σε τρίτους υπό μορφή υπεργολαβίας</w:t>
            </w:r>
            <w:r w:rsidR="00193662">
              <w:rPr>
                <w:rStyle w:val="a1"/>
                <w:vertAlign w:val="superscript"/>
              </w:rPr>
              <w:endnoteReference w:id="34"/>
            </w:r>
            <w:r w:rsidR="00193662">
              <w:t xml:space="preserve"> το ακόλουθο</w:t>
            </w:r>
            <w:r w:rsidR="00193662">
              <w:rPr>
                <w:b/>
              </w:rPr>
              <w:t xml:space="preserve"> τμήμα (δηλ. ποσοστό)</w:t>
            </w:r>
            <w:r w:rsidR="00193662">
              <w:t xml:space="preserve"> της σύμβασης:</w:t>
            </w:r>
          </w:p>
        </w:tc>
        <w:tc>
          <w:tcPr>
            <w:tcW w:w="4593" w:type="dxa"/>
            <w:tcBorders>
              <w:top w:val="single" w:sz="4" w:space="0" w:color="000000"/>
              <w:left w:val="single" w:sz="4" w:space="0" w:color="000000"/>
              <w:bottom w:val="single" w:sz="4" w:space="0" w:color="000000"/>
              <w:right w:val="single" w:sz="4" w:space="0" w:color="000000"/>
            </w:tcBorders>
            <w:shd w:val="clear" w:color="auto" w:fill="auto"/>
          </w:tcPr>
          <w:p w14:paraId="361E14D1" w14:textId="77777777" w:rsidR="00FE77E3" w:rsidRDefault="00193662">
            <w:pPr>
              <w:spacing w:after="0"/>
              <w:ind w:firstLine="0"/>
            </w:pPr>
            <w:r>
              <w:t>[....……]</w:t>
            </w:r>
          </w:p>
        </w:tc>
      </w:tr>
      <w:tr w:rsidR="0082088C" w14:paraId="3EC3C713" w14:textId="77777777" w:rsidTr="00193662">
        <w:tc>
          <w:tcPr>
            <w:tcW w:w="4479" w:type="dxa"/>
            <w:tcBorders>
              <w:top w:val="single" w:sz="4" w:space="0" w:color="000000"/>
              <w:left w:val="single" w:sz="4" w:space="0" w:color="000000"/>
              <w:bottom w:val="single" w:sz="4" w:space="0" w:color="000000"/>
            </w:tcBorders>
            <w:shd w:val="clear" w:color="auto" w:fill="FFFFFF"/>
          </w:tcPr>
          <w:p w14:paraId="72BAA40E" w14:textId="3748E709" w:rsidR="0082088C" w:rsidRPr="00193662" w:rsidRDefault="0082088C" w:rsidP="0071618C">
            <w:pPr>
              <w:tabs>
                <w:tab w:val="left" w:pos="4769"/>
              </w:tabs>
              <w:suppressAutoHyphens w:val="0"/>
              <w:spacing w:before="120" w:after="0" w:line="240" w:lineRule="auto"/>
              <w:ind w:left="350" w:hanging="425"/>
              <w:rPr>
                <w:rFonts w:eastAsia="Andale Sans UI"/>
              </w:rPr>
            </w:pPr>
            <w:r w:rsidRPr="00193662">
              <w:rPr>
                <w:rFonts w:eastAsia="Andale Sans UI"/>
                <w:b/>
              </w:rPr>
              <w:t>3.1</w:t>
            </w:r>
            <w:r w:rsidR="0071618C" w:rsidRPr="00193662">
              <w:rPr>
                <w:rFonts w:eastAsia="Andale Sans UI"/>
                <w:b/>
              </w:rPr>
              <w:t xml:space="preserve"> </w:t>
            </w:r>
            <w:r w:rsidRPr="00193662">
              <w:rPr>
                <w:rFonts w:eastAsia="Andale Sans UI"/>
                <w:b/>
              </w:rPr>
              <w:t>Για τους μεμονωμένους προσφέροντες οικονομικούς φορείς</w:t>
            </w:r>
            <w:r w:rsidRPr="00193662">
              <w:rPr>
                <w:rFonts w:eastAsia="Andale Sans UI"/>
              </w:rPr>
              <w:t xml:space="preserve"> απαιτείται (για τις κατηγορίες έργων στις οποίες υπάγεται το έργο) κατ’ ελάχιστο στελέχωση δύο (2) τεχνικούς Μ.Ε.Κ. </w:t>
            </w:r>
            <w:r w:rsidR="00AD4966">
              <w:rPr>
                <w:rFonts w:eastAsia="Andale Sans UI"/>
              </w:rPr>
              <w:t>Α</w:t>
            </w:r>
            <w:r w:rsidRPr="00193662">
              <w:rPr>
                <w:rFonts w:eastAsia="Andale Sans UI"/>
              </w:rPr>
              <w:t xml:space="preserve"> ́ βαθμίδας και έναν (1) τεχνικό Μ.Ε.Κ. </w:t>
            </w:r>
            <w:r w:rsidR="00AD4966">
              <w:rPr>
                <w:rFonts w:eastAsia="Andale Sans UI"/>
              </w:rPr>
              <w:t>Β</w:t>
            </w:r>
            <w:r w:rsidRPr="00193662">
              <w:rPr>
                <w:rFonts w:eastAsia="Andale Sans UI"/>
              </w:rPr>
              <w:t xml:space="preserve"> ́βαθμίδας</w:t>
            </w:r>
            <w:r w:rsidR="00AD4966">
              <w:rPr>
                <w:rFonts w:eastAsia="Andale Sans UI"/>
              </w:rPr>
              <w:t xml:space="preserve"> ή</w:t>
            </w:r>
            <w:r w:rsidRPr="00193662">
              <w:rPr>
                <w:rFonts w:eastAsia="Andale Sans UI"/>
              </w:rPr>
              <w:t xml:space="preserve"> δύο (2) τεχνικούς Μ.Ε.Κ. Β ́ βαθμίδας ή έναν (1) τεχνικό Μ.Ε.Κ. </w:t>
            </w:r>
            <w:r w:rsidR="001C11FF">
              <w:rPr>
                <w:rFonts w:eastAsia="Andale Sans UI"/>
              </w:rPr>
              <w:t>Γ</w:t>
            </w:r>
            <w:r w:rsidRPr="00193662">
              <w:rPr>
                <w:rFonts w:eastAsia="Andale Sans UI"/>
              </w:rPr>
              <w:t xml:space="preserve"> ́βαθμίδας.</w:t>
            </w:r>
          </w:p>
          <w:p w14:paraId="5AC19ECE" w14:textId="7A1B20D4" w:rsidR="0082088C" w:rsidRPr="00193662" w:rsidRDefault="0082088C" w:rsidP="0071618C">
            <w:pPr>
              <w:spacing w:before="120" w:after="0" w:line="240" w:lineRule="auto"/>
              <w:ind w:firstLine="0"/>
            </w:pPr>
            <w:r w:rsidRPr="00193662">
              <w:rPr>
                <w:rFonts w:eastAsia="Andale Sans UI"/>
                <w:u w:val="single"/>
              </w:rPr>
              <w:t>Οι ανωτέρω απαιτήσεις θα πρέπει να είναι σύμφωνες με τα οριζόμενα αναλυτικά στις διατάξεις του Άρθρου 100 του ν.3669/2008, όπως τροποποιήθηκαν και ισχύουν.</w:t>
            </w:r>
          </w:p>
        </w:tc>
        <w:tc>
          <w:tcPr>
            <w:tcW w:w="4593" w:type="dxa"/>
            <w:tcBorders>
              <w:top w:val="single" w:sz="4" w:space="0" w:color="000000"/>
              <w:left w:val="single" w:sz="4" w:space="0" w:color="000000"/>
              <w:bottom w:val="single" w:sz="4" w:space="0" w:color="000000"/>
              <w:right w:val="single" w:sz="4" w:space="0" w:color="000000"/>
            </w:tcBorders>
            <w:shd w:val="clear" w:color="auto" w:fill="FFFFFF"/>
          </w:tcPr>
          <w:p w14:paraId="1B419A29" w14:textId="6490539A" w:rsidR="0082088C" w:rsidRPr="00193662" w:rsidRDefault="0082088C" w:rsidP="0082088C">
            <w:pPr>
              <w:spacing w:after="0"/>
              <w:ind w:firstLine="0"/>
            </w:pPr>
          </w:p>
        </w:tc>
      </w:tr>
      <w:tr w:rsidR="0082088C" w14:paraId="57F545AE" w14:textId="77777777" w:rsidTr="00193662">
        <w:tc>
          <w:tcPr>
            <w:tcW w:w="4479" w:type="dxa"/>
            <w:tcBorders>
              <w:top w:val="single" w:sz="4" w:space="0" w:color="000000"/>
              <w:left w:val="single" w:sz="4" w:space="0" w:color="000000"/>
              <w:bottom w:val="single" w:sz="4" w:space="0" w:color="000000"/>
            </w:tcBorders>
            <w:shd w:val="clear" w:color="auto" w:fill="FFFFFF"/>
          </w:tcPr>
          <w:p w14:paraId="160C1F47" w14:textId="56FD7374" w:rsidR="00C34553" w:rsidRPr="00193662" w:rsidRDefault="0082088C" w:rsidP="0071618C">
            <w:pPr>
              <w:tabs>
                <w:tab w:val="left" w:pos="4769"/>
              </w:tabs>
              <w:suppressAutoHyphens w:val="0"/>
              <w:spacing w:before="120" w:after="0" w:line="240" w:lineRule="auto"/>
              <w:ind w:left="350" w:hanging="425"/>
              <w:rPr>
                <w:rFonts w:eastAsia="Andale Sans UI"/>
              </w:rPr>
            </w:pPr>
            <w:r w:rsidRPr="00193662">
              <w:rPr>
                <w:rFonts w:eastAsia="Andale Sans UI"/>
                <w:b/>
              </w:rPr>
              <w:t xml:space="preserve">3.2 Για τις ενώσεις οικονομικών φορέων </w:t>
            </w:r>
            <w:r w:rsidRPr="00193662">
              <w:rPr>
                <w:rFonts w:eastAsia="Andale Sans UI"/>
              </w:rPr>
              <w:t xml:space="preserve">απαιτείται (για τις κατηγορίες έργων στις οποίες υπάγεται το έργο) </w:t>
            </w:r>
            <w:r w:rsidRPr="00193662">
              <w:rPr>
                <w:rFonts w:eastAsia="Andale Sans UI"/>
                <w:u w:val="single"/>
              </w:rPr>
              <w:t>για κάθε έναν οικονομικό φορέα που μετέχει στην ένωση</w:t>
            </w:r>
            <w:r w:rsidRPr="00193662">
              <w:rPr>
                <w:rFonts w:eastAsia="Andale Sans UI"/>
              </w:rPr>
              <w:t xml:space="preserve"> κατ’ ελάχιστο </w:t>
            </w:r>
            <w:r w:rsidR="00C34553" w:rsidRPr="00193662">
              <w:rPr>
                <w:rFonts w:eastAsia="Andale Sans UI"/>
              </w:rPr>
              <w:t xml:space="preserve">στελέχωση δύο (2) τεχνικούς Μ.Ε.Κ. </w:t>
            </w:r>
            <w:r w:rsidR="001C11FF">
              <w:rPr>
                <w:rFonts w:eastAsia="Andale Sans UI"/>
              </w:rPr>
              <w:t>Α</w:t>
            </w:r>
            <w:r w:rsidR="00C34553" w:rsidRPr="00193662">
              <w:rPr>
                <w:rFonts w:eastAsia="Andale Sans UI"/>
              </w:rPr>
              <w:t xml:space="preserve"> ́ βαθμίδας και έναν (1) τεχνικό Μ.Ε.Κ. </w:t>
            </w:r>
            <w:r w:rsidR="001C11FF">
              <w:rPr>
                <w:rFonts w:eastAsia="Andale Sans UI"/>
              </w:rPr>
              <w:t>Β</w:t>
            </w:r>
            <w:r w:rsidR="00C34553" w:rsidRPr="00193662">
              <w:rPr>
                <w:rFonts w:eastAsia="Andale Sans UI"/>
              </w:rPr>
              <w:t xml:space="preserve"> ́βαθμίδας </w:t>
            </w:r>
            <w:r w:rsidR="001C11FF">
              <w:rPr>
                <w:rFonts w:eastAsia="Andale Sans UI"/>
              </w:rPr>
              <w:t>ή</w:t>
            </w:r>
            <w:r w:rsidR="00C34553" w:rsidRPr="00193662">
              <w:rPr>
                <w:rFonts w:eastAsia="Andale Sans UI"/>
              </w:rPr>
              <w:t xml:space="preserve"> δύο (2) τεχνικούς Μ.Ε.Κ. Β ́ βαθμίδας ή έναν (1) τεχνικό Μ.Ε.Κ. </w:t>
            </w:r>
            <w:r w:rsidR="001C11FF">
              <w:rPr>
                <w:rFonts w:eastAsia="Andale Sans UI"/>
              </w:rPr>
              <w:t>Γ</w:t>
            </w:r>
            <w:r w:rsidR="00C34553" w:rsidRPr="00193662">
              <w:rPr>
                <w:rFonts w:eastAsia="Andale Sans UI"/>
              </w:rPr>
              <w:t xml:space="preserve"> ́βαθμίδας.</w:t>
            </w:r>
          </w:p>
          <w:p w14:paraId="64569AE4" w14:textId="500516A8" w:rsidR="0082088C" w:rsidRPr="00193662" w:rsidRDefault="0082088C" w:rsidP="0071618C">
            <w:pPr>
              <w:spacing w:before="120" w:after="0" w:line="240" w:lineRule="auto"/>
              <w:ind w:firstLine="0"/>
            </w:pPr>
            <w:r w:rsidRPr="00193662">
              <w:rPr>
                <w:rFonts w:eastAsia="Andale Sans UI"/>
                <w:u w:val="single"/>
              </w:rPr>
              <w:t>Οι ανωτέρω απαιτήσεις θα πρέπει να είναι σύμφωνες με τα οριζόμενα αναλυτικά στις διατάξεις του Άρθρου 100 του ν.3669/2008, όπως τροποποιήθηκαν και ισχύουν.</w:t>
            </w:r>
          </w:p>
        </w:tc>
        <w:tc>
          <w:tcPr>
            <w:tcW w:w="4593" w:type="dxa"/>
            <w:tcBorders>
              <w:top w:val="single" w:sz="4" w:space="0" w:color="000000"/>
              <w:left w:val="single" w:sz="4" w:space="0" w:color="000000"/>
              <w:bottom w:val="single" w:sz="4" w:space="0" w:color="000000"/>
              <w:right w:val="single" w:sz="4" w:space="0" w:color="000000"/>
            </w:tcBorders>
            <w:shd w:val="clear" w:color="auto" w:fill="FFFFFF"/>
          </w:tcPr>
          <w:p w14:paraId="352B44A5" w14:textId="1963E5ED" w:rsidR="0082088C" w:rsidRPr="00193662" w:rsidRDefault="0082088C" w:rsidP="0082088C">
            <w:pPr>
              <w:spacing w:after="0"/>
              <w:ind w:firstLine="0"/>
            </w:pPr>
          </w:p>
        </w:tc>
      </w:tr>
      <w:tr w:rsidR="000B6A0E" w14:paraId="4E26E8EB" w14:textId="77777777" w:rsidTr="000B6A0E">
        <w:tc>
          <w:tcPr>
            <w:tcW w:w="9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C07B13A" w14:textId="2BECDC44" w:rsidR="000B6A0E" w:rsidRPr="00193662" w:rsidRDefault="000B6A0E" w:rsidP="000251C1">
            <w:pPr>
              <w:spacing w:after="0"/>
              <w:ind w:firstLine="0"/>
            </w:pPr>
            <w:r w:rsidRPr="00193662">
              <w:rPr>
                <w:u w:val="single"/>
              </w:rPr>
              <w:t xml:space="preserve">Η εγγραφή στο ΜΕΕΠ, στις κατηγορίες του άρθρου 21 της διακήρυξης στην τάξη </w:t>
            </w:r>
            <w:r w:rsidR="001C11FF">
              <w:rPr>
                <w:b/>
                <w:u w:val="single"/>
              </w:rPr>
              <w:t>1</w:t>
            </w:r>
            <w:r w:rsidRPr="00193662">
              <w:rPr>
                <w:b/>
                <w:u w:val="single"/>
                <w:vertAlign w:val="superscript"/>
              </w:rPr>
              <w:t>η</w:t>
            </w:r>
            <w:r w:rsidRPr="00193662">
              <w:rPr>
                <w:b/>
                <w:u w:val="single"/>
              </w:rPr>
              <w:t xml:space="preserve"> και άνω</w:t>
            </w:r>
            <w:r w:rsidRPr="00193662">
              <w:rPr>
                <w:u w:val="single"/>
              </w:rPr>
              <w:t xml:space="preserve"> ή στα Μητρώα του παραρτήματος ΧΙ του Προσαρτήματος Α του ν. 4412/2016 αποτελεί τεκμήριο τεχνικής </w:t>
            </w:r>
            <w:proofErr w:type="spellStart"/>
            <w:r w:rsidRPr="00193662">
              <w:rPr>
                <w:u w:val="single"/>
              </w:rPr>
              <w:t>καταλληλότητας</w:t>
            </w:r>
            <w:proofErr w:type="spellEnd"/>
            <w:r w:rsidRPr="00193662">
              <w:rPr>
                <w:u w:val="single"/>
              </w:rPr>
              <w:t xml:space="preserve"> για τη συμμετοχή στον διαγωνισμό.</w:t>
            </w:r>
          </w:p>
        </w:tc>
      </w:tr>
    </w:tbl>
    <w:p w14:paraId="1BE820D1" w14:textId="77777777" w:rsidR="00943CC8" w:rsidRDefault="00943CC8" w:rsidP="00943CC8">
      <w:pPr>
        <w:pageBreakBefore/>
        <w:jc w:val="center"/>
      </w:pPr>
      <w:r>
        <w:rPr>
          <w:b/>
          <w:bCs/>
        </w:rPr>
        <w:lastRenderedPageBreak/>
        <w:t>Δ: Συστήματα διασφάλισης ποιότητας και πρότυπα περιβαλλοντικής διαχείρισης</w:t>
      </w:r>
    </w:p>
    <w:p w14:paraId="333FA2A1" w14:textId="77777777" w:rsidR="00943CC8" w:rsidRDefault="00943CC8" w:rsidP="00943CC8">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89" w:type="dxa"/>
        <w:tblInd w:w="108" w:type="dxa"/>
        <w:tblLayout w:type="fixed"/>
        <w:tblLook w:val="0000" w:firstRow="0" w:lastRow="0" w:firstColumn="0" w:lastColumn="0" w:noHBand="0" w:noVBand="0"/>
      </w:tblPr>
      <w:tblGrid>
        <w:gridCol w:w="4479"/>
        <w:gridCol w:w="4510"/>
      </w:tblGrid>
      <w:tr w:rsidR="00943CC8" w14:paraId="3D81571C" w14:textId="77777777" w:rsidTr="00491C8F">
        <w:tc>
          <w:tcPr>
            <w:tcW w:w="4479" w:type="dxa"/>
            <w:tcBorders>
              <w:top w:val="single" w:sz="4" w:space="0" w:color="000000"/>
              <w:left w:val="single" w:sz="4" w:space="0" w:color="000000"/>
              <w:bottom w:val="single" w:sz="4" w:space="0" w:color="000000"/>
            </w:tcBorders>
            <w:shd w:val="clear" w:color="auto" w:fill="auto"/>
          </w:tcPr>
          <w:p w14:paraId="2B4ED6E0" w14:textId="77777777" w:rsidR="00943CC8" w:rsidRDefault="00943CC8" w:rsidP="00B618B4">
            <w:pPr>
              <w:spacing w:after="0"/>
              <w:ind w:firstLine="0"/>
            </w:pPr>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A9627CB" w14:textId="77777777" w:rsidR="00943CC8" w:rsidRDefault="00943CC8" w:rsidP="00B618B4">
            <w:pPr>
              <w:spacing w:after="0"/>
              <w:ind w:firstLine="0"/>
            </w:pPr>
            <w:r>
              <w:rPr>
                <w:b/>
                <w:i/>
              </w:rPr>
              <w:t>Απάντηση:</w:t>
            </w:r>
          </w:p>
        </w:tc>
      </w:tr>
      <w:tr w:rsidR="00943CC8" w14:paraId="068E993A" w14:textId="77777777" w:rsidTr="00491C8F">
        <w:tc>
          <w:tcPr>
            <w:tcW w:w="4479" w:type="dxa"/>
            <w:tcBorders>
              <w:top w:val="single" w:sz="4" w:space="0" w:color="000000"/>
              <w:left w:val="single" w:sz="4" w:space="0" w:color="000000"/>
              <w:bottom w:val="single" w:sz="4" w:space="0" w:color="000000"/>
            </w:tcBorders>
            <w:shd w:val="clear" w:color="auto" w:fill="auto"/>
          </w:tcPr>
          <w:p w14:paraId="6D525C12" w14:textId="77777777" w:rsidR="00BB5A62" w:rsidRDefault="00943CC8" w:rsidP="00BB5A62">
            <w:pPr>
              <w:spacing w:after="0"/>
              <w:ind w:firstLine="0"/>
              <w:jc w:val="left"/>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sidR="00BB5A62">
              <w:rPr>
                <w:b/>
                <w:color w:val="000000"/>
              </w:rPr>
              <w:t xml:space="preserve"> για:</w:t>
            </w:r>
          </w:p>
          <w:p w14:paraId="3B502DD5" w14:textId="1B3A8B7D" w:rsidR="00480715" w:rsidRPr="00480715" w:rsidRDefault="00480715" w:rsidP="004E47F3">
            <w:pPr>
              <w:tabs>
                <w:tab w:val="left" w:pos="4769"/>
              </w:tabs>
              <w:suppressAutoHyphens w:val="0"/>
              <w:spacing w:before="120" w:after="120"/>
              <w:ind w:left="321" w:hanging="321"/>
              <w:jc w:val="left"/>
              <w:textAlignment w:val="baseline"/>
              <w:rPr>
                <w:rFonts w:ascii="Cambria" w:eastAsia="Calibri" w:hAnsi="Cambria"/>
                <w:iCs/>
                <w:lang w:bidi="en-US"/>
              </w:rPr>
            </w:pPr>
            <w:bookmarkStart w:id="2" w:name="_Hlk483225084"/>
            <w:r w:rsidRPr="00480715">
              <w:rPr>
                <w:rFonts w:ascii="Cambria" w:eastAsia="Calibri" w:hAnsi="Cambria"/>
                <w:b/>
                <w:iCs/>
                <w:lang w:bidi="en-US"/>
              </w:rPr>
              <w:t>α)</w:t>
            </w:r>
            <w:r w:rsidRPr="00480715">
              <w:rPr>
                <w:rFonts w:ascii="Cambria" w:eastAsia="Calibri" w:hAnsi="Cambria"/>
                <w:iCs/>
                <w:lang w:bidi="en-US"/>
              </w:rPr>
              <w:t xml:space="preserve"> </w:t>
            </w:r>
            <w:r w:rsidRPr="00480715">
              <w:rPr>
                <w:rFonts w:ascii="Cambria" w:eastAsia="Calibri" w:hAnsi="Cambria"/>
                <w:iCs/>
                <w:lang w:bidi="en-US"/>
              </w:rPr>
              <w:tab/>
              <w:t xml:space="preserve">με το πρότυπο </w:t>
            </w:r>
            <w:r w:rsidRPr="00480715">
              <w:rPr>
                <w:rFonts w:ascii="Cambria" w:eastAsia="Calibri" w:hAnsi="Cambria"/>
                <w:b/>
                <w:iCs/>
                <w:lang w:bidi="en-US"/>
              </w:rPr>
              <w:t xml:space="preserve">ΕΛΟΤ ΕΝ </w:t>
            </w:r>
            <w:r w:rsidRPr="00480715">
              <w:rPr>
                <w:rFonts w:ascii="Cambria" w:eastAsia="Calibri" w:hAnsi="Cambria"/>
                <w:b/>
                <w:iCs/>
                <w:lang w:val="en-US" w:bidi="en-US"/>
              </w:rPr>
              <w:t>ISO</w:t>
            </w:r>
            <w:r w:rsidRPr="00480715">
              <w:rPr>
                <w:rFonts w:ascii="Cambria" w:eastAsia="Calibri" w:hAnsi="Cambria"/>
                <w:b/>
                <w:iCs/>
                <w:lang w:bidi="en-US"/>
              </w:rPr>
              <w:t xml:space="preserve">    9001:2015 - Συστήματα διαχείρισης της ποιότητας.</w:t>
            </w:r>
          </w:p>
          <w:p w14:paraId="0DFB1947" w14:textId="77777777" w:rsidR="00480715" w:rsidRPr="00480715" w:rsidRDefault="00480715" w:rsidP="004E47F3">
            <w:pPr>
              <w:widowControl w:val="0"/>
              <w:tabs>
                <w:tab w:val="left" w:pos="4769"/>
              </w:tabs>
              <w:suppressAutoHyphens w:val="0"/>
              <w:spacing w:before="120" w:after="120" w:line="240" w:lineRule="auto"/>
              <w:ind w:left="321" w:hanging="321"/>
              <w:jc w:val="left"/>
              <w:textAlignment w:val="baseline"/>
              <w:rPr>
                <w:rFonts w:ascii="Cambria" w:eastAsia="Calibri" w:hAnsi="Cambria"/>
                <w:b/>
                <w:iCs/>
                <w:lang w:bidi="en-US"/>
              </w:rPr>
            </w:pPr>
            <w:r w:rsidRPr="00480715">
              <w:rPr>
                <w:rFonts w:ascii="Cambria" w:eastAsia="Calibri" w:hAnsi="Cambria"/>
                <w:b/>
                <w:iCs/>
                <w:lang w:bidi="en-US"/>
              </w:rPr>
              <w:t>β)</w:t>
            </w:r>
            <w:r w:rsidRPr="00480715">
              <w:rPr>
                <w:rFonts w:ascii="Cambria" w:eastAsia="Calibri" w:hAnsi="Cambria"/>
                <w:b/>
                <w:iCs/>
                <w:lang w:bidi="en-US"/>
              </w:rPr>
              <w:tab/>
            </w:r>
            <w:r w:rsidRPr="00480715">
              <w:rPr>
                <w:rFonts w:ascii="Cambria" w:eastAsia="Calibri" w:hAnsi="Cambria"/>
                <w:iCs/>
                <w:lang w:bidi="en-US"/>
              </w:rPr>
              <w:t xml:space="preserve">με το πρότυπο </w:t>
            </w:r>
            <w:r w:rsidRPr="00480715">
              <w:rPr>
                <w:rFonts w:ascii="Cambria" w:eastAsia="Calibri" w:hAnsi="Cambria"/>
                <w:b/>
                <w:iCs/>
                <w:lang w:bidi="en-US"/>
              </w:rPr>
              <w:t xml:space="preserve">ΕΛΟΤ ΕΝ </w:t>
            </w:r>
            <w:r w:rsidRPr="00480715">
              <w:rPr>
                <w:rFonts w:ascii="Cambria" w:eastAsia="Calibri" w:hAnsi="Cambria"/>
                <w:b/>
                <w:iCs/>
                <w:lang w:val="en-US" w:bidi="en-US"/>
              </w:rPr>
              <w:t>ISO</w:t>
            </w:r>
            <w:r w:rsidRPr="00480715">
              <w:rPr>
                <w:rFonts w:ascii="Cambria" w:eastAsia="Calibri" w:hAnsi="Cambria"/>
                <w:b/>
                <w:iCs/>
                <w:lang w:bidi="en-US"/>
              </w:rPr>
              <w:t xml:space="preserve"> 14001:2015 - Συστήματα περιβαλλοντικής διαχείρισης.</w:t>
            </w:r>
          </w:p>
          <w:p w14:paraId="7505648C" w14:textId="1B8A10F4" w:rsidR="00480715" w:rsidRDefault="00480715" w:rsidP="004E47F3">
            <w:pPr>
              <w:widowControl w:val="0"/>
              <w:tabs>
                <w:tab w:val="left" w:pos="4769"/>
              </w:tabs>
              <w:suppressAutoHyphens w:val="0"/>
              <w:spacing w:before="120" w:after="0" w:line="240" w:lineRule="auto"/>
              <w:ind w:left="321" w:hanging="321"/>
              <w:jc w:val="left"/>
              <w:textAlignment w:val="baseline"/>
              <w:rPr>
                <w:rFonts w:ascii="Cambria" w:eastAsia="Calibri" w:hAnsi="Cambria"/>
                <w:bCs/>
                <w:iCs/>
                <w:lang w:bidi="en-US"/>
              </w:rPr>
            </w:pPr>
            <w:r w:rsidRPr="00480715">
              <w:rPr>
                <w:rFonts w:ascii="Cambria" w:eastAsia="Calibri" w:hAnsi="Cambria"/>
                <w:b/>
                <w:iCs/>
                <w:lang w:bidi="en-US"/>
              </w:rPr>
              <w:t>γ)</w:t>
            </w:r>
            <w:r w:rsidRPr="00480715">
              <w:rPr>
                <w:rFonts w:ascii="Cambria" w:eastAsia="Calibri" w:hAnsi="Cambria"/>
                <w:b/>
                <w:iCs/>
                <w:lang w:bidi="en-US"/>
              </w:rPr>
              <w:tab/>
            </w:r>
            <w:r w:rsidRPr="00480715">
              <w:rPr>
                <w:rFonts w:ascii="Cambria" w:eastAsia="Calibri" w:hAnsi="Cambria"/>
                <w:iCs/>
                <w:lang w:bidi="en-US"/>
              </w:rPr>
              <w:t xml:space="preserve">με το πρότυπο </w:t>
            </w:r>
            <w:r w:rsidRPr="00480715">
              <w:rPr>
                <w:rFonts w:ascii="Cambria" w:eastAsia="Calibri" w:hAnsi="Cambria"/>
                <w:b/>
                <w:iCs/>
                <w:lang w:bidi="en-US"/>
              </w:rPr>
              <w:t xml:space="preserve">ΕΛΟΤ ΕΝ </w:t>
            </w:r>
            <w:r w:rsidRPr="00480715">
              <w:rPr>
                <w:rFonts w:ascii="Cambria" w:eastAsia="Calibri" w:hAnsi="Cambria"/>
                <w:b/>
                <w:iCs/>
                <w:lang w:val="en-US" w:bidi="en-US"/>
              </w:rPr>
              <w:t>ISO</w:t>
            </w:r>
            <w:r w:rsidRPr="00480715">
              <w:rPr>
                <w:rFonts w:ascii="Cambria" w:eastAsia="Calibri" w:hAnsi="Cambria"/>
                <w:b/>
                <w:iCs/>
                <w:lang w:bidi="en-US"/>
              </w:rPr>
              <w:t xml:space="preserve"> 45001:2018 - Σύστημα διαχείρισης Υ&amp;Α στην εργασία </w:t>
            </w:r>
            <w:r w:rsidRPr="00480715">
              <w:rPr>
                <w:rFonts w:ascii="Cambria" w:eastAsia="Calibri" w:hAnsi="Cambria"/>
                <w:bCs/>
                <w:iCs/>
                <w:lang w:bidi="en-US"/>
              </w:rPr>
              <w:t>ή</w:t>
            </w:r>
            <w:r w:rsidR="00ED44D3">
              <w:rPr>
                <w:rFonts w:ascii="Cambria" w:eastAsia="Calibri" w:hAnsi="Cambria"/>
                <w:bCs/>
                <w:iCs/>
                <w:lang w:bidi="en-US"/>
              </w:rPr>
              <w:t xml:space="preserve"> </w:t>
            </w:r>
            <w:r w:rsidRPr="00480715">
              <w:rPr>
                <w:rFonts w:ascii="Cambria" w:eastAsia="Calibri" w:hAnsi="Cambria"/>
                <w:bCs/>
                <w:iCs/>
                <w:lang w:bidi="en-US"/>
              </w:rPr>
              <w:t xml:space="preserve">με το πρότυπο </w:t>
            </w:r>
            <w:r w:rsidRPr="00480715">
              <w:rPr>
                <w:rFonts w:ascii="Cambria" w:eastAsia="Calibri" w:hAnsi="Cambria"/>
                <w:b/>
                <w:iCs/>
                <w:lang w:val="en-US" w:bidi="en-US"/>
              </w:rPr>
              <w:t>OHSAS</w:t>
            </w:r>
            <w:r w:rsidRPr="00480715">
              <w:rPr>
                <w:rFonts w:ascii="Cambria" w:eastAsia="Calibri" w:hAnsi="Cambria"/>
                <w:b/>
                <w:iCs/>
                <w:lang w:bidi="en-US"/>
              </w:rPr>
              <w:t xml:space="preserve"> 18001:2007/ΕΛΟΤ 1801:2008</w:t>
            </w:r>
            <w:r w:rsidRPr="00480715">
              <w:rPr>
                <w:rFonts w:ascii="Cambria" w:eastAsia="Calibri" w:hAnsi="Cambria"/>
                <w:bCs/>
                <w:iCs/>
                <w:lang w:bidi="en-US"/>
              </w:rPr>
              <w:t xml:space="preserve"> για όσο είναι σε ισχύ η μετάβαση στο </w:t>
            </w:r>
            <w:r w:rsidRPr="00480715">
              <w:rPr>
                <w:rFonts w:ascii="Cambria" w:eastAsia="Calibri" w:hAnsi="Cambria"/>
                <w:b/>
                <w:iCs/>
                <w:lang w:bidi="en-US"/>
              </w:rPr>
              <w:t xml:space="preserve">ΕΛΟΤ ΕΝ </w:t>
            </w:r>
            <w:r w:rsidRPr="00480715">
              <w:rPr>
                <w:rFonts w:ascii="Cambria" w:eastAsia="Calibri" w:hAnsi="Cambria"/>
                <w:b/>
                <w:iCs/>
                <w:lang w:val="en-US" w:bidi="en-US"/>
              </w:rPr>
              <w:t>ISO</w:t>
            </w:r>
            <w:r w:rsidRPr="00480715">
              <w:rPr>
                <w:rFonts w:ascii="Cambria" w:eastAsia="Calibri" w:hAnsi="Cambria"/>
                <w:b/>
                <w:iCs/>
                <w:lang w:bidi="en-US"/>
              </w:rPr>
              <w:t xml:space="preserve"> 45001:2018</w:t>
            </w:r>
            <w:r w:rsidRPr="00480715">
              <w:rPr>
                <w:rFonts w:ascii="Cambria" w:eastAsia="Calibri" w:hAnsi="Cambria"/>
                <w:bCs/>
                <w:iCs/>
                <w:lang w:bidi="en-US"/>
              </w:rPr>
              <w:t>.</w:t>
            </w:r>
          </w:p>
          <w:p w14:paraId="5B478D04" w14:textId="77777777" w:rsidR="00ED44D3" w:rsidRPr="00480715" w:rsidRDefault="00ED44D3" w:rsidP="00ED44D3">
            <w:pPr>
              <w:widowControl w:val="0"/>
              <w:tabs>
                <w:tab w:val="left" w:pos="4769"/>
              </w:tabs>
              <w:suppressAutoHyphens w:val="0"/>
              <w:spacing w:before="120" w:after="0" w:line="240" w:lineRule="auto"/>
              <w:ind w:left="567" w:hanging="567"/>
              <w:jc w:val="left"/>
              <w:textAlignment w:val="baseline"/>
              <w:rPr>
                <w:rFonts w:ascii="Cambria" w:eastAsia="Calibri" w:hAnsi="Cambria"/>
                <w:b/>
                <w:iCs/>
                <w:u w:val="single"/>
                <w:lang w:bidi="en-US"/>
              </w:rPr>
            </w:pPr>
          </w:p>
          <w:bookmarkEnd w:id="2"/>
          <w:p w14:paraId="28FA0DD3" w14:textId="143B203B" w:rsidR="00943CC8" w:rsidRDefault="00943CC8" w:rsidP="00BB5A62">
            <w:pPr>
              <w:spacing w:after="0"/>
              <w:ind w:firstLine="0"/>
              <w:jc w:val="left"/>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14:paraId="1BF11997" w14:textId="77777777" w:rsidR="00943CC8" w:rsidRDefault="00943CC8" w:rsidP="00BB5A62">
            <w:pPr>
              <w:spacing w:after="0"/>
              <w:ind w:firstLine="0"/>
              <w:jc w:val="left"/>
            </w:pPr>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B6F89B4" w14:textId="77777777" w:rsidR="00943CC8" w:rsidRDefault="00943CC8" w:rsidP="00B618B4">
            <w:pPr>
              <w:spacing w:after="0"/>
              <w:ind w:firstLine="0"/>
              <w:jc w:val="left"/>
            </w:pPr>
            <w:r>
              <w:t>[] Ναι [] Όχι</w:t>
            </w:r>
          </w:p>
          <w:p w14:paraId="51027BAE" w14:textId="77777777" w:rsidR="00943CC8" w:rsidRDefault="00943CC8" w:rsidP="00B618B4">
            <w:pPr>
              <w:spacing w:after="0"/>
              <w:ind w:firstLine="0"/>
              <w:jc w:val="left"/>
            </w:pPr>
          </w:p>
          <w:p w14:paraId="674FB260" w14:textId="77777777" w:rsidR="00943CC8" w:rsidRDefault="00943CC8" w:rsidP="00B618B4">
            <w:pPr>
              <w:spacing w:after="0"/>
              <w:ind w:firstLine="0"/>
              <w:jc w:val="left"/>
            </w:pPr>
          </w:p>
          <w:p w14:paraId="777B09DA" w14:textId="77777777" w:rsidR="00943CC8" w:rsidRDefault="00943CC8" w:rsidP="00B618B4">
            <w:pPr>
              <w:spacing w:after="0"/>
              <w:ind w:firstLine="0"/>
              <w:jc w:val="left"/>
            </w:pPr>
          </w:p>
          <w:p w14:paraId="4635EF80" w14:textId="77777777" w:rsidR="00943CC8" w:rsidRDefault="00943CC8" w:rsidP="00B618B4">
            <w:pPr>
              <w:spacing w:after="0"/>
              <w:ind w:firstLine="0"/>
              <w:jc w:val="left"/>
            </w:pPr>
          </w:p>
          <w:p w14:paraId="1E31CC5B" w14:textId="77777777" w:rsidR="00943CC8" w:rsidRDefault="00943CC8" w:rsidP="00B618B4">
            <w:pPr>
              <w:spacing w:after="0"/>
              <w:ind w:firstLine="0"/>
              <w:jc w:val="left"/>
            </w:pPr>
          </w:p>
          <w:p w14:paraId="77798424" w14:textId="77777777" w:rsidR="00943CC8" w:rsidRDefault="00943CC8" w:rsidP="00B618B4">
            <w:pPr>
              <w:spacing w:after="0"/>
              <w:ind w:firstLine="0"/>
              <w:jc w:val="left"/>
            </w:pPr>
          </w:p>
          <w:p w14:paraId="0BCF450E" w14:textId="77777777" w:rsidR="00943CC8" w:rsidRDefault="00943CC8" w:rsidP="00B618B4">
            <w:pPr>
              <w:spacing w:after="0"/>
              <w:ind w:firstLine="0"/>
              <w:jc w:val="left"/>
            </w:pPr>
          </w:p>
          <w:p w14:paraId="2998D3D3" w14:textId="77777777" w:rsidR="00943CC8" w:rsidRDefault="00943CC8" w:rsidP="00B618B4">
            <w:pPr>
              <w:spacing w:after="0"/>
              <w:ind w:firstLine="0"/>
              <w:jc w:val="left"/>
            </w:pPr>
            <w:r>
              <w:t>[……] [……]</w:t>
            </w:r>
          </w:p>
          <w:p w14:paraId="6702FFCB" w14:textId="77777777" w:rsidR="00943CC8" w:rsidRDefault="00943CC8" w:rsidP="00B618B4">
            <w:pPr>
              <w:spacing w:after="0"/>
              <w:ind w:firstLine="0"/>
              <w:jc w:val="left"/>
              <w:rPr>
                <w:i/>
              </w:rPr>
            </w:pPr>
          </w:p>
          <w:p w14:paraId="791C0D26" w14:textId="77777777" w:rsidR="00943CC8" w:rsidRDefault="00943CC8" w:rsidP="00B618B4">
            <w:pPr>
              <w:spacing w:after="0"/>
              <w:ind w:firstLine="0"/>
              <w:jc w:val="left"/>
              <w:rPr>
                <w:i/>
              </w:rPr>
            </w:pPr>
          </w:p>
          <w:p w14:paraId="4431550E" w14:textId="77777777" w:rsidR="00943CC8" w:rsidRDefault="00943CC8" w:rsidP="00B618B4">
            <w:pPr>
              <w:spacing w:after="0"/>
              <w:ind w:firstLine="0"/>
              <w:jc w:val="left"/>
              <w:rPr>
                <w:i/>
              </w:rPr>
            </w:pPr>
          </w:p>
          <w:p w14:paraId="3398C371" w14:textId="77777777" w:rsidR="00943CC8" w:rsidRDefault="00943CC8" w:rsidP="00B618B4">
            <w:pPr>
              <w:spacing w:after="0"/>
              <w:ind w:firstLine="0"/>
              <w:jc w:val="left"/>
            </w:pPr>
            <w:r>
              <w:rPr>
                <w:i/>
              </w:rPr>
              <w:t>(διαδικτυακή διεύθυνση, αρχή ή φορέας έκδοσης, επακριβή στοιχεία αναφοράς των εγγράφων): [……][……][……]</w:t>
            </w:r>
          </w:p>
        </w:tc>
      </w:tr>
    </w:tbl>
    <w:p w14:paraId="2E48EF8D" w14:textId="77777777" w:rsidR="00943CC8" w:rsidRDefault="00943CC8" w:rsidP="00943CC8">
      <w:pPr>
        <w:ind w:firstLine="0"/>
        <w:jc w:val="center"/>
      </w:pPr>
    </w:p>
    <w:p w14:paraId="05DA6D8B" w14:textId="1C2762C0" w:rsidR="00FE77E3" w:rsidRDefault="00491C8F">
      <w:pPr>
        <w:pStyle w:val="ChapterTitle"/>
        <w:pageBreakBefore/>
      </w:pPr>
      <w:r>
        <w:rPr>
          <w:bCs/>
        </w:rPr>
        <w:lastRenderedPageBreak/>
        <w:t>Μ</w:t>
      </w:r>
      <w:r w:rsidR="00193662">
        <w:rPr>
          <w:bCs/>
        </w:rPr>
        <w:t>έρος V: Τελικές δηλώσεις</w:t>
      </w:r>
    </w:p>
    <w:p w14:paraId="27A91B47" w14:textId="77777777" w:rsidR="00FE77E3" w:rsidRDefault="00193662">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1D884BF6" w14:textId="77777777" w:rsidR="00FE77E3" w:rsidRDefault="00193662">
      <w:pPr>
        <w:ind w:firstLine="0"/>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6"/>
        </w:rPr>
        <w:endnoteReference w:id="35"/>
      </w:r>
      <w:r>
        <w:rPr>
          <w:i/>
        </w:rPr>
        <w:t>, εκτός εάν :</w:t>
      </w:r>
    </w:p>
    <w:p w14:paraId="10D6D5B1" w14:textId="77777777" w:rsidR="00FE77E3" w:rsidRDefault="00193662">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1"/>
          <w:vertAlign w:val="superscript"/>
        </w:rPr>
        <w:endnoteReference w:id="36"/>
      </w:r>
      <w:r>
        <w:rPr>
          <w:rStyle w:val="a1"/>
          <w:i/>
        </w:rPr>
        <w:t>.</w:t>
      </w:r>
    </w:p>
    <w:p w14:paraId="1CD0990E" w14:textId="77777777" w:rsidR="00FE77E3" w:rsidRDefault="00193662">
      <w:pPr>
        <w:ind w:firstLine="0"/>
      </w:pPr>
      <w:r>
        <w:rPr>
          <w:rStyle w:val="a1"/>
          <w:i/>
        </w:rPr>
        <w:t>β) η αναθέτουσα αρχή ή ο αναθέτων φορέας έχουν ήδη στην κατοχή τους τα σχετικά έγγραφα.</w:t>
      </w:r>
    </w:p>
    <w:p w14:paraId="098C78F1" w14:textId="77777777" w:rsidR="00FE77E3" w:rsidRDefault="00193662">
      <w:pPr>
        <w:ind w:firstLine="0"/>
      </w:pPr>
      <w:r>
        <w:rPr>
          <w:i/>
        </w:rPr>
        <w:t xml:space="preserve">Ο κάτωθι υπογεγραμμένος δίδω επισήμως τη συγκατάθεσή μου </w:t>
      </w:r>
      <w:proofErr w:type="spellStart"/>
      <w:r>
        <w:rPr>
          <w:i/>
        </w:rPr>
        <w:t>στ</w:t>
      </w:r>
      <w:proofErr w:type="spellEnd"/>
      <w:r>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Pr>
          <w:i/>
        </w:rPr>
        <w:t>στ</w:t>
      </w:r>
      <w:proofErr w:type="spellEnd"/>
      <w:r>
        <w:rPr>
          <w:i/>
        </w:rPr>
        <w:t xml:space="preserve">...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6D087AA2" w14:textId="77777777" w:rsidR="00FE77E3" w:rsidRDefault="00FE77E3">
      <w:pPr>
        <w:ind w:firstLine="0"/>
        <w:rPr>
          <w:i/>
        </w:rPr>
      </w:pPr>
    </w:p>
    <w:p w14:paraId="795584D2" w14:textId="77777777" w:rsidR="00FE77E3" w:rsidRDefault="00193662">
      <w:pPr>
        <w:ind w:firstLine="0"/>
      </w:pPr>
      <w:r>
        <w:rPr>
          <w:i/>
        </w:rPr>
        <w:t>Ημερομηνία, τόπος και, όπου ζητείται ή είναι απαραίτητο, υπογραφή(-</w:t>
      </w:r>
      <w:proofErr w:type="spellStart"/>
      <w:r>
        <w:rPr>
          <w:i/>
        </w:rPr>
        <w:t>ές</w:t>
      </w:r>
      <w:proofErr w:type="spellEnd"/>
      <w:r>
        <w:rPr>
          <w:i/>
        </w:rPr>
        <w:t xml:space="preserve">): [……]   </w:t>
      </w:r>
    </w:p>
    <w:p w14:paraId="60D562C0" w14:textId="77777777" w:rsidR="00193662" w:rsidRDefault="00193662">
      <w:pPr>
        <w:pageBreakBefore/>
        <w:ind w:firstLine="0"/>
      </w:pPr>
    </w:p>
    <w:sectPr w:rsidR="00193662">
      <w:headerReference w:type="default" r:id="rId11"/>
      <w:footerReference w:type="default" r:id="rId12"/>
      <w:headerReference w:type="first" r:id="rId13"/>
      <w:footerReference w:type="first" r:id="rId14"/>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750B25" w14:textId="77777777" w:rsidR="00D41A65" w:rsidRDefault="00D41A65">
      <w:pPr>
        <w:spacing w:after="0" w:line="240" w:lineRule="auto"/>
      </w:pPr>
      <w:r>
        <w:separator/>
      </w:r>
    </w:p>
  </w:endnote>
  <w:endnote w:type="continuationSeparator" w:id="0">
    <w:p w14:paraId="19F94B1A" w14:textId="77777777" w:rsidR="00D41A65" w:rsidRDefault="00D41A65">
      <w:pPr>
        <w:spacing w:after="0" w:line="240" w:lineRule="auto"/>
      </w:pPr>
      <w:r>
        <w:continuationSeparator/>
      </w:r>
    </w:p>
  </w:endnote>
  <w:endnote w:id="1">
    <w:p w14:paraId="50B8EC4C" w14:textId="77777777" w:rsidR="00FE77E3" w:rsidRDefault="00193662">
      <w:r>
        <w:rPr>
          <w:rStyle w:val="a5"/>
        </w:rPr>
        <w:endnoteRef/>
      </w:r>
      <w:r>
        <w:br w:type="page"/>
      </w:r>
      <w:r>
        <w:tab/>
        <w:t>Σε περίπτωση που η αναθέτουσα αρχή /αναθέτων φορέας είναι περισσότερες (οι) της (του) μίας (ενός) θα αναφέρεται το σύνολο αυτών</w:t>
      </w:r>
    </w:p>
  </w:endnote>
  <w:endnote w:id="2">
    <w:p w14:paraId="77A68F40" w14:textId="77777777" w:rsidR="00FE77E3" w:rsidRDefault="00193662">
      <w:pPr>
        <w:pStyle w:val="EndnoteText"/>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3">
    <w:p w14:paraId="4BD27878" w14:textId="77777777" w:rsidR="00FE77E3" w:rsidRDefault="00193662">
      <w:pPr>
        <w:pStyle w:val="EndnoteText"/>
        <w:tabs>
          <w:tab w:val="left" w:pos="284"/>
        </w:tabs>
        <w:ind w:firstLine="0"/>
      </w:pPr>
      <w:r>
        <w:rPr>
          <w:rStyle w:val="a5"/>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646474EC" w14:textId="77777777" w:rsidR="00FE77E3" w:rsidRDefault="00193662">
      <w:pPr>
        <w:pStyle w:val="EndnoteText"/>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14:paraId="7CE6800F" w14:textId="77777777" w:rsidR="00FE77E3" w:rsidRDefault="00193662">
      <w:pPr>
        <w:pStyle w:val="EndnoteText"/>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14:paraId="31CBC918" w14:textId="77777777" w:rsidR="00FE77E3" w:rsidRDefault="00193662">
      <w:pPr>
        <w:pStyle w:val="EndnoteText"/>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14:paraId="62905016" w14:textId="77777777" w:rsidR="00FE77E3" w:rsidRDefault="00193662">
      <w:pPr>
        <w:pStyle w:val="EndnoteText"/>
        <w:tabs>
          <w:tab w:val="left" w:pos="284"/>
        </w:tabs>
        <w:ind w:firstLine="0"/>
      </w:pPr>
      <w:r>
        <w:rPr>
          <w:rStyle w:val="a5"/>
        </w:rPr>
        <w:endnoteRef/>
      </w:r>
      <w:r>
        <w:tab/>
        <w:t>Τα δικαιολογητικά και η κατάταξη, εάν υπάρχουν, αναφέρονται στην πιστοποίηση.</w:t>
      </w:r>
    </w:p>
  </w:endnote>
  <w:endnote w:id="5">
    <w:p w14:paraId="555D554D" w14:textId="77777777" w:rsidR="00FE77E3" w:rsidRDefault="00193662">
      <w:pPr>
        <w:pStyle w:val="EndnoteText"/>
        <w:tabs>
          <w:tab w:val="left" w:pos="284"/>
        </w:tabs>
        <w:ind w:firstLine="0"/>
      </w:pPr>
      <w:r>
        <w:rPr>
          <w:rStyle w:val="a5"/>
        </w:rPr>
        <w:endnoteRef/>
      </w:r>
      <w:r>
        <w:tab/>
        <w:t>Ειδικότερα ως μέλος ένωσης ή κοινοπραξίας ή άλλου παρόμοιου καθεστώτος.</w:t>
      </w:r>
    </w:p>
  </w:endnote>
  <w:endnote w:id="6">
    <w:p w14:paraId="789E47BB" w14:textId="77777777" w:rsidR="00FE77E3" w:rsidRDefault="00193662">
      <w:pPr>
        <w:pStyle w:val="EndnoteText"/>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7">
    <w:p w14:paraId="6B32CC30" w14:textId="77777777" w:rsidR="00FE77E3" w:rsidRDefault="00193662">
      <w:pPr>
        <w:pStyle w:val="EndnoteText"/>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16D04600" w14:textId="77777777" w:rsidR="00FE77E3" w:rsidRDefault="00193662">
      <w:pPr>
        <w:pStyle w:val="EndnoteText"/>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4F1A2B84" w14:textId="77777777" w:rsidR="00FE77E3" w:rsidRDefault="00193662">
      <w:pPr>
        <w:pStyle w:val="EndnoteText"/>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0">
    <w:p w14:paraId="3A0445AA" w14:textId="77777777" w:rsidR="00FE77E3" w:rsidRDefault="00193662">
      <w:pPr>
        <w:pStyle w:val="EndnoteText"/>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1">
    <w:p w14:paraId="50F15503" w14:textId="77777777" w:rsidR="00FE77E3" w:rsidRDefault="00193662">
      <w:pPr>
        <w:pStyle w:val="EndnoteText"/>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4"/>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55572E27" w14:textId="77777777" w:rsidR="00FE77E3" w:rsidRDefault="00193662">
      <w:pPr>
        <w:pStyle w:val="EndnoteText"/>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0C9274C0" w14:textId="77777777" w:rsidR="00FE77E3" w:rsidRDefault="00193662">
      <w:pPr>
        <w:pStyle w:val="EndnoteText"/>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4"/>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4">
    <w:p w14:paraId="69959069" w14:textId="77777777" w:rsidR="00FE77E3" w:rsidRDefault="00193662">
      <w:pPr>
        <w:pStyle w:val="EndnoteText"/>
        <w:tabs>
          <w:tab w:val="left" w:pos="284"/>
        </w:tabs>
        <w:ind w:firstLine="0"/>
      </w:pPr>
      <w:r>
        <w:rPr>
          <w:rStyle w:val="a5"/>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5">
    <w:p w14:paraId="29D201DC" w14:textId="77777777" w:rsidR="00FE77E3" w:rsidRDefault="00193662">
      <w:pPr>
        <w:pStyle w:val="EndnoteText"/>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789E161B"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7">
    <w:p w14:paraId="63C30B0F"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8">
    <w:p w14:paraId="4C8C2507"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9">
    <w:p w14:paraId="37754A92" w14:textId="77777777" w:rsidR="00FE77E3" w:rsidRDefault="00193662">
      <w:pPr>
        <w:pStyle w:val="EndnoteText"/>
        <w:tabs>
          <w:tab w:val="left" w:pos="284"/>
        </w:tabs>
        <w:ind w:firstLine="0"/>
      </w:pPr>
      <w:r>
        <w:rPr>
          <w:rStyle w:val="a5"/>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29BA9264" w14:textId="77777777" w:rsidR="00FE77E3" w:rsidRDefault="00193662">
      <w:pPr>
        <w:pStyle w:val="EndnoteText"/>
        <w:tabs>
          <w:tab w:val="left" w:pos="284"/>
        </w:tabs>
        <w:ind w:firstLine="0"/>
      </w:pPr>
      <w:r>
        <w:rPr>
          <w:rStyle w:val="a5"/>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14:paraId="758EC783" w14:textId="77777777" w:rsidR="00FE77E3" w:rsidRDefault="00193662">
      <w:pPr>
        <w:pStyle w:val="EndnoteText"/>
        <w:tabs>
          <w:tab w:val="left" w:pos="284"/>
        </w:tabs>
        <w:ind w:firstLine="0"/>
      </w:pPr>
      <w:r>
        <w:rPr>
          <w:rStyle w:val="a5"/>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0188EDD8" w14:textId="77777777" w:rsidR="00FE77E3" w:rsidRDefault="00193662">
      <w:pPr>
        <w:pStyle w:val="EndnoteText"/>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7D1937AE"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24">
    <w:p w14:paraId="4B7A019A" w14:textId="77777777" w:rsidR="00FE77E3" w:rsidRDefault="00193662">
      <w:pPr>
        <w:pStyle w:val="EndnoteText"/>
        <w:tabs>
          <w:tab w:val="left" w:pos="284"/>
        </w:tabs>
        <w:ind w:firstLine="0"/>
      </w:pPr>
      <w:r>
        <w:rPr>
          <w:rStyle w:val="a5"/>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229C4BD6" w14:textId="77777777" w:rsidR="00FE77E3" w:rsidRDefault="00193662">
      <w:pPr>
        <w:pStyle w:val="EndnoteText"/>
        <w:tabs>
          <w:tab w:val="left" w:pos="284"/>
        </w:tabs>
        <w:ind w:firstLine="0"/>
      </w:pPr>
      <w:r>
        <w:rPr>
          <w:rStyle w:val="a5"/>
        </w:rPr>
        <w:endnoteRef/>
      </w:r>
      <w:r>
        <w:tab/>
        <w:t>. Η απόδοση όρων είναι σύμφωνη με την παρ. 4 του άρθρου 73 που διαφοροποιείται από τον Κανονισμό ΕΕΕΣ (Κανονισμός ΕΕ 2016/7)</w:t>
      </w:r>
    </w:p>
  </w:endnote>
  <w:endnote w:id="26">
    <w:p w14:paraId="611610E1" w14:textId="77777777" w:rsidR="00FE77E3" w:rsidRDefault="00193662">
      <w:pPr>
        <w:pStyle w:val="EndnoteText"/>
        <w:tabs>
          <w:tab w:val="left" w:pos="284"/>
        </w:tabs>
        <w:ind w:firstLine="0"/>
      </w:pPr>
      <w:r>
        <w:rPr>
          <w:rStyle w:val="a5"/>
        </w:rPr>
        <w:endnoteRef/>
      </w:r>
      <w:r>
        <w:tab/>
        <w:t>Άρθρο 73 παρ. 5.</w:t>
      </w:r>
    </w:p>
  </w:endnote>
  <w:endnote w:id="27">
    <w:p w14:paraId="26927429" w14:textId="77777777" w:rsidR="00FE77E3" w:rsidRDefault="00193662">
      <w:pPr>
        <w:pStyle w:val="EndnoteText"/>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5B7F1C5D" w14:textId="77777777" w:rsidR="00FE77E3" w:rsidRDefault="00193662">
      <w:pPr>
        <w:pStyle w:val="EndnoteText"/>
        <w:tabs>
          <w:tab w:val="left" w:pos="284"/>
        </w:tabs>
        <w:ind w:firstLine="0"/>
      </w:pPr>
      <w:r>
        <w:rPr>
          <w:rStyle w:val="a5"/>
        </w:rPr>
        <w:endnoteRef/>
      </w:r>
      <w:r>
        <w:tab/>
        <w:t>Όπως προσδιορίζεται στο άρθρο 24 ή στα έγγραφα της σύμβασης</w:t>
      </w:r>
      <w:r>
        <w:rPr>
          <w:b/>
          <w:i/>
        </w:rPr>
        <w:t>.</w:t>
      </w:r>
    </w:p>
  </w:endnote>
  <w:endnote w:id="29">
    <w:p w14:paraId="367002F6" w14:textId="77777777" w:rsidR="00FE77E3" w:rsidRDefault="00193662">
      <w:pPr>
        <w:pStyle w:val="EndnoteText"/>
        <w:tabs>
          <w:tab w:val="left" w:pos="284"/>
        </w:tabs>
        <w:ind w:firstLine="0"/>
      </w:pPr>
      <w:r>
        <w:rPr>
          <w:rStyle w:val="a5"/>
        </w:rPr>
        <w:endnoteRef/>
      </w:r>
      <w:r>
        <w:tab/>
        <w:t>Πρβλ άρθρο 48.</w:t>
      </w:r>
    </w:p>
  </w:endnote>
  <w:endnote w:id="30">
    <w:p w14:paraId="022E75C8" w14:textId="77777777" w:rsidR="00FE77E3" w:rsidRDefault="00193662">
      <w:pPr>
        <w:pStyle w:val="EndnoteText"/>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14:paraId="4B692809" w14:textId="77777777" w:rsidR="00FE77E3" w:rsidRDefault="00193662">
      <w:pPr>
        <w:pStyle w:val="EndnoteText"/>
        <w:tabs>
          <w:tab w:val="left" w:pos="284"/>
        </w:tabs>
        <w:ind w:firstLine="0"/>
      </w:pPr>
      <w:r>
        <w:rPr>
          <w:rStyle w:val="a5"/>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2">
    <w:p w14:paraId="1C31CBD3" w14:textId="77777777" w:rsidR="00FE77E3" w:rsidRDefault="00193662">
      <w:pPr>
        <w:pStyle w:val="EndnoteText"/>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49CD4C58" w14:textId="77777777" w:rsidR="00FE77E3" w:rsidRDefault="00193662">
      <w:pPr>
        <w:pStyle w:val="EndnoteText"/>
        <w:tabs>
          <w:tab w:val="left" w:pos="284"/>
        </w:tabs>
        <w:ind w:firstLine="0"/>
      </w:pPr>
      <w:r>
        <w:rPr>
          <w:rStyle w:val="a5"/>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4">
    <w:p w14:paraId="64955BA4" w14:textId="77777777" w:rsidR="00FE77E3" w:rsidRDefault="00193662">
      <w:pPr>
        <w:pStyle w:val="EndnoteText"/>
        <w:tabs>
          <w:tab w:val="left" w:pos="284"/>
        </w:tabs>
        <w:ind w:firstLine="0"/>
      </w:pPr>
      <w:r>
        <w:rPr>
          <w:rStyle w:val="a5"/>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5">
    <w:p w14:paraId="5F694902" w14:textId="77777777" w:rsidR="00FE77E3" w:rsidRDefault="00193662">
      <w:pPr>
        <w:pStyle w:val="EndnoteText"/>
        <w:tabs>
          <w:tab w:val="left" w:pos="284"/>
        </w:tabs>
        <w:ind w:firstLine="0"/>
      </w:pPr>
      <w:r>
        <w:rPr>
          <w:rStyle w:val="a5"/>
        </w:rPr>
        <w:endnoteRef/>
      </w:r>
      <w:r>
        <w:tab/>
        <w:t>Πρβλ και άρθρο 1 ν. 4250/2014</w:t>
      </w:r>
    </w:p>
  </w:endnote>
  <w:endnote w:id="36">
    <w:p w14:paraId="6522AE7C" w14:textId="77777777" w:rsidR="00FE77E3" w:rsidRDefault="00193662">
      <w:pPr>
        <w:pStyle w:val="EndnoteText"/>
        <w:tabs>
          <w:tab w:val="left" w:pos="284"/>
        </w:tabs>
        <w:ind w:firstLine="0"/>
      </w:pPr>
      <w:r>
        <w:rPr>
          <w:rStyle w:val="a5"/>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Andale Sans UI">
    <w:altName w:val="Calibri"/>
    <w:charset w:val="A1"/>
    <w:family w:val="auto"/>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15D1A" w14:textId="77777777" w:rsidR="00FE77E3" w:rsidRDefault="00193662">
    <w:pPr>
      <w:pStyle w:val="Footer"/>
      <w:shd w:val="clear" w:color="auto" w:fill="FFFFFF"/>
      <w:jc w:val="center"/>
    </w:pPr>
    <w:r>
      <w:fldChar w:fldCharType="begin"/>
    </w:r>
    <w:r>
      <w:instrText xml:space="preserve"> PAGE </w:instrText>
    </w:r>
    <w:r>
      <w:fldChar w:fldCharType="separate"/>
    </w:r>
    <w: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D0E7B" w14:textId="77777777" w:rsidR="00FE77E3" w:rsidRDefault="00FE77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272C08" w14:textId="77777777" w:rsidR="00D41A65" w:rsidRDefault="00D41A65">
      <w:pPr>
        <w:spacing w:after="0" w:line="240" w:lineRule="auto"/>
      </w:pPr>
      <w:r>
        <w:separator/>
      </w:r>
    </w:p>
  </w:footnote>
  <w:footnote w:type="continuationSeparator" w:id="0">
    <w:p w14:paraId="6B9952E8" w14:textId="77777777" w:rsidR="00D41A65" w:rsidRDefault="00D41A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82E58" w14:textId="77777777" w:rsidR="00FE77E3" w:rsidRDefault="00FE77E3">
    <w:pPr>
      <w:pStyle w:val="Header"/>
      <w:ind w:left="-1531"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1DD94" w14:textId="77777777" w:rsidR="00FE77E3" w:rsidRDefault="00FE77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Roman"/>
      <w:pStyle w:val="Heading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start w:val="1"/>
      <w:numFmt w:val="upperLetter"/>
      <w:pStyle w:val="Heading2"/>
      <w:lvlText w:val="%1)"/>
      <w:lvlJc w:val="left"/>
      <w:pPr>
        <w:tabs>
          <w:tab w:val="num" w:pos="0"/>
        </w:tabs>
        <w:ind w:left="720" w:hanging="360"/>
      </w:pPr>
    </w:lvl>
  </w:abstractNum>
  <w:abstractNum w:abstractNumId="2" w15:restartNumberingAfterBreak="0">
    <w:nsid w:val="00000003"/>
    <w:multiLevelType w:val="singleLevel"/>
    <w:tmpl w:val="00000003"/>
    <w:name w:val="WW8Num4"/>
    <w:lvl w:ilvl="0">
      <w:start w:val="1"/>
      <w:numFmt w:val="decimal"/>
      <w:pStyle w:val="Heading3"/>
      <w:lvlText w:val="%1)"/>
      <w:lvlJc w:val="left"/>
      <w:pPr>
        <w:tabs>
          <w:tab w:val="num" w:pos="0"/>
        </w:tabs>
        <w:ind w:left="720" w:hanging="360"/>
      </w:pPr>
    </w:lvl>
  </w:abstractNum>
  <w:abstractNum w:abstractNumId="3" w15:restartNumberingAfterBreak="0">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0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2A68"/>
    <w:rsid w:val="000418F7"/>
    <w:rsid w:val="000B6A0E"/>
    <w:rsid w:val="000C2ED7"/>
    <w:rsid w:val="000E499B"/>
    <w:rsid w:val="00101D33"/>
    <w:rsid w:val="00131993"/>
    <w:rsid w:val="001413DF"/>
    <w:rsid w:val="00193662"/>
    <w:rsid w:val="001C11FF"/>
    <w:rsid w:val="00270781"/>
    <w:rsid w:val="002D3BC4"/>
    <w:rsid w:val="002E7ACF"/>
    <w:rsid w:val="00342A68"/>
    <w:rsid w:val="003766C2"/>
    <w:rsid w:val="003F29B2"/>
    <w:rsid w:val="00480715"/>
    <w:rsid w:val="00491C8F"/>
    <w:rsid w:val="004D7BBD"/>
    <w:rsid w:val="004E47F3"/>
    <w:rsid w:val="0058405F"/>
    <w:rsid w:val="006F58A1"/>
    <w:rsid w:val="0070300D"/>
    <w:rsid w:val="0071618C"/>
    <w:rsid w:val="007473F2"/>
    <w:rsid w:val="007971F4"/>
    <w:rsid w:val="0082088C"/>
    <w:rsid w:val="00910EB0"/>
    <w:rsid w:val="00917159"/>
    <w:rsid w:val="00943CC8"/>
    <w:rsid w:val="00946FAE"/>
    <w:rsid w:val="00955A12"/>
    <w:rsid w:val="009649AF"/>
    <w:rsid w:val="0097680C"/>
    <w:rsid w:val="00A07F32"/>
    <w:rsid w:val="00A627E5"/>
    <w:rsid w:val="00A74A6B"/>
    <w:rsid w:val="00AA72D2"/>
    <w:rsid w:val="00AD4966"/>
    <w:rsid w:val="00AE15E9"/>
    <w:rsid w:val="00BB5A62"/>
    <w:rsid w:val="00C34553"/>
    <w:rsid w:val="00C54344"/>
    <w:rsid w:val="00D41A65"/>
    <w:rsid w:val="00DD166C"/>
    <w:rsid w:val="00E800C4"/>
    <w:rsid w:val="00ED44D3"/>
    <w:rsid w:val="00F068B5"/>
    <w:rsid w:val="00F1796E"/>
    <w:rsid w:val="00F9512D"/>
    <w:rsid w:val="00FC3575"/>
    <w:rsid w:val="00FE77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071558"/>
  <w15:chartTrackingRefBased/>
  <w15:docId w15:val="{CDAEB959-24FE-40ED-AC28-A30838E1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ind w:firstLine="397"/>
      <w:jc w:val="both"/>
    </w:pPr>
    <w:rPr>
      <w:rFonts w:ascii="Calibri" w:hAnsi="Calibri" w:cs="Calibri"/>
      <w:kern w:val="1"/>
      <w:sz w:val="22"/>
      <w:szCs w:val="22"/>
      <w:lang w:val="el-GR" w:eastAsia="zh-CN"/>
    </w:rPr>
  </w:style>
  <w:style w:type="paragraph" w:styleId="Heading1">
    <w:name w:val="heading 1"/>
    <w:basedOn w:val="BodyText"/>
    <w:next w:val="BodyText"/>
    <w:qFormat/>
    <w:pPr>
      <w:numPr>
        <w:numId w:val="1"/>
      </w:numPr>
      <w:outlineLvl w:val="0"/>
    </w:pPr>
    <w:rPr>
      <w:b/>
      <w:sz w:val="28"/>
    </w:rPr>
  </w:style>
  <w:style w:type="paragraph" w:styleId="Heading2">
    <w:name w:val="heading 2"/>
    <w:basedOn w:val="BodyText"/>
    <w:next w:val="BodyText"/>
    <w:qFormat/>
    <w:pPr>
      <w:numPr>
        <w:numId w:val="2"/>
      </w:numPr>
      <w:outlineLvl w:val="1"/>
    </w:pPr>
    <w:rPr>
      <w:b/>
      <w:sz w:val="24"/>
    </w:rPr>
  </w:style>
  <w:style w:type="paragraph" w:styleId="Heading3">
    <w:name w:val="heading 3"/>
    <w:basedOn w:val="BodyText"/>
    <w:next w:val="BodyText"/>
    <w:qFormat/>
    <w:pPr>
      <w:numPr>
        <w:numId w:val="3"/>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a">
    <w:name w:val="Προεπιλεγμένη γραμματοσειρά"/>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
    <w:name w:val="Προεπιλεγμένη γραμματοσειρά2"/>
  </w:style>
  <w:style w:type="character" w:customStyle="1" w:styleId="1">
    <w:name w:val="Προεπιλεγμένη γραμματοσειρά1"/>
  </w:style>
  <w:style w:type="character" w:styleId="Hyperlink">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0">
    <w:name w:val="Χαρακτήρες αρίθμησης"/>
  </w:style>
  <w:style w:type="character" w:customStyle="1" w:styleId="a1">
    <w:name w:val="Χαρακτήρες υποσημείωσης"/>
  </w:style>
  <w:style w:type="character" w:customStyle="1" w:styleId="a2">
    <w:name w:val="Παραπομπή υποσημείωσης"/>
    <w:rPr>
      <w:vertAlign w:val="superscript"/>
    </w:rPr>
  </w:style>
  <w:style w:type="character" w:customStyle="1" w:styleId="a3">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4">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5">
    <w:name w:val="Χαρακτήρες σημείωσης τέλους"/>
    <w:rPr>
      <w:vertAlign w:val="superscript"/>
    </w:rPr>
  </w:style>
  <w:style w:type="character" w:customStyle="1" w:styleId="WW-">
    <w:name w:val="WW-Χαρακτήρες σημείωσης τέλους"/>
  </w:style>
  <w:style w:type="character" w:customStyle="1" w:styleId="a6">
    <w:name w:val="Παραπομπή σημείωσης τέλους"/>
    <w:rPr>
      <w:vertAlign w:val="superscript"/>
    </w:rPr>
  </w:style>
  <w:style w:type="character" w:customStyle="1" w:styleId="Char3">
    <w:name w:val="Κείμενο σημείωσης τέλους Char"/>
    <w:rPr>
      <w:rFonts w:ascii="Calibri" w:hAnsi="Calibri" w:cs="Calibri"/>
      <w:kern w:val="1"/>
      <w:lang w:eastAsia="zh-CN"/>
    </w:rPr>
  </w:style>
  <w:style w:type="character" w:styleId="EndnoteReference">
    <w:name w:val="endnote reference"/>
    <w:rPr>
      <w:vertAlign w:val="superscript"/>
    </w:rPr>
  </w:style>
  <w:style w:type="character" w:styleId="FootnoteReference">
    <w:name w:val="footnote reference"/>
    <w:rPr>
      <w:vertAlign w:val="superscript"/>
    </w:rPr>
  </w:style>
  <w:style w:type="paragraph" w:customStyle="1" w:styleId="a7">
    <w:name w:val="Επικεφαλίδα"/>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ascii="Times New Roman" w:hAnsi="Times New Roman" w:cs="Mangal"/>
      <w:i/>
      <w:iCs/>
      <w:sz w:val="24"/>
      <w:szCs w:val="24"/>
    </w:rPr>
  </w:style>
  <w:style w:type="paragraph" w:customStyle="1" w:styleId="a8">
    <w:name w:val="Ευρετήριο"/>
    <w:basedOn w:val="Normal"/>
    <w:pPr>
      <w:suppressLineNumbers/>
    </w:pPr>
    <w:rPr>
      <w:rFonts w:cs="Mangal"/>
    </w:rPr>
  </w:style>
  <w:style w:type="paragraph" w:customStyle="1" w:styleId="a9">
    <w:name w:val="Λεζάντα"/>
    <w:basedOn w:val="Normal"/>
    <w:pPr>
      <w:suppressLineNumbers/>
      <w:spacing w:before="120" w:after="120"/>
    </w:pPr>
    <w:rPr>
      <w:rFonts w:cs="Mangal"/>
      <w:i/>
      <w:iCs/>
      <w:sz w:val="24"/>
      <w:szCs w:val="24"/>
    </w:rPr>
  </w:style>
  <w:style w:type="paragraph" w:customStyle="1" w:styleId="40">
    <w:name w:val="Λεζάντα4"/>
    <w:basedOn w:val="Normal"/>
    <w:pPr>
      <w:suppressLineNumbers/>
      <w:spacing w:before="120" w:after="120"/>
    </w:pPr>
    <w:rPr>
      <w:rFonts w:cs="Mangal"/>
      <w:i/>
      <w:iCs/>
      <w:sz w:val="24"/>
      <w:szCs w:val="24"/>
    </w:rPr>
  </w:style>
  <w:style w:type="paragraph" w:customStyle="1" w:styleId="30">
    <w:name w:val="Λεζάντα3"/>
    <w:basedOn w:val="Normal"/>
    <w:pPr>
      <w:suppressLineNumbers/>
      <w:spacing w:before="120" w:after="120"/>
    </w:pPr>
    <w:rPr>
      <w:rFonts w:cs="Mangal"/>
      <w:i/>
      <w:iCs/>
      <w:sz w:val="24"/>
      <w:szCs w:val="24"/>
    </w:rPr>
  </w:style>
  <w:style w:type="paragraph" w:customStyle="1" w:styleId="20">
    <w:name w:val="Λεζάντα2"/>
    <w:basedOn w:val="Normal"/>
    <w:pPr>
      <w:suppressLineNumbers/>
      <w:spacing w:before="120" w:after="120"/>
    </w:pPr>
    <w:rPr>
      <w:rFonts w:cs="Mangal"/>
      <w:i/>
      <w:iCs/>
      <w:sz w:val="24"/>
      <w:szCs w:val="24"/>
    </w:rPr>
  </w:style>
  <w:style w:type="paragraph" w:customStyle="1" w:styleId="10">
    <w:name w:val="Λεζάντα1"/>
    <w:basedOn w:val="Normal"/>
    <w:pPr>
      <w:suppressLineNumbers/>
      <w:spacing w:before="120" w:after="120"/>
    </w:pPr>
    <w:rPr>
      <w:rFonts w:cs="Mangal"/>
      <w:i/>
      <w:iCs/>
      <w:sz w:val="24"/>
      <w:szCs w:val="24"/>
    </w:rPr>
  </w:style>
  <w:style w:type="paragraph" w:styleId="Header">
    <w:name w:val="header"/>
    <w:basedOn w:val="Normal"/>
    <w:pPr>
      <w:suppressLineNumbers/>
      <w:tabs>
        <w:tab w:val="center" w:pos="4153"/>
        <w:tab w:val="right" w:pos="8306"/>
      </w:tabs>
      <w:spacing w:after="0" w:line="100" w:lineRule="atLeast"/>
      <w:ind w:firstLine="284"/>
    </w:pPr>
    <w:rPr>
      <w:rFonts w:eastAsia="Calibri"/>
      <w:sz w:val="20"/>
      <w:szCs w:val="20"/>
    </w:rPr>
  </w:style>
  <w:style w:type="paragraph" w:styleId="BlockText">
    <w:name w:val="Block Text"/>
    <w:basedOn w:val="Normal"/>
    <w:pPr>
      <w:spacing w:after="0" w:line="100" w:lineRule="atLeast"/>
      <w:ind w:left="-568" w:right="-355" w:firstLine="284"/>
    </w:pPr>
    <w:rPr>
      <w:rFonts w:ascii="Arial" w:hAnsi="Arial" w:cs="Arial"/>
      <w:b/>
      <w:sz w:val="24"/>
      <w:szCs w:val="20"/>
    </w:rPr>
  </w:style>
  <w:style w:type="paragraph" w:styleId="NoSpacing">
    <w:name w:val="No Spacing"/>
    <w:qFormat/>
    <w:pPr>
      <w:suppressAutoHyphens/>
    </w:pPr>
    <w:rPr>
      <w:rFonts w:ascii="Calibri" w:eastAsia="Arial" w:hAnsi="Calibri" w:cs="Calibri"/>
      <w:kern w:val="1"/>
      <w:sz w:val="22"/>
      <w:szCs w:val="22"/>
      <w:lang w:val="el-GR" w:eastAsia="zh-CN"/>
    </w:rPr>
  </w:style>
  <w:style w:type="paragraph" w:customStyle="1" w:styleId="GRHelvA">
    <w:name w:val="GR Helv Aπλό"/>
    <w:basedOn w:val="Normal"/>
    <w:pPr>
      <w:spacing w:after="0" w:line="100" w:lineRule="atLeast"/>
      <w:ind w:firstLine="284"/>
    </w:pPr>
    <w:rPr>
      <w:rFonts w:ascii="√Ò·ÏÏ·ÙÔÛÂÈÒ‹200" w:hAnsi="√Ò·ÏÏ·ÙÔÛÂÈÒ‹200" w:cs="√Ò·ÏÏ·ÙÔÛÂÈÒ‹200"/>
      <w:sz w:val="24"/>
      <w:szCs w:val="20"/>
    </w:rPr>
  </w:style>
  <w:style w:type="paragraph" w:styleId="BalloonText">
    <w:name w:val="Balloon Text"/>
    <w:basedOn w:val="Normal"/>
    <w:pPr>
      <w:spacing w:after="0" w:line="100" w:lineRule="atLeast"/>
    </w:pPr>
    <w:rPr>
      <w:rFonts w:ascii="Tahoma" w:hAnsi="Tahoma" w:cs="Tahoma"/>
      <w:sz w:val="16"/>
      <w:szCs w:val="16"/>
    </w:rPr>
  </w:style>
  <w:style w:type="paragraph" w:styleId="ListParagraph">
    <w:name w:val="List Paragraph"/>
    <w:basedOn w:val="Normal"/>
    <w:qFormat/>
    <w:pPr>
      <w:spacing w:after="0"/>
      <w:ind w:left="720" w:firstLine="0"/>
      <w:jc w:val="left"/>
    </w:pPr>
    <w:rPr>
      <w:rFonts w:eastAsia="Calibri"/>
    </w:rPr>
  </w:style>
  <w:style w:type="paragraph" w:styleId="Footer">
    <w:name w:val="footer"/>
    <w:basedOn w:val="Normal"/>
    <w:pPr>
      <w:suppressLineNumbers/>
      <w:tabs>
        <w:tab w:val="center" w:pos="4153"/>
        <w:tab w:val="right" w:pos="8306"/>
      </w:tabs>
      <w:spacing w:after="0" w:line="100" w:lineRule="atLeast"/>
    </w:pPr>
    <w:rPr>
      <w:sz w:val="16"/>
    </w:rPr>
  </w:style>
  <w:style w:type="paragraph" w:styleId="NormalWeb">
    <w:name w:val="Normal (Web)"/>
    <w:basedOn w:val="Normal"/>
    <w:pPr>
      <w:spacing w:before="28" w:after="28" w:line="100" w:lineRule="atLeast"/>
      <w:ind w:firstLine="0"/>
      <w:jc w:val="left"/>
    </w:pPr>
    <w:rPr>
      <w:rFonts w:ascii="Times New Roman" w:hAnsi="Times New Roman" w:cs="Times New Roman"/>
      <w:sz w:val="24"/>
      <w:szCs w:val="24"/>
    </w:rPr>
  </w:style>
  <w:style w:type="paragraph" w:customStyle="1" w:styleId="aa">
    <w:name w:val="Περιεχόμενα πίνακα"/>
    <w:basedOn w:val="Normal"/>
    <w:pPr>
      <w:suppressLineNumbers/>
    </w:pPr>
  </w:style>
  <w:style w:type="paragraph" w:customStyle="1" w:styleId="ab">
    <w:name w:val="Επικεφαλίδα πίνακα"/>
    <w:basedOn w:val="aa"/>
    <w:pPr>
      <w:jc w:val="center"/>
    </w:pPr>
    <w:rPr>
      <w:b/>
      <w:bCs/>
    </w:rPr>
  </w:style>
  <w:style w:type="paragraph" w:styleId="FootnoteText">
    <w:name w:val="footnote text"/>
    <w:basedOn w:val="Normal"/>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1">
    <w:name w:val="Βασικό1"/>
    <w:pPr>
      <w:widowControl w:val="0"/>
      <w:suppressAutoHyphens/>
    </w:pPr>
    <w:rPr>
      <w:rFonts w:eastAsia="SimSun" w:cs="Mangal"/>
      <w:sz w:val="24"/>
      <w:szCs w:val="24"/>
      <w:lang w:val="el-GR" w:eastAsia="zh-CN" w:bidi="hi-IN"/>
    </w:rPr>
  </w:style>
  <w:style w:type="paragraph" w:customStyle="1" w:styleId="ac">
    <w:name w:val="Παραθέσεις"/>
    <w:basedOn w:val="Normal"/>
  </w:style>
  <w:style w:type="paragraph" w:styleId="Title">
    <w:name w:val="Title"/>
    <w:basedOn w:val="a7"/>
    <w:next w:val="BodyText"/>
    <w:qFormat/>
  </w:style>
  <w:style w:type="paragraph" w:styleId="Subtitle">
    <w:name w:val="Subtitle"/>
    <w:basedOn w:val="a7"/>
    <w:next w:val="BodyText"/>
    <w:qFormat/>
  </w:style>
  <w:style w:type="paragraph" w:customStyle="1" w:styleId="ad">
    <w:name w:val="Προμορφοποιημένο κείμενο"/>
    <w:basedOn w:val="Normal"/>
  </w:style>
  <w:style w:type="paragraph" w:customStyle="1" w:styleId="ae">
    <w:name w:val="Οριζόντια γραμμή"/>
    <w:basedOn w:val="Normal"/>
    <w:next w:val="BodyText"/>
  </w:style>
  <w:style w:type="paragraph" w:customStyle="1" w:styleId="Pagedecouverture">
    <w:name w:val="Page de couverture"/>
    <w:basedOn w:val="Normal"/>
    <w:next w:val="Normal"/>
    <w:pPr>
      <w:spacing w:after="0"/>
    </w:pPr>
  </w:style>
  <w:style w:type="paragraph" w:customStyle="1" w:styleId="PartTitle">
    <w:name w:val="PartTitle"/>
    <w:basedOn w:val="Normal"/>
    <w:next w:val="ChapterTitle"/>
    <w:pPr>
      <w:keepNext/>
      <w:pageBreakBefore/>
      <w:spacing w:before="120" w:after="360"/>
      <w:jc w:val="center"/>
    </w:pPr>
    <w:rPr>
      <w:b/>
      <w:sz w:val="36"/>
    </w:rPr>
  </w:style>
  <w:style w:type="paragraph" w:customStyle="1" w:styleId="ChapterTitle">
    <w:name w:val="ChapterTitle"/>
    <w:basedOn w:val="Normal"/>
    <w:next w:val="Normal"/>
    <w:pPr>
      <w:keepNext/>
      <w:spacing w:before="120" w:after="360"/>
      <w:ind w:firstLine="0"/>
      <w:jc w:val="center"/>
    </w:pPr>
    <w:rPr>
      <w:b/>
    </w:rPr>
  </w:style>
  <w:style w:type="paragraph" w:customStyle="1" w:styleId="Titrearticle">
    <w:name w:val="Titre article"/>
    <w:basedOn w:val="Normal"/>
    <w:next w:val="Normal"/>
    <w:pPr>
      <w:keepNext/>
      <w:spacing w:before="360" w:after="120"/>
      <w:jc w:val="center"/>
    </w:pPr>
    <w:rPr>
      <w:i/>
    </w:rPr>
  </w:style>
  <w:style w:type="paragraph" w:customStyle="1" w:styleId="Point0">
    <w:name w:val="Point 0"/>
    <w:basedOn w:val="Normal"/>
    <w:pPr>
      <w:ind w:left="850" w:hanging="850"/>
    </w:pPr>
  </w:style>
  <w:style w:type="paragraph" w:customStyle="1" w:styleId="Tiret0">
    <w:name w:val="Tiret 0"/>
    <w:basedOn w:val="Point0"/>
    <w:pPr>
      <w:numPr>
        <w:numId w:val="4"/>
      </w:numPr>
    </w:pPr>
  </w:style>
  <w:style w:type="paragraph" w:customStyle="1" w:styleId="Point1">
    <w:name w:val="Point 1"/>
    <w:basedOn w:val="Normal"/>
    <w:pPr>
      <w:ind w:left="1417" w:hanging="567"/>
    </w:pPr>
  </w:style>
  <w:style w:type="paragraph" w:customStyle="1" w:styleId="Tiret1">
    <w:name w:val="Tiret 1"/>
    <w:basedOn w:val="Point1"/>
    <w:pPr>
      <w:numPr>
        <w:numId w:val="5"/>
      </w:numPr>
    </w:pPr>
  </w:style>
  <w:style w:type="paragraph" w:customStyle="1" w:styleId="SectionTitle">
    <w:name w:val="SectionTitle"/>
    <w:basedOn w:val="Normal"/>
    <w:next w:val="Heading1"/>
    <w:pPr>
      <w:keepNext/>
      <w:spacing w:before="120" w:after="360"/>
      <w:jc w:val="center"/>
    </w:pPr>
    <w:rPr>
      <w:b/>
      <w:smallCaps/>
      <w:sz w:val="28"/>
    </w:rPr>
  </w:style>
  <w:style w:type="paragraph" w:customStyle="1" w:styleId="Text1">
    <w:name w:val="Text 1"/>
    <w:basedOn w:val="Normal"/>
    <w:pPr>
      <w:ind w:left="850" w:firstLine="0"/>
    </w:pPr>
  </w:style>
  <w:style w:type="paragraph" w:customStyle="1" w:styleId="NumPar1">
    <w:name w:val="NumPar 1"/>
    <w:basedOn w:val="Normal"/>
    <w:next w:val="Text1"/>
    <w:pPr>
      <w:numPr>
        <w:numId w:val="6"/>
      </w:numPr>
    </w:pPr>
  </w:style>
  <w:style w:type="paragraph" w:customStyle="1" w:styleId="NormalLeft">
    <w:name w:val="Normal Left"/>
    <w:basedOn w:val="Normal"/>
    <w:pPr>
      <w:jc w:val="left"/>
    </w:pPr>
  </w:style>
  <w:style w:type="paragraph" w:styleId="EndnoteText">
    <w:name w:val="endnote text"/>
    <w:basedOn w:val="Normal"/>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kontos@mail.ntua.gr"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tua.gr" TargetMode="External"/><Relationship Id="rId4" Type="http://schemas.openxmlformats.org/officeDocument/2006/relationships/webSettings" Target="webSettings.xml"/><Relationship Id="rId9" Type="http://schemas.openxmlformats.org/officeDocument/2006/relationships/hyperlink" Target="mailto:iekontos@mail.ntua.gr"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23</Pages>
  <Words>3835</Words>
  <Characters>21865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cp:lastModifiedBy>Ioannis Kontos</cp:lastModifiedBy>
  <cp:revision>46</cp:revision>
  <cp:lastPrinted>2016-10-26T08:40:00Z</cp:lastPrinted>
  <dcterms:created xsi:type="dcterms:W3CDTF">2019-09-26T09:07:00Z</dcterms:created>
  <dcterms:modified xsi:type="dcterms:W3CDTF">2020-05-06T07:05:00Z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