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BEC9C6" w14:textId="084FA2AD" w:rsidR="001C6E0A" w:rsidRDefault="001C6E0A"/>
    <w:p w14:paraId="72206FFB" w14:textId="69FDEC83" w:rsidR="001C6E0A" w:rsidRDefault="001C6E0A"/>
    <w:p w14:paraId="4D674ECE" w14:textId="77777777" w:rsidR="00A948FB" w:rsidRDefault="00A948FB"/>
    <w:p w14:paraId="5C9BCA21" w14:textId="1474B8ED" w:rsidR="001C6E0A" w:rsidRDefault="001C6E0A"/>
    <w:p w14:paraId="5CE706F5" w14:textId="2602BAF3" w:rsidR="00546857" w:rsidRDefault="00546857"/>
    <w:p w14:paraId="51CABCDD" w14:textId="69BC5A27" w:rsidR="00546857" w:rsidRDefault="00546857"/>
    <w:p w14:paraId="79DB6B46" w14:textId="71AF45DA" w:rsidR="00546857" w:rsidRDefault="00546857"/>
    <w:p w14:paraId="6C17ABE9" w14:textId="632B0340" w:rsidR="00546857" w:rsidRDefault="00546857"/>
    <w:p w14:paraId="0428A6F7" w14:textId="77777777" w:rsidR="00546857" w:rsidRDefault="00546857"/>
    <w:p w14:paraId="0C51D50A" w14:textId="56F01D98" w:rsidR="001C6E0A" w:rsidRDefault="001C6E0A"/>
    <w:p w14:paraId="54AC4508" w14:textId="00138EF8" w:rsidR="001C6E0A" w:rsidRDefault="001C6E0A"/>
    <w:p w14:paraId="6EAE7496" w14:textId="03BB0BAC" w:rsidR="001C6E0A" w:rsidRPr="008C0913" w:rsidRDefault="008C0913" w:rsidP="00746885">
      <w:pPr>
        <w:jc w:val="center"/>
        <w:rPr>
          <w:sz w:val="22"/>
          <w:szCs w:val="22"/>
        </w:rPr>
      </w:pPr>
      <w:r w:rsidRPr="008C0913">
        <w:rPr>
          <w:rFonts w:ascii="Cambria" w:eastAsia="Calibri" w:hAnsi="Cambria" w:cs="Calibri"/>
          <w:b/>
          <w:spacing w:val="20"/>
          <w:kern w:val="36"/>
          <w:sz w:val="36"/>
          <w:szCs w:val="22"/>
        </w:rPr>
        <w:t>ΤΥΠΟΠΟΙΗΜΕΝΟ ΕΝΤΥΠΟ ΥΠΕΥΘΥΝΗΣ ΔΗΛΩΣΗΣ</w:t>
      </w:r>
      <w:r w:rsidRPr="008C0913">
        <w:rPr>
          <w:rFonts w:ascii="Cambria" w:eastAsia="Calibri" w:hAnsi="Cambria" w:cs="Calibri"/>
          <w:b/>
          <w:spacing w:val="20"/>
          <w:kern w:val="36"/>
          <w:sz w:val="36"/>
          <w:szCs w:val="22"/>
        </w:rPr>
        <w:br/>
        <w:t>(TEΥΔ)</w:t>
      </w:r>
    </w:p>
    <w:tbl>
      <w:tblPr>
        <w:tblpPr w:leftFromText="180" w:rightFromText="180" w:vertAnchor="page" w:horzAnchor="margin" w:tblpXSpec="center" w:tblpY="135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D7070E" w:rsidRPr="008202D9" w14:paraId="585FE0B3" w14:textId="77777777" w:rsidTr="0009256D">
        <w:trPr>
          <w:trHeight w:val="699"/>
        </w:trPr>
        <w:tc>
          <w:tcPr>
            <w:tcW w:w="3822" w:type="dxa"/>
            <w:tcBorders>
              <w:top w:val="single" w:sz="4" w:space="0" w:color="auto"/>
              <w:left w:val="single" w:sz="4" w:space="0" w:color="auto"/>
              <w:bottom w:val="single" w:sz="4" w:space="0" w:color="auto"/>
              <w:right w:val="single" w:sz="4" w:space="0" w:color="auto"/>
            </w:tcBorders>
            <w:vAlign w:val="center"/>
            <w:hideMark/>
          </w:tcPr>
          <w:p w14:paraId="429CD150" w14:textId="77777777" w:rsidR="00D7070E" w:rsidRDefault="00D7070E" w:rsidP="0009256D">
            <w:pPr>
              <w:pStyle w:val="a9"/>
              <w:spacing w:before="120"/>
              <w:ind w:left="0"/>
              <w:jc w:val="center"/>
              <w:rPr>
                <w:rFonts w:ascii="Cambria" w:hAnsi="Cambria"/>
                <w:b/>
                <w:sz w:val="16"/>
                <w:szCs w:val="16"/>
                <w:lang w:val="en-US"/>
              </w:rPr>
            </w:pPr>
            <w:bookmarkStart w:id="0" w:name="_Hlk514927238"/>
            <w:bookmarkStart w:id="1" w:name="_Hlk489004888"/>
            <w:r w:rsidRPr="001C6E0A">
              <w:rPr>
                <w:rFonts w:ascii="Cambria" w:hAnsi="Cambria"/>
                <w:b/>
                <w:sz w:val="16"/>
                <w:szCs w:val="16"/>
              </w:rPr>
              <w:t xml:space="preserve"> </w:t>
            </w:r>
            <w:r>
              <w:rPr>
                <w:rFonts w:ascii="Cambria" w:hAnsi="Cambria"/>
                <w:noProof/>
                <w:lang w:val="en-US"/>
              </w:rPr>
              <w:drawing>
                <wp:inline distT="0" distB="0" distL="0" distR="0" wp14:anchorId="24DC4CCD" wp14:editId="327B0D7F">
                  <wp:extent cx="552450" cy="45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a:ln>
                            <a:noFill/>
                          </a:ln>
                        </pic:spPr>
                      </pic:pic>
                    </a:graphicData>
                  </a:graphic>
                </wp:inline>
              </w:drawing>
            </w:r>
          </w:p>
          <w:p w14:paraId="2DCFEC6E" w14:textId="1516C04F" w:rsidR="00D7070E" w:rsidRPr="008202D9" w:rsidRDefault="00D7070E" w:rsidP="0009256D">
            <w:pPr>
              <w:suppressAutoHyphens w:val="0"/>
              <w:overflowPunct w:val="0"/>
              <w:autoSpaceDE w:val="0"/>
              <w:autoSpaceDN w:val="0"/>
              <w:adjustRightInd w:val="0"/>
              <w:spacing w:before="120" w:after="160" w:line="256" w:lineRule="auto"/>
              <w:jc w:val="center"/>
              <w:rPr>
                <w:rFonts w:ascii="Cambria" w:hAnsi="Cambria" w:cs="Arial"/>
                <w:b/>
                <w:sz w:val="22"/>
                <w:szCs w:val="20"/>
                <w:lang w:eastAsia="el-GR"/>
              </w:rPr>
            </w:pPr>
            <w:r>
              <w:rPr>
                <w:rFonts w:ascii="Cambria" w:hAnsi="Cambria"/>
                <w:b/>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5AF3CD93" w14:textId="40062DE6" w:rsidR="00D7070E" w:rsidRDefault="001F2E79" w:rsidP="0009256D">
            <w:pPr>
              <w:rPr>
                <w:rFonts w:ascii="Cambria" w:hAnsi="Cambria" w:cs="Arial"/>
                <w:b/>
                <w:iCs/>
                <w:szCs w:val="22"/>
              </w:rPr>
            </w:pPr>
            <w:r>
              <w:rPr>
                <w:rFonts w:ascii="Cambria" w:hAnsi="Cambria" w:cs="Arial"/>
                <w:b/>
                <w:iCs/>
                <w:szCs w:val="22"/>
              </w:rPr>
              <w:t>ΥΠΗΡΕΣΙΕΣ</w:t>
            </w:r>
            <w:r w:rsidR="00D7070E">
              <w:rPr>
                <w:rFonts w:ascii="Cambria" w:hAnsi="Cambria" w:cs="Arial"/>
                <w:b/>
                <w:iCs/>
                <w:szCs w:val="22"/>
              </w:rPr>
              <w:t>:</w:t>
            </w:r>
          </w:p>
          <w:p w14:paraId="56226A5A" w14:textId="77777777" w:rsidR="00D7070E" w:rsidRDefault="00D7070E" w:rsidP="0009256D">
            <w:pPr>
              <w:rPr>
                <w:rFonts w:ascii="Cambria" w:hAnsi="Cambria" w:cs="Arial"/>
                <w:b/>
                <w:iCs/>
                <w:szCs w:val="22"/>
              </w:rPr>
            </w:pPr>
          </w:p>
          <w:p w14:paraId="0156D265" w14:textId="77777777" w:rsidR="00D7070E" w:rsidRDefault="00D7070E" w:rsidP="0009256D">
            <w:pPr>
              <w:rPr>
                <w:rFonts w:ascii="Cambria" w:hAnsi="Cambria" w:cs="Arial"/>
                <w:b/>
                <w:iCs/>
                <w:szCs w:val="22"/>
              </w:rPr>
            </w:pPr>
          </w:p>
          <w:p w14:paraId="7AD21C0B" w14:textId="77777777" w:rsidR="00D7070E" w:rsidRDefault="00D7070E" w:rsidP="0009256D">
            <w:pPr>
              <w:rPr>
                <w:rFonts w:ascii="Cambria" w:hAnsi="Cambria" w:cs="Arial"/>
                <w:b/>
                <w:iCs/>
                <w:szCs w:val="22"/>
              </w:rPr>
            </w:pPr>
          </w:p>
          <w:p w14:paraId="69A3C801" w14:textId="77777777" w:rsidR="001F2E79" w:rsidRDefault="001F2E79" w:rsidP="0009256D">
            <w:pPr>
              <w:suppressAutoHyphens w:val="0"/>
              <w:jc w:val="left"/>
              <w:rPr>
                <w:rFonts w:ascii="Cambria" w:hAnsi="Cambria" w:cs="Arial"/>
                <w:b/>
                <w:iCs/>
                <w:szCs w:val="22"/>
              </w:rPr>
            </w:pPr>
          </w:p>
          <w:p w14:paraId="19EFF1EF" w14:textId="481BB2B6" w:rsidR="00D7070E" w:rsidRPr="008202D9" w:rsidRDefault="00D7070E" w:rsidP="0009256D">
            <w:pPr>
              <w:suppressAutoHyphens w:val="0"/>
              <w:jc w:val="left"/>
              <w:rPr>
                <w:rFonts w:ascii="Cambria" w:eastAsia="Andale Sans UI" w:hAnsi="Cambria" w:cs="Arial"/>
                <w:b/>
                <w:iCs/>
                <w:kern w:val="1"/>
                <w:szCs w:val="22"/>
                <w:lang w:val="en-US"/>
              </w:rPr>
            </w:pPr>
            <w:r>
              <w:rPr>
                <w:rFonts w:ascii="Cambria" w:hAnsi="Cambria" w:cs="Arial"/>
                <w:b/>
                <w:iCs/>
                <w:szCs w:val="22"/>
              </w:rPr>
              <w:t>ΘΕΣΗ:</w:t>
            </w:r>
          </w:p>
        </w:tc>
        <w:tc>
          <w:tcPr>
            <w:tcW w:w="3960" w:type="dxa"/>
            <w:tcBorders>
              <w:top w:val="single" w:sz="4" w:space="0" w:color="auto"/>
              <w:left w:val="single" w:sz="4" w:space="0" w:color="auto"/>
              <w:bottom w:val="single" w:sz="4" w:space="0" w:color="auto"/>
              <w:right w:val="single" w:sz="4" w:space="0" w:color="auto"/>
            </w:tcBorders>
          </w:tcPr>
          <w:p w14:paraId="3932C53E" w14:textId="7B94DAD7" w:rsidR="00D7070E" w:rsidRDefault="00D7070E" w:rsidP="0009256D">
            <w:pPr>
              <w:jc w:val="left"/>
              <w:rPr>
                <w:rFonts w:ascii="Cambria" w:hAnsi="Cambria" w:cs="Arial"/>
                <w:b/>
                <w:iCs/>
                <w:szCs w:val="22"/>
              </w:rPr>
            </w:pPr>
            <w:r>
              <w:rPr>
                <w:rFonts w:ascii="Cambria" w:hAnsi="Cambria" w:cs="Arial"/>
                <w:b/>
                <w:iCs/>
                <w:szCs w:val="22"/>
              </w:rPr>
              <w:t>«</w:t>
            </w:r>
            <w:r w:rsidR="000970C0">
              <w:t xml:space="preserve"> </w:t>
            </w:r>
            <w:r w:rsidR="000970C0" w:rsidRPr="000970C0">
              <w:rPr>
                <w:rFonts w:ascii="Cambria" w:hAnsi="Cambria" w:cs="Arial"/>
                <w:b/>
                <w:iCs/>
                <w:szCs w:val="22"/>
              </w:rPr>
              <w:t>Παροχή υπηρεσιών Ειδικού Στατικού Συμβούλου/Επιβλέποντος</w:t>
            </w:r>
            <w:r>
              <w:rPr>
                <w:rFonts w:ascii="Cambria" w:hAnsi="Cambria" w:cs="Arial"/>
                <w:b/>
                <w:iCs/>
                <w:szCs w:val="22"/>
              </w:rPr>
              <w:t>»</w:t>
            </w:r>
          </w:p>
          <w:p w14:paraId="189C56C1" w14:textId="77777777" w:rsidR="000970C0" w:rsidRDefault="000970C0" w:rsidP="0009256D">
            <w:pPr>
              <w:jc w:val="left"/>
              <w:rPr>
                <w:rFonts w:ascii="Cambria" w:hAnsi="Cambria" w:cs="Arial"/>
                <w:b/>
                <w:iCs/>
                <w:szCs w:val="22"/>
              </w:rPr>
            </w:pPr>
          </w:p>
          <w:p w14:paraId="6BC5B68F" w14:textId="77777777" w:rsidR="00D7070E" w:rsidRDefault="00D7070E" w:rsidP="0009256D">
            <w:pPr>
              <w:rPr>
                <w:rFonts w:ascii="Cambria" w:hAnsi="Cambria" w:cs="Arial"/>
                <w:b/>
                <w:iCs/>
                <w:szCs w:val="22"/>
              </w:rPr>
            </w:pPr>
          </w:p>
          <w:p w14:paraId="22885DC8" w14:textId="77777777" w:rsidR="001F2E79" w:rsidRDefault="00D7070E" w:rsidP="0009256D">
            <w:pPr>
              <w:suppressAutoHyphens w:val="0"/>
              <w:jc w:val="left"/>
              <w:rPr>
                <w:rFonts w:ascii="Cambria" w:hAnsi="Cambria" w:cs="Arial"/>
                <w:b/>
                <w:iCs/>
                <w:szCs w:val="22"/>
              </w:rPr>
            </w:pPr>
            <w:r>
              <w:rPr>
                <w:rFonts w:ascii="Cambria" w:hAnsi="Cambria" w:cs="Arial"/>
                <w:b/>
                <w:iCs/>
                <w:szCs w:val="22"/>
              </w:rPr>
              <w:t>ΤΕΧΝΟΛΟΓΙΚΟ ΠΟΛΙΤΙΣΤΙΚΟ ΠΑΡΚΟ ΛΑΥΡΙΟΥ</w:t>
            </w:r>
            <w:r w:rsidR="001F2E79">
              <w:rPr>
                <w:rFonts w:ascii="Cambria" w:hAnsi="Cambria" w:cs="Arial"/>
                <w:b/>
                <w:iCs/>
                <w:szCs w:val="22"/>
              </w:rPr>
              <w:t xml:space="preserve"> </w:t>
            </w:r>
          </w:p>
          <w:p w14:paraId="07796D39" w14:textId="798DFCF9" w:rsidR="00D7070E" w:rsidRPr="008202D9" w:rsidRDefault="001F2E79" w:rsidP="0009256D">
            <w:pPr>
              <w:suppressAutoHyphens w:val="0"/>
              <w:jc w:val="left"/>
              <w:rPr>
                <w:rFonts w:ascii="Cambria" w:eastAsia="Andale Sans UI" w:hAnsi="Cambria" w:cs="Arial"/>
                <w:b/>
                <w:iCs/>
                <w:kern w:val="1"/>
                <w:szCs w:val="22"/>
              </w:rPr>
            </w:pPr>
            <w:r>
              <w:rPr>
                <w:rFonts w:ascii="Cambria" w:hAnsi="Cambria" w:cs="Arial"/>
                <w:b/>
                <w:iCs/>
                <w:szCs w:val="22"/>
              </w:rPr>
              <w:t>Κτ</w:t>
            </w:r>
            <w:r w:rsidR="00150E13">
              <w:rPr>
                <w:rFonts w:ascii="Cambria" w:hAnsi="Cambria" w:cs="Arial"/>
                <w:b/>
                <w:iCs/>
                <w:szCs w:val="22"/>
              </w:rPr>
              <w:t>ή</w:t>
            </w:r>
            <w:r>
              <w:rPr>
                <w:rFonts w:ascii="Cambria" w:hAnsi="Cambria" w:cs="Arial"/>
                <w:b/>
                <w:iCs/>
                <w:szCs w:val="22"/>
              </w:rPr>
              <w:t xml:space="preserve">ριο </w:t>
            </w:r>
            <w:proofErr w:type="spellStart"/>
            <w:r>
              <w:rPr>
                <w:rFonts w:ascii="Cambria" w:hAnsi="Cambria" w:cs="Arial"/>
                <w:b/>
                <w:iCs/>
                <w:szCs w:val="22"/>
              </w:rPr>
              <w:t>Κονοφάγου</w:t>
            </w:r>
            <w:proofErr w:type="spellEnd"/>
          </w:p>
        </w:tc>
      </w:tr>
      <w:tr w:rsidR="00D7070E" w:rsidRPr="008202D9" w14:paraId="0551BCEF" w14:textId="77777777" w:rsidTr="0009256D">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713C0752" w14:textId="732C3166" w:rsidR="00D7070E" w:rsidRPr="008202D9" w:rsidRDefault="00D7070E" w:rsidP="0009256D">
            <w:pPr>
              <w:suppressAutoHyphens w:val="0"/>
              <w:overflowPunct w:val="0"/>
              <w:autoSpaceDE w:val="0"/>
              <w:autoSpaceDN w:val="0"/>
              <w:adjustRightInd w:val="0"/>
              <w:spacing w:before="240" w:after="160" w:line="256" w:lineRule="auto"/>
              <w:jc w:val="left"/>
              <w:rPr>
                <w:rFonts w:ascii="Cambria" w:hAnsi="Cambria" w:cs="Arial"/>
                <w:b/>
                <w:sz w:val="18"/>
                <w:szCs w:val="18"/>
                <w:highlight w:val="yellow"/>
                <w:lang w:eastAsia="el-GR"/>
              </w:rPr>
            </w:pPr>
            <w:r>
              <w:rPr>
                <w:rFonts w:ascii="Cambria" w:hAnsi="Cambria"/>
                <w:b/>
                <w:sz w:val="18"/>
                <w:szCs w:val="18"/>
                <w:lang w:eastAsia="el-GR"/>
              </w:rPr>
              <w:t>ΕΘΝΙΚΟ ΜΕΤΣΟΒΙΟ ΠΟΛΥΤΕΧΝΕΙΟ</w:t>
            </w:r>
            <w:r>
              <w:rPr>
                <w:rFonts w:ascii="Cambria" w:hAnsi="Cambria"/>
                <w:b/>
                <w:sz w:val="18"/>
                <w:szCs w:val="18"/>
                <w:lang w:eastAsia="el-GR"/>
              </w:rPr>
              <w:br/>
              <w:t>ΓΕΝΙΚΗ ΔΙΕΥΘΥΝΣΗ ΤΕΧΝΙΚΩΝ ΥΠΗΡΕΣΙΩΝ</w:t>
            </w:r>
            <w:r>
              <w:rPr>
                <w:rFonts w:ascii="Cambria" w:hAnsi="Cambria"/>
                <w:b/>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26F1BBE4" w14:textId="43CDB6D4" w:rsidR="00D7070E" w:rsidRPr="008202D9" w:rsidRDefault="00D7070E" w:rsidP="0009256D">
            <w:pPr>
              <w:suppressAutoHyphens w:val="0"/>
              <w:overflowPunct w:val="0"/>
              <w:autoSpaceDE w:val="0"/>
              <w:autoSpaceDN w:val="0"/>
              <w:adjustRightInd w:val="0"/>
              <w:spacing w:before="240" w:after="160" w:line="256" w:lineRule="auto"/>
              <w:ind w:left="108"/>
              <w:jc w:val="center"/>
              <w:rPr>
                <w:rFonts w:ascii="Cambria" w:hAnsi="Cambria" w:cs="Arial"/>
                <w:b/>
                <w:sz w:val="18"/>
                <w:szCs w:val="18"/>
                <w:lang w:eastAsia="el-GR"/>
              </w:rPr>
            </w:pPr>
            <w:bookmarkStart w:id="2" w:name="_Toc241900928"/>
            <w:bookmarkStart w:id="3" w:name="_Toc244404347"/>
            <w:r>
              <w:rPr>
                <w:rFonts w:ascii="Cambria" w:hAnsi="Cambria"/>
                <w:b/>
                <w:sz w:val="18"/>
                <w:szCs w:val="18"/>
                <w:lang w:eastAsia="el-GR"/>
              </w:rPr>
              <w:t>ΧΡΗΜΑΤΟΔΟΤΗΣΗ:</w:t>
            </w:r>
            <w:bookmarkEnd w:id="2"/>
            <w:bookmarkEnd w:id="3"/>
          </w:p>
        </w:tc>
        <w:tc>
          <w:tcPr>
            <w:tcW w:w="3960" w:type="dxa"/>
            <w:tcBorders>
              <w:top w:val="single" w:sz="4" w:space="0" w:color="auto"/>
              <w:left w:val="single" w:sz="4" w:space="0" w:color="auto"/>
              <w:bottom w:val="single" w:sz="4" w:space="0" w:color="auto"/>
              <w:right w:val="single" w:sz="4" w:space="0" w:color="auto"/>
            </w:tcBorders>
            <w:vAlign w:val="center"/>
            <w:hideMark/>
          </w:tcPr>
          <w:p w14:paraId="45EBB331" w14:textId="77777777" w:rsidR="00D7070E" w:rsidRDefault="00D7070E" w:rsidP="0009256D">
            <w:pPr>
              <w:spacing w:before="120"/>
              <w:rPr>
                <w:rFonts w:ascii="Cambria" w:hAnsi="Cambria" w:cs="Arial"/>
                <w:b/>
                <w:sz w:val="18"/>
                <w:szCs w:val="18"/>
              </w:rPr>
            </w:pPr>
            <w:r>
              <w:rPr>
                <w:rFonts w:ascii="Cambria" w:hAnsi="Cambria" w:cs="Arial"/>
                <w:b/>
                <w:sz w:val="18"/>
                <w:szCs w:val="18"/>
              </w:rPr>
              <w:t>ΕΤΠΑ-</w:t>
            </w:r>
            <w:proofErr w:type="spellStart"/>
            <w:r>
              <w:rPr>
                <w:rFonts w:ascii="Cambria" w:hAnsi="Cambria" w:cs="Arial"/>
                <w:b/>
                <w:sz w:val="18"/>
                <w:szCs w:val="18"/>
              </w:rPr>
              <w:t>ΕΠΑνΕΚ</w:t>
            </w:r>
            <w:proofErr w:type="spellEnd"/>
            <w:r>
              <w:rPr>
                <w:rFonts w:ascii="Cambria" w:hAnsi="Cambria" w:cs="Arial"/>
                <w:b/>
                <w:sz w:val="18"/>
                <w:szCs w:val="18"/>
              </w:rPr>
              <w:t xml:space="preserve"> 2014-2020</w:t>
            </w:r>
          </w:p>
          <w:p w14:paraId="22C1F146" w14:textId="7E462B60" w:rsidR="00D7070E" w:rsidRPr="008202D9" w:rsidRDefault="00D7070E" w:rsidP="0009256D">
            <w:pPr>
              <w:suppressAutoHyphens w:val="0"/>
              <w:ind w:left="418"/>
              <w:jc w:val="left"/>
              <w:rPr>
                <w:rFonts w:ascii="Cambria" w:eastAsia="Andale Sans UI" w:hAnsi="Cambria" w:cs="Arial"/>
                <w:b/>
                <w:kern w:val="1"/>
                <w:sz w:val="18"/>
                <w:szCs w:val="18"/>
              </w:rPr>
            </w:pPr>
            <w:r>
              <w:rPr>
                <w:rFonts w:ascii="Cambria" w:hAnsi="Cambria" w:cs="Arial"/>
                <w:b/>
                <w:sz w:val="18"/>
                <w:szCs w:val="18"/>
              </w:rPr>
              <w:t>ΣΑΕ 2017ΣΕ11910000</w:t>
            </w:r>
          </w:p>
        </w:tc>
      </w:tr>
      <w:tr w:rsidR="00D7070E" w:rsidRPr="008202D9" w14:paraId="52DBBBEF" w14:textId="77777777" w:rsidTr="0009256D">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0A74E312" w14:textId="77777777" w:rsidR="00D7070E" w:rsidRDefault="00D7070E" w:rsidP="0009256D">
            <w:pPr>
              <w:pStyle w:val="a9"/>
              <w:ind w:left="0"/>
              <w:jc w:val="left"/>
              <w:rPr>
                <w:rFonts w:ascii="Cambria" w:hAnsi="Cambria"/>
                <w:b/>
                <w:sz w:val="16"/>
                <w:szCs w:val="16"/>
              </w:rPr>
            </w:pPr>
            <w:r>
              <w:rPr>
                <w:rFonts w:ascii="Cambria" w:hAnsi="Cambria"/>
                <w:b/>
                <w:sz w:val="16"/>
                <w:szCs w:val="16"/>
              </w:rPr>
              <w:t>Πολυτεχνειούπολη Ζωγράφου</w:t>
            </w:r>
            <w:r>
              <w:rPr>
                <w:rFonts w:ascii="Cambria" w:hAnsi="Cambria"/>
                <w:b/>
                <w:sz w:val="16"/>
                <w:szCs w:val="16"/>
              </w:rPr>
              <w:br/>
              <w:t>Ηρώων Πολυτεχνείου 9,</w:t>
            </w:r>
            <w:r>
              <w:rPr>
                <w:rFonts w:ascii="Cambria" w:hAnsi="Cambria"/>
                <w:b/>
                <w:sz w:val="16"/>
                <w:szCs w:val="16"/>
              </w:rPr>
              <w:br/>
              <w:t>15780 Ζωγράφου</w:t>
            </w:r>
            <w:r>
              <w:rPr>
                <w:rFonts w:ascii="Cambria" w:hAnsi="Cambria"/>
                <w:b/>
                <w:sz w:val="16"/>
                <w:szCs w:val="16"/>
              </w:rPr>
              <w:br/>
            </w:r>
            <w:r>
              <w:rPr>
                <w:rFonts w:ascii="Cambria" w:hAnsi="Cambria"/>
                <w:b/>
                <w:sz w:val="16"/>
                <w:szCs w:val="16"/>
              </w:rPr>
              <w:br/>
            </w:r>
            <w:proofErr w:type="spellStart"/>
            <w:r>
              <w:rPr>
                <w:rFonts w:ascii="Cambria" w:hAnsi="Cambria"/>
                <w:b/>
                <w:sz w:val="16"/>
                <w:szCs w:val="16"/>
              </w:rPr>
              <w:t>Τηλ</w:t>
            </w:r>
            <w:proofErr w:type="spellEnd"/>
            <w:r>
              <w:rPr>
                <w:rFonts w:ascii="Cambria" w:hAnsi="Cambria"/>
                <w:b/>
                <w:sz w:val="16"/>
                <w:szCs w:val="16"/>
              </w:rPr>
              <w:t>.: 210-772 1850</w:t>
            </w:r>
            <w:r>
              <w:rPr>
                <w:rFonts w:ascii="Cambria" w:hAnsi="Cambria"/>
                <w:b/>
                <w:sz w:val="16"/>
                <w:szCs w:val="16"/>
              </w:rPr>
              <w:br/>
              <w:t>Φαξ: 210-772 1208</w:t>
            </w:r>
          </w:p>
          <w:p w14:paraId="7ABB8F73" w14:textId="4137E2C9" w:rsidR="00D7070E" w:rsidRPr="008202D9" w:rsidRDefault="000244BA" w:rsidP="0009256D">
            <w:pPr>
              <w:suppressAutoHyphens w:val="0"/>
              <w:overflowPunct w:val="0"/>
              <w:autoSpaceDE w:val="0"/>
              <w:autoSpaceDN w:val="0"/>
              <w:adjustRightInd w:val="0"/>
              <w:spacing w:after="160" w:line="256" w:lineRule="auto"/>
              <w:rPr>
                <w:rFonts w:ascii="Cambria" w:hAnsi="Cambria" w:cs="Arial"/>
                <w:b/>
                <w:sz w:val="18"/>
                <w:szCs w:val="18"/>
                <w:lang w:eastAsia="el-GR"/>
              </w:rPr>
            </w:pPr>
            <w:hyperlink r:id="rId9" w:history="1">
              <w:r w:rsidR="00D7070E">
                <w:rPr>
                  <w:rStyle w:val="Hyperlink"/>
                  <w:rFonts w:ascii="Cambria" w:hAnsi="Cambria"/>
                  <w:sz w:val="18"/>
                  <w:szCs w:val="18"/>
                  <w:lang w:val="en-US" w:eastAsia="el-GR"/>
                </w:rPr>
                <w:t>iekontos</w:t>
              </w:r>
              <w:r w:rsidR="00D7070E">
                <w:rPr>
                  <w:rStyle w:val="Hyperlink"/>
                  <w:rFonts w:ascii="Cambria" w:hAnsi="Cambria"/>
                  <w:sz w:val="18"/>
                  <w:szCs w:val="18"/>
                  <w:lang w:eastAsia="el-GR"/>
                </w:rPr>
                <w:t>@</w:t>
              </w:r>
              <w:r w:rsidR="00D7070E">
                <w:rPr>
                  <w:rStyle w:val="Hyperlink"/>
                  <w:rFonts w:ascii="Cambria" w:hAnsi="Cambria"/>
                  <w:sz w:val="18"/>
                  <w:szCs w:val="18"/>
                  <w:lang w:val="en-US" w:eastAsia="el-GR"/>
                </w:rPr>
                <w:t>mail</w:t>
              </w:r>
              <w:r w:rsidR="00D7070E">
                <w:rPr>
                  <w:rStyle w:val="Hyperlink"/>
                  <w:rFonts w:ascii="Cambria" w:hAnsi="Cambria"/>
                  <w:sz w:val="18"/>
                  <w:szCs w:val="18"/>
                  <w:lang w:eastAsia="el-GR"/>
                </w:rPr>
                <w:t>.</w:t>
              </w:r>
              <w:r w:rsidR="00D7070E">
                <w:rPr>
                  <w:rStyle w:val="Hyperlink"/>
                  <w:rFonts w:ascii="Cambria" w:hAnsi="Cambria"/>
                  <w:sz w:val="18"/>
                  <w:szCs w:val="18"/>
                  <w:lang w:val="en-US" w:eastAsia="el-GR"/>
                </w:rPr>
                <w:t>ntua</w:t>
              </w:r>
              <w:r w:rsidR="00D7070E">
                <w:rPr>
                  <w:rStyle w:val="Hyperlink"/>
                  <w:rFonts w:ascii="Cambria" w:hAnsi="Cambria"/>
                  <w:sz w:val="18"/>
                  <w:szCs w:val="18"/>
                  <w:lang w:eastAsia="el-GR"/>
                </w:rPr>
                <w:t>.</w:t>
              </w:r>
              <w:r w:rsidR="00D7070E">
                <w:rPr>
                  <w:rStyle w:val="Hyperlink"/>
                  <w:rFonts w:ascii="Cambria" w:hAnsi="Cambria"/>
                  <w:sz w:val="18"/>
                  <w:szCs w:val="18"/>
                  <w:lang w:val="en-US" w:eastAsia="el-GR"/>
                </w:rPr>
                <w:t>gr</w:t>
              </w:r>
            </w:hyperlink>
            <w:r w:rsidR="00D7070E">
              <w:rPr>
                <w:rFonts w:ascii="Cambria" w:hAnsi="Cambria"/>
                <w:b/>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087B1E80" w14:textId="6E06E298" w:rsidR="00D7070E" w:rsidRPr="008202D9" w:rsidRDefault="00D7070E" w:rsidP="0009256D">
            <w:pPr>
              <w:suppressAutoHyphens w:val="0"/>
              <w:overflowPunct w:val="0"/>
              <w:autoSpaceDE w:val="0"/>
              <w:autoSpaceDN w:val="0"/>
              <w:adjustRightInd w:val="0"/>
              <w:spacing w:before="240" w:after="160" w:line="256" w:lineRule="auto"/>
              <w:ind w:left="-74"/>
              <w:jc w:val="center"/>
              <w:rPr>
                <w:rFonts w:ascii="Cambria" w:hAnsi="Cambria" w:cs="Arial"/>
                <w:b/>
                <w:sz w:val="18"/>
                <w:szCs w:val="18"/>
                <w:lang w:eastAsia="el-GR"/>
              </w:rPr>
            </w:pPr>
            <w:bookmarkStart w:id="4" w:name="_Toc241900929"/>
            <w:bookmarkStart w:id="5" w:name="_Toc244404348"/>
            <w:r>
              <w:rPr>
                <w:rFonts w:ascii="Cambria" w:hAnsi="Cambria"/>
                <w:b/>
                <w:sz w:val="18"/>
                <w:szCs w:val="18"/>
                <w:lang w:eastAsia="el-GR"/>
              </w:rPr>
              <w:t>ΠΡΟΥΠΟΛΟΓΙΣΜΟΣ:</w:t>
            </w:r>
            <w:bookmarkEnd w:id="4"/>
            <w:bookmarkEnd w:id="5"/>
          </w:p>
        </w:tc>
        <w:tc>
          <w:tcPr>
            <w:tcW w:w="3960" w:type="dxa"/>
            <w:tcBorders>
              <w:top w:val="single" w:sz="4" w:space="0" w:color="auto"/>
              <w:left w:val="single" w:sz="4" w:space="0" w:color="auto"/>
              <w:bottom w:val="single" w:sz="4" w:space="0" w:color="auto"/>
              <w:right w:val="single" w:sz="4" w:space="0" w:color="auto"/>
            </w:tcBorders>
            <w:hideMark/>
          </w:tcPr>
          <w:p w14:paraId="59BD2273" w14:textId="07C317CC" w:rsidR="00D7070E" w:rsidRDefault="00D7070E" w:rsidP="0009256D">
            <w:pPr>
              <w:pStyle w:val="a9"/>
              <w:spacing w:before="240"/>
              <w:jc w:val="center"/>
              <w:rPr>
                <w:rFonts w:ascii="Cambria" w:hAnsi="Cambria"/>
                <w:b/>
                <w:sz w:val="20"/>
                <w:szCs w:val="18"/>
              </w:rPr>
            </w:pPr>
            <w:r w:rsidRPr="00E1383B">
              <w:rPr>
                <w:rFonts w:ascii="Cambria" w:hAnsi="Cambria"/>
                <w:b/>
                <w:sz w:val="20"/>
                <w:szCs w:val="18"/>
              </w:rPr>
              <w:t>55</w:t>
            </w:r>
            <w:r>
              <w:rPr>
                <w:rFonts w:ascii="Cambria" w:hAnsi="Cambria"/>
                <w:b/>
                <w:sz w:val="20"/>
                <w:szCs w:val="18"/>
              </w:rPr>
              <w:t>.000,00  Ευρώ</w:t>
            </w:r>
          </w:p>
          <w:p w14:paraId="20009EE0" w14:textId="47DF8160" w:rsidR="00D7070E" w:rsidRPr="008202D9" w:rsidRDefault="00D7070E" w:rsidP="0009256D">
            <w:pPr>
              <w:suppressAutoHyphens w:val="0"/>
              <w:jc w:val="center"/>
              <w:rPr>
                <w:rFonts w:ascii="Cambria" w:eastAsia="Andale Sans UI" w:hAnsi="Cambria"/>
                <w:b/>
                <w:kern w:val="1"/>
                <w:sz w:val="18"/>
                <w:szCs w:val="18"/>
                <w:lang w:eastAsia="el-GR"/>
              </w:rPr>
            </w:pPr>
            <w:r>
              <w:rPr>
                <w:rFonts w:ascii="Cambria" w:hAnsi="Cambria"/>
                <w:b/>
                <w:sz w:val="18"/>
                <w:szCs w:val="18"/>
              </w:rPr>
              <w:t>(με αναθεώρηση και Φ.Π.Α.)</w:t>
            </w:r>
          </w:p>
        </w:tc>
      </w:tr>
      <w:bookmarkEnd w:id="0"/>
      <w:bookmarkEnd w:id="1"/>
    </w:tbl>
    <w:p w14:paraId="55825E18" w14:textId="35A7F02C" w:rsidR="00996B05" w:rsidRDefault="00996B05">
      <w:pPr>
        <w:jc w:val="center"/>
        <w:rPr>
          <w:rFonts w:ascii="Cambria" w:hAnsi="Cambria" w:cs="Arial"/>
          <w:b/>
          <w:sz w:val="22"/>
        </w:rPr>
      </w:pPr>
      <w:r>
        <w:rPr>
          <w:rFonts w:ascii="Cambria" w:hAnsi="Cambria" w:cs="Arial"/>
          <w:b/>
          <w:sz w:val="22"/>
        </w:rPr>
        <w:br w:type="page"/>
      </w:r>
    </w:p>
    <w:p w14:paraId="5134D6BD" w14:textId="77777777" w:rsidR="00387F7B" w:rsidRPr="00387F7B" w:rsidRDefault="00387F7B" w:rsidP="00387F7B">
      <w:pPr>
        <w:spacing w:after="200" w:line="276" w:lineRule="auto"/>
        <w:jc w:val="center"/>
        <w:rPr>
          <w:rFonts w:ascii="Calibri" w:hAnsi="Calibri" w:cs="Calibri"/>
          <w:b/>
          <w:bCs/>
          <w:kern w:val="1"/>
          <w:sz w:val="32"/>
        </w:rPr>
      </w:pPr>
      <w:r w:rsidRPr="00387F7B">
        <w:rPr>
          <w:rFonts w:ascii="Calibri" w:hAnsi="Calibri" w:cs="Calibri"/>
          <w:b/>
          <w:bCs/>
          <w:kern w:val="1"/>
          <w:sz w:val="28"/>
          <w:szCs w:val="22"/>
        </w:rPr>
        <w:lastRenderedPageBreak/>
        <w:t xml:space="preserve">ΤΥΠΟΠΟΙΗΜΕΝΟ ΕΝΤΥΠΟ ΥΠΕΥΘΥΝΗΣ ΔΗΛΩΣΗΣ </w:t>
      </w:r>
      <w:r w:rsidRPr="00387F7B">
        <w:rPr>
          <w:rFonts w:ascii="Calibri" w:hAnsi="Calibri" w:cs="Calibri"/>
          <w:b/>
          <w:bCs/>
          <w:kern w:val="1"/>
          <w:sz w:val="32"/>
        </w:rPr>
        <w:t>(TEΥΔ)</w:t>
      </w:r>
    </w:p>
    <w:p w14:paraId="731EFDE7" w14:textId="77777777" w:rsidR="00387F7B" w:rsidRPr="00387F7B" w:rsidRDefault="00387F7B" w:rsidP="00387F7B">
      <w:pPr>
        <w:spacing w:after="200" w:line="276" w:lineRule="auto"/>
        <w:ind w:firstLine="397"/>
        <w:jc w:val="center"/>
        <w:rPr>
          <w:rFonts w:ascii="Calibri" w:eastAsia="Calibri" w:hAnsi="Calibri" w:cs="Calibri"/>
          <w:b/>
          <w:bCs/>
          <w:color w:val="669900"/>
          <w:kern w:val="1"/>
          <w:u w:val="single"/>
        </w:rPr>
      </w:pPr>
      <w:r w:rsidRPr="00387F7B">
        <w:rPr>
          <w:rFonts w:ascii="Calibri" w:hAnsi="Calibri" w:cs="Calibri"/>
          <w:b/>
          <w:bCs/>
          <w:kern w:val="1"/>
        </w:rPr>
        <w:t>[άρθρου 79 παρ. 4 ν. 4412/2016 (Α 147)]</w:t>
      </w:r>
    </w:p>
    <w:p w14:paraId="06FF80AE" w14:textId="77777777" w:rsidR="00387F7B" w:rsidRPr="00387F7B" w:rsidRDefault="00387F7B" w:rsidP="00387F7B">
      <w:pPr>
        <w:spacing w:after="200" w:line="276" w:lineRule="auto"/>
        <w:jc w:val="center"/>
        <w:rPr>
          <w:rFonts w:ascii="Calibri" w:hAnsi="Calibri" w:cs="Calibri"/>
          <w:kern w:val="1"/>
          <w:sz w:val="22"/>
          <w:szCs w:val="22"/>
        </w:rPr>
      </w:pPr>
      <w:r w:rsidRPr="00387F7B">
        <w:rPr>
          <w:rFonts w:ascii="Calibri" w:eastAsia="Calibri" w:hAnsi="Calibri" w:cs="Calibri"/>
          <w:b/>
          <w:bCs/>
          <w:color w:val="669900"/>
          <w:kern w:val="1"/>
          <w:u w:val="single"/>
        </w:rPr>
        <w:t xml:space="preserve"> </w:t>
      </w:r>
      <w:r w:rsidRPr="00387F7B">
        <w:rPr>
          <w:rFonts w:ascii="Calibri" w:eastAsia="Calibri" w:hAnsi="Calibri" w:cs="Calibri"/>
          <w:b/>
          <w:bCs/>
          <w:color w:val="00000A"/>
          <w:kern w:val="1"/>
          <w:u w:val="single"/>
        </w:rPr>
        <w:t>για διαδικασίες σύναψης δημόσιας σύμβασης κάτω των ορίων των οδηγιών</w:t>
      </w:r>
    </w:p>
    <w:p w14:paraId="12F84D22" w14:textId="77777777" w:rsidR="00387F7B" w:rsidRPr="00387F7B" w:rsidRDefault="00387F7B" w:rsidP="00387F7B">
      <w:pPr>
        <w:spacing w:after="200" w:line="276" w:lineRule="auto"/>
        <w:jc w:val="center"/>
        <w:rPr>
          <w:rFonts w:ascii="Calibri" w:hAnsi="Calibri" w:cs="Calibri"/>
          <w:b/>
          <w:bCs/>
          <w:kern w:val="1"/>
          <w:sz w:val="22"/>
          <w:szCs w:val="22"/>
        </w:rPr>
      </w:pPr>
      <w:r w:rsidRPr="00387F7B">
        <w:rPr>
          <w:rFonts w:ascii="Calibri" w:hAnsi="Calibri" w:cs="Calibri"/>
          <w:b/>
          <w:bCs/>
          <w:kern w:val="1"/>
          <w:sz w:val="22"/>
          <w:szCs w:val="22"/>
          <w:u w:val="single"/>
        </w:rPr>
        <w:t>Μέρος Ι: Πληροφορίες σχετικά με την αναθέτουσα αρχή/αναθέτοντα φορέα</w:t>
      </w:r>
      <w:r w:rsidRPr="00387F7B">
        <w:rPr>
          <w:rFonts w:ascii="Calibri" w:hAnsi="Calibri" w:cs="Calibri"/>
          <w:b/>
          <w:bCs/>
          <w:kern w:val="1"/>
          <w:sz w:val="22"/>
          <w:szCs w:val="22"/>
          <w:u w:val="single"/>
          <w:vertAlign w:val="superscript"/>
        </w:rPr>
        <w:endnoteReference w:id="2"/>
      </w:r>
      <w:r w:rsidRPr="00387F7B">
        <w:rPr>
          <w:rFonts w:ascii="Calibri" w:hAnsi="Calibri" w:cs="Calibri"/>
          <w:b/>
          <w:bCs/>
          <w:kern w:val="1"/>
          <w:sz w:val="22"/>
          <w:szCs w:val="22"/>
          <w:u w:val="single"/>
        </w:rPr>
        <w:t xml:space="preserve">  και τη διαδικασία ανάθεσης</w:t>
      </w:r>
    </w:p>
    <w:p w14:paraId="5AB3D47C" w14:textId="77777777" w:rsidR="00387F7B" w:rsidRPr="00387F7B" w:rsidRDefault="00387F7B" w:rsidP="00387F7B">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Calibri" w:hAnsi="Calibri" w:cs="Calibri"/>
          <w:b/>
          <w:bCs/>
          <w:kern w:val="1"/>
          <w:sz w:val="22"/>
          <w:szCs w:val="22"/>
        </w:rPr>
      </w:pPr>
      <w:r w:rsidRPr="00387F7B">
        <w:rPr>
          <w:rFonts w:ascii="Calibri" w:hAnsi="Calibri" w:cs="Calibri"/>
          <w:b/>
          <w:bCs/>
          <w:kern w:val="1"/>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387F7B" w:rsidRPr="00387F7B" w14:paraId="43513F8D" w14:textId="77777777" w:rsidTr="00230A7D">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3FEB8FA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kern w:val="1"/>
                <w:sz w:val="22"/>
                <w:szCs w:val="22"/>
              </w:rPr>
              <w:t>Α: Ονομασία, διεύθυνση και στοιχεία επικοινωνίας της αναθέτουσας αρχής (</w:t>
            </w:r>
            <w:proofErr w:type="spellStart"/>
            <w:r w:rsidRPr="00387F7B">
              <w:rPr>
                <w:rFonts w:ascii="Calibri" w:hAnsi="Calibri" w:cs="Calibri"/>
                <w:b/>
                <w:bCs/>
                <w:kern w:val="1"/>
                <w:sz w:val="22"/>
                <w:szCs w:val="22"/>
              </w:rPr>
              <w:t>αα</w:t>
            </w:r>
            <w:proofErr w:type="spellEnd"/>
            <w:r w:rsidRPr="00387F7B">
              <w:rPr>
                <w:rFonts w:ascii="Calibri" w:hAnsi="Calibri" w:cs="Calibri"/>
                <w:b/>
                <w:bCs/>
                <w:kern w:val="1"/>
                <w:sz w:val="22"/>
                <w:szCs w:val="22"/>
              </w:rPr>
              <w:t>)/ αναθέτοντα φορέα (</w:t>
            </w:r>
            <w:proofErr w:type="spellStart"/>
            <w:r w:rsidRPr="00387F7B">
              <w:rPr>
                <w:rFonts w:ascii="Calibri" w:hAnsi="Calibri" w:cs="Calibri"/>
                <w:b/>
                <w:bCs/>
                <w:kern w:val="1"/>
                <w:sz w:val="22"/>
                <w:szCs w:val="22"/>
              </w:rPr>
              <w:t>αφ</w:t>
            </w:r>
            <w:proofErr w:type="spellEnd"/>
            <w:r w:rsidRPr="00387F7B">
              <w:rPr>
                <w:rFonts w:ascii="Calibri" w:hAnsi="Calibri" w:cs="Calibri"/>
                <w:b/>
                <w:bCs/>
                <w:kern w:val="1"/>
                <w:sz w:val="22"/>
                <w:szCs w:val="22"/>
              </w:rPr>
              <w:t>)</w:t>
            </w:r>
          </w:p>
          <w:p w14:paraId="4AF30E7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Ονομασία: [</w:t>
            </w:r>
            <w:r w:rsidRPr="00387F7B">
              <w:rPr>
                <w:rFonts w:ascii="Calibri" w:hAnsi="Calibri" w:cs="Calibri"/>
                <w:b/>
                <w:kern w:val="1"/>
                <w:sz w:val="22"/>
                <w:szCs w:val="22"/>
              </w:rPr>
              <w:t>ΕΘΝΙΚΟ ΜΕΤΣΟΒΙΟ ΠΟΛΥΤΕΧΝΕΙΟ</w:t>
            </w:r>
            <w:r w:rsidRPr="00387F7B">
              <w:rPr>
                <w:rFonts w:ascii="Calibri" w:hAnsi="Calibri" w:cs="Calibri"/>
                <w:kern w:val="1"/>
                <w:sz w:val="22"/>
                <w:szCs w:val="22"/>
              </w:rPr>
              <w:t>]</w:t>
            </w:r>
          </w:p>
          <w:p w14:paraId="697F2E1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Κωδικός  Αναθέτουσας Αρχής / Αναθέτοντα Φορέα ΚΗΜΔΗΣ : [</w:t>
            </w:r>
            <w:r w:rsidRPr="00387F7B">
              <w:rPr>
                <w:rFonts w:ascii="Calibri" w:hAnsi="Calibri" w:cs="Calibri"/>
                <w:b/>
                <w:kern w:val="1"/>
                <w:sz w:val="22"/>
                <w:szCs w:val="22"/>
              </w:rPr>
              <w:t>99203026</w:t>
            </w:r>
            <w:r w:rsidRPr="00387F7B">
              <w:rPr>
                <w:rFonts w:ascii="Calibri" w:hAnsi="Calibri" w:cs="Calibri"/>
                <w:kern w:val="1"/>
                <w:sz w:val="22"/>
                <w:szCs w:val="22"/>
              </w:rPr>
              <w:t>]</w:t>
            </w:r>
          </w:p>
          <w:p w14:paraId="4F191FE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Ταχυδρομική διεύθυνση / Πόλη / </w:t>
            </w:r>
            <w:proofErr w:type="spellStart"/>
            <w:r w:rsidRPr="00387F7B">
              <w:rPr>
                <w:rFonts w:ascii="Calibri" w:hAnsi="Calibri" w:cs="Calibri"/>
                <w:kern w:val="1"/>
                <w:sz w:val="22"/>
                <w:szCs w:val="22"/>
              </w:rPr>
              <w:t>Ταχ</w:t>
            </w:r>
            <w:proofErr w:type="spellEnd"/>
            <w:r w:rsidRPr="00387F7B">
              <w:rPr>
                <w:rFonts w:ascii="Calibri" w:hAnsi="Calibri" w:cs="Calibri"/>
                <w:kern w:val="1"/>
                <w:sz w:val="22"/>
                <w:szCs w:val="22"/>
              </w:rPr>
              <w:t>. Κωδικός: [</w:t>
            </w:r>
            <w:r w:rsidRPr="00387F7B">
              <w:rPr>
                <w:rFonts w:ascii="Calibri" w:hAnsi="Calibri" w:cs="Calibri"/>
                <w:b/>
                <w:kern w:val="1"/>
                <w:sz w:val="22"/>
                <w:szCs w:val="22"/>
              </w:rPr>
              <w:t>Ηρώων Πολυτεχνείου 9, 15780 Ζωγράφου</w:t>
            </w:r>
            <w:r w:rsidRPr="00387F7B">
              <w:rPr>
                <w:rFonts w:ascii="Calibri" w:hAnsi="Calibri" w:cs="Calibri"/>
                <w:kern w:val="1"/>
                <w:sz w:val="22"/>
                <w:szCs w:val="22"/>
              </w:rPr>
              <w:t>]</w:t>
            </w:r>
          </w:p>
          <w:p w14:paraId="11E97CB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Αρμόδιος για πληροφορίες: [</w:t>
            </w:r>
            <w:r w:rsidRPr="00387F7B">
              <w:rPr>
                <w:rFonts w:ascii="Calibri" w:hAnsi="Calibri" w:cs="Calibri"/>
                <w:b/>
                <w:kern w:val="1"/>
                <w:sz w:val="22"/>
                <w:szCs w:val="22"/>
              </w:rPr>
              <w:t>Ιωάννης Κοντός</w:t>
            </w:r>
            <w:r w:rsidRPr="00387F7B">
              <w:rPr>
                <w:rFonts w:ascii="Calibri" w:hAnsi="Calibri" w:cs="Calibri"/>
                <w:kern w:val="1"/>
                <w:sz w:val="22"/>
                <w:szCs w:val="22"/>
              </w:rPr>
              <w:t>]</w:t>
            </w:r>
          </w:p>
          <w:p w14:paraId="4562613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Τηλέφωνο: [+30 </w:t>
            </w:r>
            <w:r w:rsidRPr="00387F7B">
              <w:rPr>
                <w:rFonts w:ascii="Calibri" w:hAnsi="Calibri" w:cs="Calibri"/>
                <w:b/>
                <w:kern w:val="1"/>
                <w:sz w:val="22"/>
                <w:szCs w:val="22"/>
              </w:rPr>
              <w:t>210 7721850</w:t>
            </w:r>
            <w:r w:rsidRPr="00387F7B">
              <w:rPr>
                <w:rFonts w:ascii="Calibri" w:hAnsi="Calibri" w:cs="Calibri"/>
                <w:kern w:val="1"/>
                <w:sz w:val="22"/>
                <w:szCs w:val="22"/>
              </w:rPr>
              <w:t>]</w:t>
            </w:r>
          </w:p>
          <w:p w14:paraId="6A38EBB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w:t>
            </w:r>
            <w:proofErr w:type="spellStart"/>
            <w:r w:rsidRPr="00387F7B">
              <w:rPr>
                <w:rFonts w:ascii="Calibri" w:hAnsi="Calibri" w:cs="Calibri"/>
                <w:kern w:val="1"/>
                <w:sz w:val="22"/>
                <w:szCs w:val="22"/>
              </w:rPr>
              <w:t>Ηλ</w:t>
            </w:r>
            <w:proofErr w:type="spellEnd"/>
            <w:r w:rsidRPr="00387F7B">
              <w:rPr>
                <w:rFonts w:ascii="Calibri" w:hAnsi="Calibri" w:cs="Calibri"/>
                <w:kern w:val="1"/>
                <w:sz w:val="22"/>
                <w:szCs w:val="22"/>
              </w:rPr>
              <w:t xml:space="preserve">. ταχυδρομείο: [ </w:t>
            </w:r>
            <w:hyperlink r:id="rId10" w:history="1">
              <w:r w:rsidRPr="00387F7B">
                <w:rPr>
                  <w:rFonts w:ascii="Calibri" w:hAnsi="Calibri" w:cs="Calibri"/>
                  <w:b/>
                  <w:color w:val="0000FF"/>
                  <w:kern w:val="1"/>
                  <w:sz w:val="22"/>
                  <w:szCs w:val="22"/>
                  <w:u w:val="single"/>
                  <w:lang w:val="en-US"/>
                </w:rPr>
                <w:t>iekontos</w:t>
              </w:r>
              <w:r w:rsidRPr="00387F7B">
                <w:rPr>
                  <w:rFonts w:ascii="Calibri" w:hAnsi="Calibri" w:cs="Calibri"/>
                  <w:b/>
                  <w:color w:val="0000FF"/>
                  <w:kern w:val="1"/>
                  <w:sz w:val="22"/>
                  <w:szCs w:val="22"/>
                  <w:u w:val="single"/>
                </w:rPr>
                <w:t>@</w:t>
              </w:r>
              <w:r w:rsidRPr="00387F7B">
                <w:rPr>
                  <w:rFonts w:ascii="Calibri" w:hAnsi="Calibri" w:cs="Calibri"/>
                  <w:b/>
                  <w:color w:val="0000FF"/>
                  <w:kern w:val="1"/>
                  <w:sz w:val="22"/>
                  <w:szCs w:val="22"/>
                  <w:u w:val="single"/>
                  <w:lang w:val="en-US"/>
                </w:rPr>
                <w:t>mail</w:t>
              </w:r>
              <w:r w:rsidRPr="00387F7B">
                <w:rPr>
                  <w:rFonts w:ascii="Calibri" w:hAnsi="Calibri" w:cs="Calibri"/>
                  <w:b/>
                  <w:color w:val="0000FF"/>
                  <w:kern w:val="1"/>
                  <w:sz w:val="22"/>
                  <w:szCs w:val="22"/>
                  <w:u w:val="single"/>
                </w:rPr>
                <w:t>.</w:t>
              </w:r>
              <w:r w:rsidRPr="00387F7B">
                <w:rPr>
                  <w:rFonts w:ascii="Calibri" w:hAnsi="Calibri" w:cs="Calibri"/>
                  <w:b/>
                  <w:color w:val="0000FF"/>
                  <w:kern w:val="1"/>
                  <w:sz w:val="22"/>
                  <w:szCs w:val="22"/>
                  <w:u w:val="single"/>
                  <w:lang w:val="en-US"/>
                </w:rPr>
                <w:t>ntua</w:t>
              </w:r>
              <w:r w:rsidRPr="00387F7B">
                <w:rPr>
                  <w:rFonts w:ascii="Calibri" w:hAnsi="Calibri" w:cs="Calibri"/>
                  <w:b/>
                  <w:color w:val="0000FF"/>
                  <w:kern w:val="1"/>
                  <w:sz w:val="22"/>
                  <w:szCs w:val="22"/>
                  <w:u w:val="single"/>
                </w:rPr>
                <w:t>.</w:t>
              </w:r>
              <w:r w:rsidRPr="00387F7B">
                <w:rPr>
                  <w:rFonts w:ascii="Calibri" w:hAnsi="Calibri" w:cs="Calibri"/>
                  <w:b/>
                  <w:color w:val="0000FF"/>
                  <w:kern w:val="1"/>
                  <w:sz w:val="22"/>
                  <w:szCs w:val="22"/>
                  <w:u w:val="single"/>
                  <w:lang w:val="en-US"/>
                </w:rPr>
                <w:t>gr</w:t>
              </w:r>
            </w:hyperlink>
            <w:r w:rsidRPr="00387F7B">
              <w:rPr>
                <w:rFonts w:ascii="Calibri" w:hAnsi="Calibri" w:cs="Calibri"/>
                <w:kern w:val="1"/>
                <w:sz w:val="22"/>
                <w:szCs w:val="22"/>
              </w:rPr>
              <w:t xml:space="preserve">]  </w:t>
            </w:r>
          </w:p>
          <w:p w14:paraId="24B8098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Διεύθυνση στο Διαδίκτυο (διεύθυνση δικτυακού τόπου): [ </w:t>
            </w:r>
            <w:hyperlink r:id="rId11" w:history="1">
              <w:r w:rsidRPr="00387F7B">
                <w:rPr>
                  <w:rFonts w:ascii="Calibri" w:hAnsi="Calibri" w:cs="Calibri"/>
                  <w:b/>
                  <w:color w:val="0000FF"/>
                  <w:kern w:val="1"/>
                  <w:sz w:val="22"/>
                  <w:szCs w:val="22"/>
                  <w:u w:val="single"/>
                  <w:lang w:val="en-US"/>
                </w:rPr>
                <w:t>www</w:t>
              </w:r>
              <w:r w:rsidRPr="00387F7B">
                <w:rPr>
                  <w:rFonts w:ascii="Calibri" w:hAnsi="Calibri" w:cs="Calibri"/>
                  <w:b/>
                  <w:color w:val="0000FF"/>
                  <w:kern w:val="1"/>
                  <w:sz w:val="22"/>
                  <w:szCs w:val="22"/>
                  <w:u w:val="single"/>
                </w:rPr>
                <w:t>.</w:t>
              </w:r>
              <w:proofErr w:type="spellStart"/>
              <w:r w:rsidRPr="00387F7B">
                <w:rPr>
                  <w:rFonts w:ascii="Calibri" w:hAnsi="Calibri" w:cs="Calibri"/>
                  <w:b/>
                  <w:color w:val="0000FF"/>
                  <w:kern w:val="1"/>
                  <w:sz w:val="22"/>
                  <w:szCs w:val="22"/>
                  <w:u w:val="single"/>
                  <w:lang w:val="en-US"/>
                </w:rPr>
                <w:t>ntua</w:t>
              </w:r>
              <w:proofErr w:type="spellEnd"/>
              <w:r w:rsidRPr="00387F7B">
                <w:rPr>
                  <w:rFonts w:ascii="Calibri" w:hAnsi="Calibri" w:cs="Calibri"/>
                  <w:b/>
                  <w:color w:val="0000FF"/>
                  <w:kern w:val="1"/>
                  <w:sz w:val="22"/>
                  <w:szCs w:val="22"/>
                  <w:u w:val="single"/>
                </w:rPr>
                <w:t>.</w:t>
              </w:r>
              <w:r w:rsidRPr="00387F7B">
                <w:rPr>
                  <w:rFonts w:ascii="Calibri" w:hAnsi="Calibri" w:cs="Calibri"/>
                  <w:b/>
                  <w:color w:val="0000FF"/>
                  <w:kern w:val="1"/>
                  <w:sz w:val="22"/>
                  <w:szCs w:val="22"/>
                  <w:u w:val="single"/>
                  <w:lang w:val="en-US"/>
                </w:rPr>
                <w:t>gr</w:t>
              </w:r>
            </w:hyperlink>
            <w:r w:rsidRPr="00387F7B">
              <w:rPr>
                <w:rFonts w:ascii="Calibri" w:hAnsi="Calibri" w:cs="Calibri"/>
                <w:kern w:val="1"/>
                <w:sz w:val="22"/>
                <w:szCs w:val="22"/>
              </w:rPr>
              <w:t xml:space="preserve"> ] </w:t>
            </w:r>
          </w:p>
        </w:tc>
      </w:tr>
      <w:tr w:rsidR="00387F7B" w:rsidRPr="00387F7B" w14:paraId="1DB514B2" w14:textId="77777777" w:rsidTr="00230A7D">
        <w:trPr>
          <w:jc w:val="center"/>
        </w:trPr>
        <w:tc>
          <w:tcPr>
            <w:tcW w:w="8954" w:type="dxa"/>
            <w:tcBorders>
              <w:left w:val="single" w:sz="1" w:space="0" w:color="000000"/>
              <w:bottom w:val="single" w:sz="1" w:space="0" w:color="000000"/>
              <w:right w:val="single" w:sz="1" w:space="0" w:color="000000"/>
            </w:tcBorders>
            <w:shd w:val="clear" w:color="auto" w:fill="B2B2B2"/>
          </w:tcPr>
          <w:p w14:paraId="1EFFEC1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kern w:val="1"/>
                <w:sz w:val="22"/>
                <w:szCs w:val="22"/>
              </w:rPr>
              <w:t>Β: Πληροφορίες σχετικά με τη διαδικασία σύναψης σύμβασης</w:t>
            </w:r>
          </w:p>
          <w:p w14:paraId="5B10654D" w14:textId="07B9782C" w:rsidR="00387F7B" w:rsidRPr="00387F7B" w:rsidRDefault="00387F7B" w:rsidP="002A0109">
            <w:pPr>
              <w:spacing w:before="240" w:line="276" w:lineRule="auto"/>
              <w:rPr>
                <w:rFonts w:ascii="Calibri" w:hAnsi="Calibri" w:cs="Calibri"/>
                <w:kern w:val="1"/>
                <w:sz w:val="22"/>
                <w:szCs w:val="22"/>
              </w:rPr>
            </w:pPr>
            <w:r w:rsidRPr="00387F7B">
              <w:rPr>
                <w:rFonts w:ascii="Calibri" w:hAnsi="Calibri" w:cs="Calibri"/>
                <w:kern w:val="1"/>
                <w:sz w:val="22"/>
                <w:szCs w:val="22"/>
              </w:rPr>
              <w:t xml:space="preserve">- Τίτλος ή σύντομη περιγραφή της δημόσιας σύμβασης (συμπεριλαμβανομένου του σχετικού </w:t>
            </w:r>
            <w:r w:rsidRPr="00387F7B">
              <w:rPr>
                <w:rFonts w:ascii="Calibri" w:hAnsi="Calibri" w:cs="Calibri"/>
                <w:kern w:val="1"/>
                <w:sz w:val="22"/>
                <w:szCs w:val="22"/>
                <w:lang w:val="en-US"/>
              </w:rPr>
              <w:t>CPV</w:t>
            </w:r>
            <w:r w:rsidRPr="00387F7B">
              <w:rPr>
                <w:rFonts w:ascii="Calibri" w:hAnsi="Calibri" w:cs="Calibri"/>
                <w:kern w:val="1"/>
                <w:sz w:val="22"/>
                <w:szCs w:val="22"/>
              </w:rPr>
              <w:t>): [“</w:t>
            </w:r>
            <w:r w:rsidR="000970C0" w:rsidRPr="000970C0">
              <w:rPr>
                <w:rFonts w:ascii="Calibri" w:hAnsi="Calibri" w:cs="Calibri"/>
                <w:b/>
                <w:kern w:val="1"/>
                <w:sz w:val="22"/>
                <w:szCs w:val="22"/>
              </w:rPr>
              <w:t>Παροχή υπηρεσιών Ειδικού Στατικού Συμβούλου/Επιβλέποντος</w:t>
            </w:r>
            <w:r w:rsidRPr="00387F7B">
              <w:rPr>
                <w:rFonts w:ascii="Calibri" w:hAnsi="Calibri" w:cs="Calibri"/>
                <w:b/>
                <w:kern w:val="1"/>
                <w:sz w:val="22"/>
                <w:szCs w:val="22"/>
              </w:rPr>
              <w:t>”</w:t>
            </w:r>
            <w:r w:rsidRPr="00387F7B">
              <w:rPr>
                <w:rFonts w:ascii="Calibri" w:hAnsi="Calibri" w:cs="Calibri"/>
                <w:kern w:val="1"/>
                <w:sz w:val="22"/>
                <w:szCs w:val="22"/>
              </w:rPr>
              <w:t xml:space="preserve">, με </w:t>
            </w:r>
            <w:r w:rsidRPr="00387F7B">
              <w:rPr>
                <w:rFonts w:ascii="Calibri" w:hAnsi="Calibri" w:cs="Calibri"/>
                <w:kern w:val="1"/>
                <w:sz w:val="22"/>
                <w:szCs w:val="22"/>
                <w:lang w:val="en-US"/>
              </w:rPr>
              <w:t>CPV</w:t>
            </w:r>
            <w:r w:rsidRPr="00387F7B">
              <w:rPr>
                <w:rFonts w:ascii="Calibri" w:hAnsi="Calibri" w:cs="Calibri"/>
                <w:kern w:val="1"/>
                <w:sz w:val="22"/>
                <w:szCs w:val="22"/>
              </w:rPr>
              <w:t xml:space="preserve">: </w:t>
            </w:r>
            <w:r w:rsidR="00AB5751" w:rsidRPr="00AB5751">
              <w:rPr>
                <w:rFonts w:ascii="Calibri" w:hAnsi="Calibri" w:cs="Calibri"/>
                <w:b/>
                <w:kern w:val="1"/>
                <w:sz w:val="22"/>
                <w:szCs w:val="22"/>
              </w:rPr>
              <w:t>7131</w:t>
            </w:r>
            <w:r w:rsidR="000D6BFA" w:rsidRPr="000D6BFA">
              <w:rPr>
                <w:rFonts w:ascii="Calibri" w:hAnsi="Calibri" w:cs="Calibri"/>
                <w:b/>
                <w:kern w:val="1"/>
                <w:sz w:val="22"/>
                <w:szCs w:val="22"/>
              </w:rPr>
              <w:t>1</w:t>
            </w:r>
            <w:r w:rsidR="00AB5751" w:rsidRPr="00AB5751">
              <w:rPr>
                <w:rFonts w:ascii="Calibri" w:hAnsi="Calibri" w:cs="Calibri"/>
                <w:b/>
                <w:kern w:val="1"/>
                <w:sz w:val="22"/>
                <w:szCs w:val="22"/>
              </w:rPr>
              <w:t>000-</w:t>
            </w:r>
            <w:r w:rsidR="000D6BFA" w:rsidRPr="000D6BFA">
              <w:rPr>
                <w:rFonts w:ascii="Calibri" w:hAnsi="Calibri" w:cs="Calibri"/>
                <w:b/>
                <w:kern w:val="1"/>
                <w:sz w:val="22"/>
                <w:szCs w:val="22"/>
              </w:rPr>
              <w:t>1</w:t>
            </w:r>
            <w:r w:rsidR="00AB5751" w:rsidRPr="00AB5751">
              <w:rPr>
                <w:rFonts w:ascii="Calibri" w:hAnsi="Calibri" w:cs="Calibri"/>
                <w:b/>
                <w:kern w:val="1"/>
                <w:sz w:val="22"/>
                <w:szCs w:val="22"/>
              </w:rPr>
              <w:t xml:space="preserve"> </w:t>
            </w:r>
            <w:r w:rsidRPr="00387F7B">
              <w:rPr>
                <w:rFonts w:ascii="Calibri" w:hAnsi="Calibri" w:cs="Calibri"/>
                <w:kern w:val="1"/>
                <w:sz w:val="22"/>
                <w:szCs w:val="22"/>
              </w:rPr>
              <w:t>(</w:t>
            </w:r>
            <w:r w:rsidR="00E53037" w:rsidRPr="00E53037">
              <w:rPr>
                <w:rFonts w:ascii="Calibri" w:hAnsi="Calibri" w:cs="Calibri"/>
                <w:kern w:val="1"/>
                <w:sz w:val="22"/>
                <w:szCs w:val="22"/>
              </w:rPr>
              <w:t>Υπηρεσίες παροχής συμβουλών για εργασίες πολιτικού μηχανικού</w:t>
            </w:r>
            <w:r w:rsidR="002A0109" w:rsidRPr="002A0109">
              <w:rPr>
                <w:rFonts w:ascii="Calibri" w:hAnsi="Calibri" w:cs="Calibri"/>
                <w:kern w:val="1"/>
                <w:sz w:val="22"/>
                <w:szCs w:val="22"/>
              </w:rPr>
              <w:t>)</w:t>
            </w:r>
            <w:r w:rsidRPr="00387F7B">
              <w:rPr>
                <w:rFonts w:ascii="Calibri" w:hAnsi="Calibri" w:cs="Calibri"/>
                <w:kern w:val="1"/>
                <w:sz w:val="22"/>
                <w:szCs w:val="22"/>
              </w:rPr>
              <w:t>.</w:t>
            </w:r>
          </w:p>
          <w:p w14:paraId="1F0B10FE" w14:textId="7100E41A"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Κωδικός στο ΚΗΜΔΗΣ: [</w:t>
            </w:r>
            <w:r w:rsidR="00BE79DA" w:rsidRPr="003678C9">
              <w:rPr>
                <w:rFonts w:ascii="Calibri" w:hAnsi="Calibri" w:cs="Calibri"/>
                <w:b/>
                <w:bCs/>
                <w:kern w:val="1"/>
                <w:sz w:val="22"/>
                <w:szCs w:val="22"/>
                <w:lang w:val="en-US"/>
              </w:rPr>
              <w:t>21PROC</w:t>
            </w:r>
            <w:r w:rsidR="003678C9" w:rsidRPr="003678C9">
              <w:rPr>
                <w:rFonts w:ascii="Calibri" w:hAnsi="Calibri" w:cs="Calibri"/>
                <w:b/>
                <w:bCs/>
                <w:kern w:val="1"/>
                <w:sz w:val="22"/>
                <w:szCs w:val="22"/>
                <w:lang w:val="en-US"/>
              </w:rPr>
              <w:t>008604376</w:t>
            </w:r>
            <w:r w:rsidRPr="00387F7B">
              <w:rPr>
                <w:rFonts w:ascii="Calibri" w:hAnsi="Calibri" w:cs="Calibri"/>
                <w:kern w:val="1"/>
                <w:sz w:val="22"/>
                <w:szCs w:val="22"/>
              </w:rPr>
              <w:t>]</w:t>
            </w:r>
          </w:p>
          <w:p w14:paraId="0697A7D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Η σύμβαση αναφέρεται σε έργα, προμήθειες, ή υπηρεσίες : [</w:t>
            </w:r>
            <w:r w:rsidRPr="00387F7B">
              <w:rPr>
                <w:rFonts w:ascii="Calibri" w:hAnsi="Calibri" w:cs="Calibri"/>
                <w:b/>
                <w:kern w:val="1"/>
                <w:sz w:val="22"/>
                <w:szCs w:val="22"/>
              </w:rPr>
              <w:t>ΠΑΡΟΧΗ ΤΕΧΝΙΚΩΝ ΚΑΙ ΛΟΙΠΩΝ ΣΥΝΑΦΩΝ ΕΠΙΣΤΗΜΟΝΙΚΩΝ ΥΠΗΡΕΣΙΩΝ</w:t>
            </w:r>
            <w:r w:rsidRPr="00387F7B">
              <w:rPr>
                <w:rFonts w:ascii="Calibri" w:hAnsi="Calibri" w:cs="Calibri"/>
                <w:kern w:val="1"/>
                <w:sz w:val="22"/>
                <w:szCs w:val="22"/>
              </w:rPr>
              <w:t>]</w:t>
            </w:r>
          </w:p>
          <w:p w14:paraId="030E5BC4" w14:textId="2424F12C"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Εφόσον υφίστανται, ένδειξη ύπαρξης σχετικών τμημάτων : []</w:t>
            </w:r>
          </w:p>
          <w:p w14:paraId="58E3295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Αριθμός αναφοράς που αποδίδεται στον φάκελο από την αναθέτουσα αρχή (</w:t>
            </w:r>
            <w:r w:rsidRPr="00387F7B">
              <w:rPr>
                <w:rFonts w:ascii="Calibri" w:hAnsi="Calibri" w:cs="Calibri"/>
                <w:i/>
                <w:kern w:val="1"/>
                <w:sz w:val="22"/>
                <w:szCs w:val="22"/>
              </w:rPr>
              <w:t>εάν υπάρχει</w:t>
            </w:r>
            <w:r w:rsidRPr="00387F7B">
              <w:rPr>
                <w:rFonts w:ascii="Calibri" w:hAnsi="Calibri" w:cs="Calibri"/>
                <w:kern w:val="1"/>
                <w:sz w:val="22"/>
                <w:szCs w:val="22"/>
              </w:rPr>
              <w:t>): [……]</w:t>
            </w:r>
          </w:p>
        </w:tc>
      </w:tr>
    </w:tbl>
    <w:p w14:paraId="46E7BC57" w14:textId="77777777" w:rsidR="00387F7B" w:rsidRPr="00387F7B" w:rsidRDefault="00387F7B" w:rsidP="00387F7B">
      <w:pPr>
        <w:spacing w:after="200" w:line="276" w:lineRule="auto"/>
        <w:ind w:firstLine="397"/>
        <w:rPr>
          <w:rFonts w:ascii="Calibri" w:hAnsi="Calibri" w:cs="Calibri"/>
          <w:kern w:val="1"/>
          <w:sz w:val="22"/>
          <w:szCs w:val="22"/>
        </w:rPr>
      </w:pPr>
    </w:p>
    <w:p w14:paraId="433140FA" w14:textId="77777777" w:rsidR="00387F7B" w:rsidRPr="00387F7B" w:rsidRDefault="00387F7B" w:rsidP="00387F7B">
      <w:pPr>
        <w:shd w:val="clear" w:color="auto" w:fill="B2B2B2"/>
        <w:spacing w:after="200" w:line="276" w:lineRule="auto"/>
        <w:rPr>
          <w:rFonts w:ascii="Calibri" w:hAnsi="Calibri" w:cs="Calibri"/>
          <w:b/>
          <w:bCs/>
          <w:kern w:val="1"/>
          <w:sz w:val="22"/>
          <w:szCs w:val="22"/>
          <w:u w:val="single"/>
        </w:rPr>
      </w:pPr>
      <w:r w:rsidRPr="00387F7B">
        <w:rPr>
          <w:rFonts w:ascii="Calibri" w:hAnsi="Calibri" w:cs="Calibri"/>
          <w:kern w:val="1"/>
          <w:sz w:val="22"/>
          <w:szCs w:val="22"/>
        </w:rPr>
        <w:t xml:space="preserve">ΟΛΕΣ ΟΙ ΥΠΟΛΟΙΠΕΣ ΠΛΗΡΟΦΟΡΙΕΣ ΣΕ ΚΑΘΕ ΕΝΟΤΗΤΑ ΤΟΥ ΤΕΥΔ ΘΑ ΠΡΕΠΕΙ ΝΑ ΣΥΜΠΛΗΡΩΘΟΥΝ ΑΠΟ ΤΟΝ ΟΙΚΟΝΟΜΙΚΟ ΦΟΡΕΑ </w:t>
      </w:r>
    </w:p>
    <w:p w14:paraId="53969BD3" w14:textId="77777777" w:rsidR="00387F7B" w:rsidRPr="00387F7B" w:rsidRDefault="00387F7B" w:rsidP="00387F7B">
      <w:pPr>
        <w:pageBreakBefore/>
        <w:spacing w:after="200" w:line="276" w:lineRule="auto"/>
        <w:jc w:val="center"/>
        <w:rPr>
          <w:rFonts w:ascii="Calibri" w:hAnsi="Calibri" w:cs="Calibri"/>
          <w:b/>
          <w:bCs/>
          <w:kern w:val="1"/>
          <w:sz w:val="22"/>
          <w:szCs w:val="22"/>
        </w:rPr>
      </w:pPr>
      <w:r w:rsidRPr="00387F7B">
        <w:rPr>
          <w:rFonts w:ascii="Calibri" w:hAnsi="Calibri" w:cs="Calibri"/>
          <w:b/>
          <w:bCs/>
          <w:kern w:val="1"/>
          <w:sz w:val="22"/>
          <w:szCs w:val="22"/>
          <w:u w:val="single"/>
        </w:rPr>
        <w:lastRenderedPageBreak/>
        <w:t>Μέρος II: Πληροφορίες σχετικά με τον οικονομικό φορέα</w:t>
      </w:r>
    </w:p>
    <w:p w14:paraId="53E4C1CC" w14:textId="77777777" w:rsidR="00387F7B" w:rsidRPr="00387F7B" w:rsidRDefault="00387F7B" w:rsidP="00387F7B">
      <w:pPr>
        <w:spacing w:after="200" w:line="276" w:lineRule="auto"/>
        <w:jc w:val="center"/>
        <w:rPr>
          <w:rFonts w:ascii="Calibri" w:hAnsi="Calibri" w:cs="Calibri"/>
          <w:b/>
          <w:i/>
          <w:kern w:val="1"/>
          <w:sz w:val="22"/>
          <w:szCs w:val="22"/>
        </w:rPr>
      </w:pPr>
      <w:r w:rsidRPr="00387F7B">
        <w:rPr>
          <w:rFonts w:ascii="Calibri" w:hAnsi="Calibri" w:cs="Calibri"/>
          <w:b/>
          <w:bCs/>
          <w:kern w:val="1"/>
          <w:sz w:val="22"/>
          <w:szCs w:val="22"/>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387F7B" w:rsidRPr="00387F7B" w14:paraId="0FB1C1A7"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9EB8847" w14:textId="77777777" w:rsidR="00387F7B" w:rsidRPr="00387F7B" w:rsidRDefault="00387F7B" w:rsidP="00387F7B">
            <w:pPr>
              <w:spacing w:before="120" w:line="276" w:lineRule="auto"/>
              <w:rPr>
                <w:rFonts w:ascii="Calibri" w:hAnsi="Calibri" w:cs="Calibri"/>
                <w:b/>
                <w:i/>
                <w:kern w:val="1"/>
                <w:sz w:val="22"/>
                <w:szCs w:val="22"/>
              </w:rPr>
            </w:pPr>
            <w:r w:rsidRPr="00387F7B">
              <w:rPr>
                <w:rFonts w:ascii="Calibri" w:hAnsi="Calibri" w:cs="Calibri"/>
                <w:b/>
                <w:i/>
                <w:kern w:val="1"/>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BD7C51D"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Απάντηση:</w:t>
            </w:r>
          </w:p>
        </w:tc>
      </w:tr>
      <w:tr w:rsidR="00387F7B" w:rsidRPr="00387F7B" w14:paraId="418DD7D0"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15EEE8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1F14FC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506A2AEB"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799D169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Αριθμός φορολογικού μητρώου (ΑΦΜ):</w:t>
            </w:r>
          </w:p>
          <w:p w14:paraId="1A78520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4EFD92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2B04657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13FD685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B98ABD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1F0C756D" w14:textId="77777777" w:rsidTr="00230A7D">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62B464E8" w14:textId="77777777" w:rsidR="00387F7B" w:rsidRPr="00387F7B" w:rsidRDefault="00387F7B" w:rsidP="00387F7B">
            <w:pPr>
              <w:shd w:val="clear" w:color="auto" w:fill="FFFFFF"/>
              <w:spacing w:line="276" w:lineRule="auto"/>
              <w:rPr>
                <w:rFonts w:ascii="Calibri" w:hAnsi="Calibri" w:cs="Calibri"/>
                <w:kern w:val="1"/>
                <w:sz w:val="22"/>
                <w:szCs w:val="22"/>
              </w:rPr>
            </w:pPr>
            <w:r w:rsidRPr="00387F7B">
              <w:rPr>
                <w:rFonts w:ascii="Calibri" w:hAnsi="Calibri" w:cs="Calibri"/>
                <w:kern w:val="1"/>
                <w:sz w:val="22"/>
                <w:szCs w:val="22"/>
              </w:rPr>
              <w:t>Αρμόδιος ή αρμόδιοι</w:t>
            </w:r>
            <w:r w:rsidRPr="00387F7B">
              <w:rPr>
                <w:rFonts w:ascii="Calibri" w:hAnsi="Calibri" w:cs="Calibri"/>
                <w:kern w:val="1"/>
                <w:sz w:val="22"/>
                <w:szCs w:val="22"/>
                <w:vertAlign w:val="superscript"/>
              </w:rPr>
              <w:endnoteReference w:id="3"/>
            </w:r>
            <w:r w:rsidRPr="00387F7B">
              <w:rPr>
                <w:rFonts w:ascii="Calibri" w:hAnsi="Calibri" w:cs="Calibri"/>
                <w:kern w:val="1"/>
                <w:sz w:val="22"/>
                <w:szCs w:val="22"/>
              </w:rPr>
              <w:t xml:space="preserve"> :</w:t>
            </w:r>
          </w:p>
          <w:p w14:paraId="3D9015B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Τηλέφωνο:</w:t>
            </w:r>
          </w:p>
          <w:p w14:paraId="5B9DC381" w14:textId="77777777" w:rsidR="00387F7B" w:rsidRPr="00387F7B" w:rsidRDefault="00387F7B" w:rsidP="00387F7B">
            <w:pPr>
              <w:spacing w:line="276" w:lineRule="auto"/>
              <w:rPr>
                <w:rFonts w:ascii="Calibri" w:hAnsi="Calibri" w:cs="Calibri"/>
                <w:kern w:val="1"/>
                <w:sz w:val="22"/>
                <w:szCs w:val="22"/>
              </w:rPr>
            </w:pPr>
            <w:proofErr w:type="spellStart"/>
            <w:r w:rsidRPr="00387F7B">
              <w:rPr>
                <w:rFonts w:ascii="Calibri" w:hAnsi="Calibri" w:cs="Calibri"/>
                <w:kern w:val="1"/>
                <w:sz w:val="22"/>
                <w:szCs w:val="22"/>
              </w:rPr>
              <w:t>Ηλ</w:t>
            </w:r>
            <w:proofErr w:type="spellEnd"/>
            <w:r w:rsidRPr="00387F7B">
              <w:rPr>
                <w:rFonts w:ascii="Calibri" w:hAnsi="Calibri" w:cs="Calibri"/>
                <w:kern w:val="1"/>
                <w:sz w:val="22"/>
                <w:szCs w:val="22"/>
              </w:rPr>
              <w:t>. ταχυδρομείο:</w:t>
            </w:r>
          </w:p>
          <w:p w14:paraId="4E62044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Διεύθυνση στο Διαδίκτυο (διεύθυνση δικτυακού τόπου) (</w:t>
            </w:r>
            <w:r w:rsidRPr="00387F7B">
              <w:rPr>
                <w:rFonts w:ascii="Calibri" w:hAnsi="Calibri" w:cs="Calibri"/>
                <w:i/>
                <w:kern w:val="1"/>
                <w:sz w:val="22"/>
                <w:szCs w:val="22"/>
              </w:rPr>
              <w:t>εάν υπάρχει</w:t>
            </w:r>
            <w:r w:rsidRPr="00387F7B">
              <w:rPr>
                <w:rFonts w:ascii="Calibri" w:hAnsi="Calibri" w:cs="Calibri"/>
                <w:kern w:val="1"/>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14AFE8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p w14:paraId="55130F4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p w14:paraId="573E044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p w14:paraId="013666A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68E868A7"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C0193E4" w14:textId="77777777" w:rsidR="00387F7B" w:rsidRPr="00387F7B" w:rsidRDefault="00387F7B" w:rsidP="00387F7B">
            <w:pPr>
              <w:spacing w:line="276" w:lineRule="auto"/>
              <w:rPr>
                <w:rFonts w:ascii="Calibri" w:hAnsi="Calibri" w:cs="Calibri"/>
                <w:b/>
                <w:bCs/>
                <w:i/>
                <w:iCs/>
                <w:kern w:val="1"/>
                <w:sz w:val="22"/>
                <w:szCs w:val="22"/>
              </w:rPr>
            </w:pPr>
            <w:r w:rsidRPr="00387F7B">
              <w:rPr>
                <w:rFonts w:ascii="Calibri" w:hAnsi="Calibri" w:cs="Calibri"/>
                <w:b/>
                <w:bCs/>
                <w:i/>
                <w:iCs/>
                <w:kern w:val="1"/>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393672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i/>
                <w:iCs/>
                <w:kern w:val="1"/>
                <w:sz w:val="22"/>
                <w:szCs w:val="22"/>
              </w:rPr>
              <w:t>Απάντηση:</w:t>
            </w:r>
          </w:p>
        </w:tc>
      </w:tr>
      <w:tr w:rsidR="00387F7B" w:rsidRPr="00387F7B" w14:paraId="7F844494"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703BEB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Ο οικονομικός φορέας είναι πολύ μικρή, μικρή ή μεσαία επιχείρηση</w:t>
            </w:r>
            <w:r w:rsidRPr="00387F7B">
              <w:rPr>
                <w:rFonts w:ascii="Calibri" w:hAnsi="Calibri" w:cs="Calibri"/>
                <w:kern w:val="1"/>
                <w:sz w:val="22"/>
                <w:szCs w:val="22"/>
                <w:vertAlign w:val="superscript"/>
              </w:rPr>
              <w:endnoteReference w:id="4"/>
            </w:r>
            <w:r w:rsidRPr="00387F7B">
              <w:rPr>
                <w:rFonts w:ascii="Calibri" w:hAnsi="Calibri" w:cs="Calibri"/>
                <w:kern w:val="1"/>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5B72E9F" w14:textId="77777777" w:rsidR="00387F7B" w:rsidRPr="00387F7B" w:rsidRDefault="00387F7B" w:rsidP="00387F7B">
            <w:pPr>
              <w:snapToGrid w:val="0"/>
              <w:spacing w:line="276" w:lineRule="auto"/>
              <w:rPr>
                <w:rFonts w:ascii="Calibri" w:hAnsi="Calibri" w:cs="Calibri"/>
                <w:kern w:val="1"/>
                <w:sz w:val="22"/>
                <w:szCs w:val="22"/>
              </w:rPr>
            </w:pPr>
          </w:p>
        </w:tc>
      </w:tr>
      <w:tr w:rsidR="00387F7B" w:rsidRPr="00387F7B" w14:paraId="3C17C9AA" w14:textId="77777777" w:rsidTr="00230A7D">
        <w:trPr>
          <w:jc w:val="center"/>
        </w:trPr>
        <w:tc>
          <w:tcPr>
            <w:tcW w:w="4479" w:type="dxa"/>
            <w:tcBorders>
              <w:left w:val="single" w:sz="4" w:space="0" w:color="000000"/>
              <w:bottom w:val="single" w:sz="4" w:space="0" w:color="000000"/>
            </w:tcBorders>
            <w:shd w:val="clear" w:color="auto" w:fill="auto"/>
          </w:tcPr>
          <w:p w14:paraId="1047D22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2E56340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 Ναι [   ] Όχι [   ] Άνευ αντικειμένου</w:t>
            </w:r>
          </w:p>
        </w:tc>
      </w:tr>
      <w:tr w:rsidR="00387F7B" w:rsidRPr="00387F7B" w14:paraId="08923DD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77A04AA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w:t>
            </w:r>
          </w:p>
          <w:p w14:paraId="5B5D0F4F"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1C21225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 Αναφέρετε την ονομασία του καταλόγου ή του πιστοποιητικού και τον σχετικό αριθμό εγγραφής ή πιστοποίησης, κατά περίπτωση:</w:t>
            </w:r>
          </w:p>
          <w:p w14:paraId="3E2F38E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 Εάν το πιστοποιητικό εγγραφής ή η πιστοποίηση διατίθεται ηλεκτρονικά, αναφέρετε:</w:t>
            </w:r>
          </w:p>
          <w:p w14:paraId="34A5B7F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lastRenderedPageBreak/>
              <w:t>γ) Αναφέρετε τα δικαιολογητικά στα οποία βασίζεται η εγγραφή ή η πιστοποίηση και, κατά περίπτωση, την κατάταξη στον επίσημο κατάλογο</w:t>
            </w:r>
            <w:r w:rsidRPr="00387F7B">
              <w:rPr>
                <w:rFonts w:ascii="Calibri" w:hAnsi="Calibri" w:cs="Calibri"/>
                <w:kern w:val="1"/>
                <w:sz w:val="22"/>
                <w:szCs w:val="22"/>
                <w:vertAlign w:val="superscript"/>
              </w:rPr>
              <w:endnoteReference w:id="5"/>
            </w:r>
            <w:r w:rsidRPr="00387F7B">
              <w:rPr>
                <w:rFonts w:ascii="Calibri" w:hAnsi="Calibri" w:cs="Calibri"/>
                <w:kern w:val="1"/>
                <w:sz w:val="22"/>
                <w:szCs w:val="22"/>
              </w:rPr>
              <w:t>:</w:t>
            </w:r>
          </w:p>
          <w:p w14:paraId="548FBA0D" w14:textId="77777777" w:rsidR="00387F7B" w:rsidRPr="00387F7B" w:rsidRDefault="00387F7B" w:rsidP="00387F7B">
            <w:pPr>
              <w:spacing w:line="276" w:lineRule="auto"/>
              <w:rPr>
                <w:rFonts w:ascii="Calibri" w:hAnsi="Calibri" w:cs="Calibri"/>
                <w:b/>
                <w:kern w:val="1"/>
                <w:sz w:val="22"/>
                <w:szCs w:val="22"/>
              </w:rPr>
            </w:pPr>
            <w:r w:rsidRPr="00387F7B">
              <w:rPr>
                <w:rFonts w:ascii="Calibri" w:hAnsi="Calibri" w:cs="Calibri"/>
                <w:kern w:val="1"/>
                <w:sz w:val="22"/>
                <w:szCs w:val="22"/>
              </w:rPr>
              <w:t>δ) Η εγγραφή ή η πιστοποίηση καλύπτει όλα τα απαιτούμενα κριτήρια επιλογής;</w:t>
            </w:r>
          </w:p>
          <w:p w14:paraId="28E16276" w14:textId="77777777" w:rsidR="00387F7B" w:rsidRPr="00387F7B" w:rsidRDefault="00387F7B" w:rsidP="00387F7B">
            <w:pPr>
              <w:spacing w:line="276" w:lineRule="auto"/>
              <w:rPr>
                <w:rFonts w:ascii="Calibri" w:hAnsi="Calibri" w:cs="Calibri"/>
                <w:b/>
                <w:kern w:val="1"/>
                <w:sz w:val="22"/>
                <w:szCs w:val="22"/>
                <w:u w:val="single"/>
              </w:rPr>
            </w:pPr>
            <w:r w:rsidRPr="00387F7B">
              <w:rPr>
                <w:rFonts w:ascii="Calibri" w:hAnsi="Calibri" w:cs="Calibri"/>
                <w:b/>
                <w:kern w:val="1"/>
                <w:sz w:val="22"/>
                <w:szCs w:val="22"/>
              </w:rPr>
              <w:t>Εάν όχι:</w:t>
            </w:r>
          </w:p>
          <w:p w14:paraId="698B054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u w:val="single"/>
              </w:rPr>
              <w:t>Επιπροσθέτως, συμπληρώστε τις πληροφορίες που λείπουν στο μέρος IV, ενότητες Α, Β, Γ, ή Δ κατά περίπτωση</w:t>
            </w:r>
            <w:r w:rsidRPr="00387F7B">
              <w:rPr>
                <w:rFonts w:ascii="Calibri" w:hAnsi="Calibri" w:cs="Calibri"/>
                <w:kern w:val="1"/>
                <w:sz w:val="22"/>
                <w:szCs w:val="22"/>
              </w:rPr>
              <w:t xml:space="preserve"> </w:t>
            </w:r>
            <w:r w:rsidRPr="00387F7B">
              <w:rPr>
                <w:rFonts w:ascii="Calibri" w:hAnsi="Calibri" w:cs="Calibri"/>
                <w:b/>
                <w:i/>
                <w:kern w:val="1"/>
                <w:sz w:val="22"/>
                <w:szCs w:val="22"/>
              </w:rPr>
              <w:t>ΜΟΝΟ εφόσον αυτό απαιτείται στη σχετική διακήρυξη ή στα έγγραφα της σύμβασης:</w:t>
            </w:r>
          </w:p>
          <w:p w14:paraId="15559E4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 Ο οικονομικός φορέας θα είναι σε θέση να προσκομίσει </w:t>
            </w:r>
            <w:r w:rsidRPr="00387F7B">
              <w:rPr>
                <w:rFonts w:ascii="Calibri" w:hAnsi="Calibri" w:cs="Calibri"/>
                <w:b/>
                <w:kern w:val="1"/>
                <w:sz w:val="22"/>
                <w:szCs w:val="22"/>
              </w:rPr>
              <w:t>βεβαίωση</w:t>
            </w:r>
            <w:r w:rsidRPr="00387F7B">
              <w:rPr>
                <w:rFonts w:ascii="Calibri" w:hAnsi="Calibri" w:cs="Calibri"/>
                <w:kern w:val="1"/>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10A4DEF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00A3173" w14:textId="77777777" w:rsidR="00387F7B" w:rsidRPr="00387F7B" w:rsidRDefault="00387F7B" w:rsidP="00387F7B">
            <w:pPr>
              <w:snapToGrid w:val="0"/>
              <w:spacing w:line="276" w:lineRule="auto"/>
              <w:rPr>
                <w:rFonts w:ascii="Calibri" w:hAnsi="Calibri" w:cs="Calibri"/>
                <w:kern w:val="1"/>
                <w:sz w:val="22"/>
                <w:szCs w:val="22"/>
              </w:rPr>
            </w:pPr>
          </w:p>
          <w:p w14:paraId="4217D774" w14:textId="77777777" w:rsidR="00387F7B" w:rsidRPr="00387F7B" w:rsidRDefault="00387F7B" w:rsidP="00387F7B">
            <w:pPr>
              <w:spacing w:line="276" w:lineRule="auto"/>
              <w:rPr>
                <w:rFonts w:ascii="Calibri" w:hAnsi="Calibri" w:cs="Calibri"/>
                <w:kern w:val="1"/>
                <w:sz w:val="22"/>
                <w:szCs w:val="22"/>
              </w:rPr>
            </w:pPr>
          </w:p>
          <w:p w14:paraId="27B14C57" w14:textId="77777777" w:rsidR="00387F7B" w:rsidRPr="00387F7B" w:rsidRDefault="00387F7B" w:rsidP="00387F7B">
            <w:pPr>
              <w:spacing w:line="276" w:lineRule="auto"/>
              <w:rPr>
                <w:rFonts w:ascii="Calibri" w:hAnsi="Calibri" w:cs="Calibri"/>
                <w:kern w:val="1"/>
                <w:sz w:val="22"/>
                <w:szCs w:val="22"/>
              </w:rPr>
            </w:pPr>
          </w:p>
          <w:p w14:paraId="57CA7F38" w14:textId="77777777" w:rsidR="00387F7B" w:rsidRPr="00387F7B" w:rsidRDefault="00387F7B" w:rsidP="00387F7B">
            <w:pPr>
              <w:spacing w:line="276" w:lineRule="auto"/>
              <w:rPr>
                <w:rFonts w:ascii="Calibri" w:hAnsi="Calibri" w:cs="Calibri"/>
                <w:kern w:val="1"/>
                <w:sz w:val="22"/>
                <w:szCs w:val="22"/>
              </w:rPr>
            </w:pPr>
          </w:p>
          <w:p w14:paraId="0E7F6A7A" w14:textId="77777777" w:rsidR="00387F7B" w:rsidRPr="00387F7B" w:rsidRDefault="00387F7B" w:rsidP="00387F7B">
            <w:pPr>
              <w:spacing w:line="276" w:lineRule="auto"/>
              <w:rPr>
                <w:rFonts w:ascii="Calibri" w:hAnsi="Calibri" w:cs="Calibri"/>
                <w:kern w:val="1"/>
                <w:sz w:val="22"/>
                <w:szCs w:val="22"/>
              </w:rPr>
            </w:pPr>
          </w:p>
          <w:p w14:paraId="492489B6" w14:textId="77777777" w:rsidR="00387F7B" w:rsidRPr="00387F7B" w:rsidRDefault="00387F7B" w:rsidP="00387F7B">
            <w:pPr>
              <w:spacing w:line="276" w:lineRule="auto"/>
              <w:rPr>
                <w:rFonts w:ascii="Calibri" w:hAnsi="Calibri" w:cs="Calibri"/>
                <w:kern w:val="1"/>
                <w:sz w:val="22"/>
                <w:szCs w:val="22"/>
              </w:rPr>
            </w:pPr>
          </w:p>
          <w:p w14:paraId="19C3D839" w14:textId="77777777" w:rsidR="00387F7B" w:rsidRPr="00387F7B" w:rsidRDefault="00387F7B" w:rsidP="00387F7B">
            <w:pPr>
              <w:spacing w:line="276" w:lineRule="auto"/>
              <w:rPr>
                <w:rFonts w:ascii="Calibri" w:hAnsi="Calibri" w:cs="Calibri"/>
                <w:kern w:val="1"/>
                <w:sz w:val="22"/>
                <w:szCs w:val="22"/>
              </w:rPr>
            </w:pPr>
          </w:p>
          <w:p w14:paraId="094AB2A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 [……]</w:t>
            </w:r>
          </w:p>
          <w:p w14:paraId="11B4E0D4" w14:textId="77777777" w:rsidR="00387F7B" w:rsidRPr="00387F7B" w:rsidRDefault="00387F7B" w:rsidP="00387F7B">
            <w:pPr>
              <w:spacing w:line="276" w:lineRule="auto"/>
              <w:rPr>
                <w:rFonts w:ascii="Calibri" w:hAnsi="Calibri" w:cs="Calibri"/>
                <w:kern w:val="1"/>
                <w:sz w:val="22"/>
                <w:szCs w:val="22"/>
              </w:rPr>
            </w:pPr>
          </w:p>
          <w:p w14:paraId="6321D9EA" w14:textId="77777777" w:rsidR="00387F7B" w:rsidRPr="00387F7B" w:rsidRDefault="00387F7B" w:rsidP="00387F7B">
            <w:pPr>
              <w:spacing w:line="276" w:lineRule="auto"/>
              <w:rPr>
                <w:rFonts w:ascii="Calibri" w:hAnsi="Calibri" w:cs="Calibri"/>
                <w:kern w:val="1"/>
                <w:sz w:val="22"/>
                <w:szCs w:val="22"/>
              </w:rPr>
            </w:pPr>
          </w:p>
          <w:p w14:paraId="24B1C8F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2"/>
                <w:szCs w:val="22"/>
              </w:rPr>
              <w:t>β) (διαδικτυακή διεύθυνση, αρχή ή φορέας έκδοσης, επακριβή στοιχεία αναφοράς των εγγράφων):[……][……][……][……]</w:t>
            </w:r>
          </w:p>
          <w:p w14:paraId="537869B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γ) [……]</w:t>
            </w:r>
          </w:p>
          <w:p w14:paraId="4D7CD9EA" w14:textId="77777777" w:rsidR="00387F7B" w:rsidRPr="00387F7B" w:rsidRDefault="00387F7B" w:rsidP="00387F7B">
            <w:pPr>
              <w:spacing w:line="276" w:lineRule="auto"/>
              <w:rPr>
                <w:rFonts w:ascii="Calibri" w:hAnsi="Calibri" w:cs="Calibri"/>
                <w:kern w:val="1"/>
                <w:sz w:val="22"/>
                <w:szCs w:val="22"/>
              </w:rPr>
            </w:pPr>
          </w:p>
          <w:p w14:paraId="49C0BB93" w14:textId="77777777" w:rsidR="00387F7B" w:rsidRPr="00387F7B" w:rsidRDefault="00387F7B" w:rsidP="00387F7B">
            <w:pPr>
              <w:spacing w:line="276" w:lineRule="auto"/>
              <w:rPr>
                <w:rFonts w:ascii="Calibri" w:hAnsi="Calibri" w:cs="Calibri"/>
                <w:kern w:val="1"/>
                <w:sz w:val="22"/>
                <w:szCs w:val="22"/>
              </w:rPr>
            </w:pPr>
          </w:p>
          <w:p w14:paraId="01E8E0E1" w14:textId="77777777" w:rsidR="00387F7B" w:rsidRPr="00387F7B" w:rsidRDefault="00387F7B" w:rsidP="00387F7B">
            <w:pPr>
              <w:spacing w:line="276" w:lineRule="auto"/>
              <w:rPr>
                <w:rFonts w:ascii="Calibri" w:hAnsi="Calibri" w:cs="Calibri"/>
                <w:kern w:val="1"/>
                <w:sz w:val="22"/>
                <w:szCs w:val="22"/>
              </w:rPr>
            </w:pPr>
          </w:p>
          <w:p w14:paraId="5E07CF7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δ) [] Ναι [] Όχι</w:t>
            </w:r>
          </w:p>
          <w:p w14:paraId="6CAFA748" w14:textId="77777777" w:rsidR="00387F7B" w:rsidRPr="00387F7B" w:rsidRDefault="00387F7B" w:rsidP="00387F7B">
            <w:pPr>
              <w:spacing w:line="276" w:lineRule="auto"/>
              <w:rPr>
                <w:rFonts w:ascii="Calibri" w:hAnsi="Calibri" w:cs="Calibri"/>
                <w:kern w:val="1"/>
                <w:sz w:val="22"/>
                <w:szCs w:val="22"/>
              </w:rPr>
            </w:pPr>
          </w:p>
          <w:p w14:paraId="29B160D4" w14:textId="77777777" w:rsidR="00387F7B" w:rsidRPr="00387F7B" w:rsidRDefault="00387F7B" w:rsidP="00387F7B">
            <w:pPr>
              <w:spacing w:line="276" w:lineRule="auto"/>
              <w:rPr>
                <w:rFonts w:ascii="Calibri" w:hAnsi="Calibri" w:cs="Calibri"/>
                <w:kern w:val="1"/>
                <w:sz w:val="22"/>
                <w:szCs w:val="22"/>
              </w:rPr>
            </w:pPr>
          </w:p>
          <w:p w14:paraId="14DC7F9B" w14:textId="77777777" w:rsidR="00387F7B" w:rsidRPr="00387F7B" w:rsidRDefault="00387F7B" w:rsidP="00387F7B">
            <w:pPr>
              <w:spacing w:line="276" w:lineRule="auto"/>
              <w:rPr>
                <w:rFonts w:ascii="Calibri" w:hAnsi="Calibri" w:cs="Calibri"/>
                <w:kern w:val="1"/>
                <w:sz w:val="22"/>
                <w:szCs w:val="22"/>
              </w:rPr>
            </w:pPr>
          </w:p>
          <w:p w14:paraId="6A1827EF" w14:textId="77777777" w:rsidR="00387F7B" w:rsidRPr="00387F7B" w:rsidRDefault="00387F7B" w:rsidP="00387F7B">
            <w:pPr>
              <w:spacing w:line="276" w:lineRule="auto"/>
              <w:rPr>
                <w:rFonts w:ascii="Calibri" w:hAnsi="Calibri" w:cs="Calibri"/>
                <w:kern w:val="1"/>
                <w:sz w:val="22"/>
                <w:szCs w:val="22"/>
              </w:rPr>
            </w:pPr>
          </w:p>
          <w:p w14:paraId="3BC0F8BB" w14:textId="77777777" w:rsidR="00387F7B" w:rsidRPr="00387F7B" w:rsidRDefault="00387F7B" w:rsidP="00387F7B">
            <w:pPr>
              <w:spacing w:line="276" w:lineRule="auto"/>
              <w:rPr>
                <w:rFonts w:ascii="Calibri" w:hAnsi="Calibri" w:cs="Calibri"/>
                <w:kern w:val="1"/>
                <w:sz w:val="22"/>
                <w:szCs w:val="22"/>
              </w:rPr>
            </w:pPr>
          </w:p>
          <w:p w14:paraId="7512EFE7" w14:textId="77777777" w:rsidR="00387F7B" w:rsidRPr="00387F7B" w:rsidRDefault="00387F7B" w:rsidP="00387F7B">
            <w:pPr>
              <w:spacing w:line="276" w:lineRule="auto"/>
              <w:rPr>
                <w:rFonts w:ascii="Calibri" w:hAnsi="Calibri" w:cs="Calibri"/>
                <w:kern w:val="1"/>
                <w:sz w:val="22"/>
                <w:szCs w:val="22"/>
              </w:rPr>
            </w:pPr>
          </w:p>
          <w:p w14:paraId="728A662E" w14:textId="77777777" w:rsidR="00387F7B" w:rsidRPr="00387F7B" w:rsidRDefault="00387F7B" w:rsidP="00387F7B">
            <w:pPr>
              <w:spacing w:line="276" w:lineRule="auto"/>
              <w:rPr>
                <w:rFonts w:ascii="Calibri" w:hAnsi="Calibri" w:cs="Calibri"/>
                <w:kern w:val="1"/>
                <w:sz w:val="22"/>
                <w:szCs w:val="22"/>
              </w:rPr>
            </w:pPr>
          </w:p>
          <w:p w14:paraId="427ED6E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ε) [] Ναι [] Όχι</w:t>
            </w:r>
          </w:p>
          <w:p w14:paraId="1706BD20" w14:textId="77777777" w:rsidR="00387F7B" w:rsidRPr="00387F7B" w:rsidRDefault="00387F7B" w:rsidP="00387F7B">
            <w:pPr>
              <w:spacing w:line="276" w:lineRule="auto"/>
              <w:rPr>
                <w:rFonts w:ascii="Calibri" w:hAnsi="Calibri" w:cs="Calibri"/>
                <w:kern w:val="1"/>
                <w:sz w:val="22"/>
                <w:szCs w:val="22"/>
              </w:rPr>
            </w:pPr>
          </w:p>
          <w:p w14:paraId="7892355C" w14:textId="77777777" w:rsidR="00387F7B" w:rsidRPr="00387F7B" w:rsidRDefault="00387F7B" w:rsidP="00387F7B">
            <w:pPr>
              <w:spacing w:line="276" w:lineRule="auto"/>
              <w:rPr>
                <w:rFonts w:ascii="Calibri" w:hAnsi="Calibri" w:cs="Calibri"/>
                <w:kern w:val="1"/>
                <w:sz w:val="22"/>
                <w:szCs w:val="22"/>
              </w:rPr>
            </w:pPr>
          </w:p>
          <w:p w14:paraId="1C16083B" w14:textId="77777777" w:rsidR="00387F7B" w:rsidRPr="00387F7B" w:rsidRDefault="00387F7B" w:rsidP="00387F7B">
            <w:pPr>
              <w:spacing w:line="276" w:lineRule="auto"/>
              <w:rPr>
                <w:rFonts w:ascii="Calibri" w:hAnsi="Calibri" w:cs="Calibri"/>
                <w:kern w:val="1"/>
                <w:sz w:val="22"/>
                <w:szCs w:val="22"/>
              </w:rPr>
            </w:pPr>
          </w:p>
          <w:p w14:paraId="14467203" w14:textId="77777777" w:rsidR="00387F7B" w:rsidRPr="00387F7B" w:rsidRDefault="00387F7B" w:rsidP="00387F7B">
            <w:pPr>
              <w:spacing w:line="276" w:lineRule="auto"/>
              <w:rPr>
                <w:rFonts w:ascii="Calibri" w:hAnsi="Calibri" w:cs="Calibri"/>
                <w:i/>
                <w:kern w:val="1"/>
                <w:sz w:val="22"/>
                <w:szCs w:val="22"/>
              </w:rPr>
            </w:pPr>
          </w:p>
          <w:p w14:paraId="6D90A7DE" w14:textId="77777777" w:rsidR="00387F7B" w:rsidRPr="00387F7B" w:rsidRDefault="00387F7B" w:rsidP="00387F7B">
            <w:pPr>
              <w:spacing w:line="276" w:lineRule="auto"/>
              <w:rPr>
                <w:rFonts w:ascii="Calibri" w:hAnsi="Calibri" w:cs="Calibri"/>
                <w:i/>
                <w:kern w:val="1"/>
                <w:sz w:val="22"/>
                <w:szCs w:val="22"/>
              </w:rPr>
            </w:pPr>
          </w:p>
          <w:p w14:paraId="6184D420" w14:textId="77777777" w:rsidR="00387F7B" w:rsidRPr="00387F7B" w:rsidRDefault="00387F7B" w:rsidP="00387F7B">
            <w:pPr>
              <w:spacing w:line="276" w:lineRule="auto"/>
              <w:rPr>
                <w:rFonts w:ascii="Calibri" w:hAnsi="Calibri" w:cs="Calibri"/>
                <w:i/>
                <w:kern w:val="1"/>
                <w:sz w:val="22"/>
                <w:szCs w:val="22"/>
              </w:rPr>
            </w:pPr>
          </w:p>
          <w:p w14:paraId="3FCABFCB" w14:textId="77777777" w:rsidR="00387F7B" w:rsidRPr="00387F7B" w:rsidRDefault="00387F7B" w:rsidP="00387F7B">
            <w:pPr>
              <w:spacing w:line="276" w:lineRule="auto"/>
              <w:rPr>
                <w:rFonts w:ascii="Calibri" w:hAnsi="Calibri" w:cs="Calibri"/>
                <w:i/>
                <w:kern w:val="1"/>
                <w:sz w:val="22"/>
                <w:szCs w:val="22"/>
              </w:rPr>
            </w:pPr>
          </w:p>
          <w:p w14:paraId="602CA55D" w14:textId="77777777" w:rsidR="00387F7B" w:rsidRPr="00387F7B" w:rsidRDefault="00387F7B" w:rsidP="00387F7B">
            <w:pPr>
              <w:spacing w:line="276" w:lineRule="auto"/>
              <w:rPr>
                <w:rFonts w:ascii="Calibri" w:hAnsi="Calibri" w:cs="Calibri"/>
                <w:i/>
                <w:kern w:val="1"/>
                <w:sz w:val="22"/>
                <w:szCs w:val="22"/>
              </w:rPr>
            </w:pPr>
          </w:p>
          <w:p w14:paraId="2BD0B9BA"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i/>
                <w:kern w:val="1"/>
                <w:sz w:val="22"/>
                <w:szCs w:val="22"/>
              </w:rPr>
              <w:t>(διαδικτυακή διεύθυνση, αρχή ή φορέας έκδοσης, επακριβή στοιχεία αναφοράς των εγγράφων):</w:t>
            </w:r>
          </w:p>
          <w:p w14:paraId="0171DF5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2"/>
                <w:szCs w:val="22"/>
              </w:rPr>
              <w:t>[……][……][……][……]</w:t>
            </w:r>
          </w:p>
        </w:tc>
      </w:tr>
      <w:tr w:rsidR="00387F7B" w:rsidRPr="00387F7B" w14:paraId="4C545483" w14:textId="77777777" w:rsidTr="00230A7D">
        <w:trPr>
          <w:jc w:val="center"/>
        </w:trPr>
        <w:tc>
          <w:tcPr>
            <w:tcW w:w="4479" w:type="dxa"/>
            <w:tcBorders>
              <w:left w:val="single" w:sz="4" w:space="0" w:color="000000"/>
              <w:bottom w:val="single" w:sz="4" w:space="0" w:color="000000"/>
            </w:tcBorders>
            <w:shd w:val="clear" w:color="auto" w:fill="auto"/>
          </w:tcPr>
          <w:p w14:paraId="6D5A1E4A" w14:textId="77777777" w:rsidR="00387F7B" w:rsidRPr="00387F7B" w:rsidRDefault="00387F7B" w:rsidP="00387F7B">
            <w:pPr>
              <w:spacing w:before="120" w:line="276" w:lineRule="auto"/>
              <w:rPr>
                <w:rFonts w:ascii="Calibri" w:hAnsi="Calibri" w:cs="Calibri"/>
                <w:b/>
                <w:bCs/>
                <w:i/>
                <w:iCs/>
                <w:kern w:val="1"/>
                <w:sz w:val="22"/>
                <w:szCs w:val="22"/>
              </w:rPr>
            </w:pPr>
            <w:r w:rsidRPr="00387F7B">
              <w:rPr>
                <w:rFonts w:ascii="Calibri" w:hAnsi="Calibri" w:cs="Calibri"/>
                <w:b/>
                <w:i/>
                <w:kern w:val="1"/>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3548FE6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i/>
                <w:iCs/>
                <w:kern w:val="1"/>
                <w:sz w:val="22"/>
                <w:szCs w:val="22"/>
              </w:rPr>
              <w:t>Απάντηση:</w:t>
            </w:r>
          </w:p>
        </w:tc>
      </w:tr>
      <w:tr w:rsidR="00387F7B" w:rsidRPr="00387F7B" w14:paraId="756FF8EB"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A3B0E0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Ο οικονομικός φορέας συμμετέχει στη διαδικασία σύναψης δημόσιας σύμβασης από κοινού με άλλους</w:t>
            </w:r>
            <w:r w:rsidRPr="00387F7B">
              <w:rPr>
                <w:rFonts w:ascii="Calibri" w:hAnsi="Calibri" w:cs="Calibri"/>
                <w:kern w:val="1"/>
                <w:sz w:val="22"/>
                <w:szCs w:val="22"/>
                <w:vertAlign w:val="superscript"/>
              </w:rPr>
              <w:endnoteReference w:id="6"/>
            </w:r>
            <w:r w:rsidRPr="00387F7B">
              <w:rPr>
                <w:rFonts w:ascii="Calibri" w:hAnsi="Calibri" w:cs="Calibri"/>
                <w:kern w:val="1"/>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696776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 Ναι [  ] Όχι</w:t>
            </w:r>
          </w:p>
        </w:tc>
      </w:tr>
      <w:tr w:rsidR="00387F7B" w:rsidRPr="00387F7B" w14:paraId="08882689" w14:textId="77777777" w:rsidTr="00230A7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63AD404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Εάν ναι</w:t>
            </w:r>
            <w:r w:rsidRPr="00387F7B">
              <w:rPr>
                <w:rFonts w:ascii="Calibri" w:hAnsi="Calibri" w:cs="Calibri"/>
                <w:i/>
                <w:kern w:val="1"/>
                <w:sz w:val="22"/>
                <w:szCs w:val="22"/>
              </w:rPr>
              <w:t>, μεριμνήστε για την υποβολή χωριστού εντύπου ΤΕΥΔ από τους άλλους εμπλεκόμενους οικονομικούς φορείς.</w:t>
            </w:r>
          </w:p>
        </w:tc>
      </w:tr>
      <w:tr w:rsidR="00387F7B" w:rsidRPr="00387F7B" w14:paraId="050F8236"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6A3B0C7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w:t>
            </w:r>
          </w:p>
          <w:p w14:paraId="765A21FF" w14:textId="77777777" w:rsidR="00387F7B" w:rsidRPr="00387F7B" w:rsidRDefault="00387F7B" w:rsidP="00387F7B">
            <w:pPr>
              <w:spacing w:line="276" w:lineRule="auto"/>
              <w:rPr>
                <w:rFonts w:ascii="Calibri" w:hAnsi="Calibri" w:cs="Calibri"/>
                <w:color w:val="000000"/>
                <w:kern w:val="1"/>
                <w:sz w:val="22"/>
                <w:szCs w:val="22"/>
              </w:rPr>
            </w:pPr>
            <w:r w:rsidRPr="00387F7B">
              <w:rPr>
                <w:rFonts w:ascii="Calibri" w:hAnsi="Calibri" w:cs="Calibri"/>
                <w:kern w:val="1"/>
                <w:sz w:val="22"/>
                <w:szCs w:val="22"/>
              </w:rPr>
              <w:t>α) Α</w:t>
            </w:r>
            <w:r w:rsidRPr="00387F7B">
              <w:rPr>
                <w:rFonts w:ascii="Calibri" w:hAnsi="Calibri" w:cs="Calibri"/>
                <w:color w:val="000000"/>
                <w:kern w:val="1"/>
                <w:sz w:val="22"/>
                <w:szCs w:val="22"/>
              </w:rPr>
              <w:t>ναφέρετε τον ρόλο του οικονομικού φορέα στην ένωση ή κοινοπραξία   (επικεφαλής, υπεύθυνος για συγκεκριμένα καθήκοντα …):</w:t>
            </w:r>
          </w:p>
          <w:p w14:paraId="7AD71BA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color w:val="000000"/>
                <w:kern w:val="1"/>
                <w:sz w:val="22"/>
                <w:szCs w:val="22"/>
              </w:rPr>
              <w:t>β) Προσδιορίστε τους άλλους οικονομικούς φορείς που συμμετ</w:t>
            </w:r>
            <w:r w:rsidRPr="00387F7B">
              <w:rPr>
                <w:rFonts w:ascii="Calibri" w:hAnsi="Calibri" w:cs="Calibri"/>
                <w:kern w:val="1"/>
                <w:sz w:val="22"/>
                <w:szCs w:val="22"/>
              </w:rPr>
              <w:t>έχουν από κοινού στη διαδικασία σύναψης δημόσιας σύμβασης:</w:t>
            </w:r>
          </w:p>
          <w:p w14:paraId="294C1A8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lastRenderedPageBreak/>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7A36112" w14:textId="77777777" w:rsidR="00387F7B" w:rsidRPr="00387F7B" w:rsidRDefault="00387F7B" w:rsidP="00387F7B">
            <w:pPr>
              <w:snapToGrid w:val="0"/>
              <w:spacing w:line="276" w:lineRule="auto"/>
              <w:rPr>
                <w:rFonts w:ascii="Calibri" w:hAnsi="Calibri" w:cs="Calibri"/>
                <w:kern w:val="1"/>
                <w:sz w:val="22"/>
                <w:szCs w:val="22"/>
              </w:rPr>
            </w:pPr>
          </w:p>
          <w:p w14:paraId="01CFE52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 [……]</w:t>
            </w:r>
          </w:p>
          <w:p w14:paraId="1F97CFEF" w14:textId="77777777" w:rsidR="00387F7B" w:rsidRPr="00387F7B" w:rsidRDefault="00387F7B" w:rsidP="00387F7B">
            <w:pPr>
              <w:spacing w:line="276" w:lineRule="auto"/>
              <w:rPr>
                <w:rFonts w:ascii="Calibri" w:hAnsi="Calibri" w:cs="Calibri"/>
                <w:kern w:val="1"/>
                <w:sz w:val="22"/>
                <w:szCs w:val="22"/>
              </w:rPr>
            </w:pPr>
          </w:p>
          <w:p w14:paraId="1E10BC7A" w14:textId="77777777" w:rsidR="00387F7B" w:rsidRPr="00387F7B" w:rsidRDefault="00387F7B" w:rsidP="00387F7B">
            <w:pPr>
              <w:spacing w:line="276" w:lineRule="auto"/>
              <w:rPr>
                <w:rFonts w:ascii="Calibri" w:hAnsi="Calibri" w:cs="Calibri"/>
                <w:kern w:val="1"/>
                <w:sz w:val="22"/>
                <w:szCs w:val="22"/>
              </w:rPr>
            </w:pPr>
          </w:p>
          <w:p w14:paraId="031B44BA" w14:textId="77777777" w:rsidR="00387F7B" w:rsidRPr="00387F7B" w:rsidRDefault="00387F7B" w:rsidP="00387F7B">
            <w:pPr>
              <w:spacing w:line="276" w:lineRule="auto"/>
              <w:rPr>
                <w:rFonts w:ascii="Calibri" w:hAnsi="Calibri" w:cs="Calibri"/>
                <w:kern w:val="1"/>
                <w:sz w:val="22"/>
                <w:szCs w:val="22"/>
              </w:rPr>
            </w:pPr>
          </w:p>
          <w:p w14:paraId="4828541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 [……]</w:t>
            </w:r>
          </w:p>
          <w:p w14:paraId="4E2E9288" w14:textId="77777777" w:rsidR="00387F7B" w:rsidRPr="00387F7B" w:rsidRDefault="00387F7B" w:rsidP="00387F7B">
            <w:pPr>
              <w:spacing w:line="276" w:lineRule="auto"/>
              <w:rPr>
                <w:rFonts w:ascii="Calibri" w:hAnsi="Calibri" w:cs="Calibri"/>
                <w:kern w:val="1"/>
                <w:sz w:val="22"/>
                <w:szCs w:val="22"/>
              </w:rPr>
            </w:pPr>
          </w:p>
          <w:p w14:paraId="6BB84146" w14:textId="77777777" w:rsidR="00387F7B" w:rsidRPr="00387F7B" w:rsidRDefault="00387F7B" w:rsidP="00387F7B">
            <w:pPr>
              <w:spacing w:line="276" w:lineRule="auto"/>
              <w:rPr>
                <w:rFonts w:ascii="Calibri" w:hAnsi="Calibri" w:cs="Calibri"/>
                <w:kern w:val="1"/>
                <w:sz w:val="22"/>
                <w:szCs w:val="22"/>
              </w:rPr>
            </w:pPr>
          </w:p>
          <w:p w14:paraId="16ACFA6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lastRenderedPageBreak/>
              <w:t>γ) [……]</w:t>
            </w:r>
          </w:p>
        </w:tc>
      </w:tr>
      <w:tr w:rsidR="00387F7B" w:rsidRPr="00387F7B" w14:paraId="7FC0CA7D"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F0312F4" w14:textId="77777777" w:rsidR="00387F7B" w:rsidRPr="00387F7B" w:rsidRDefault="00387F7B" w:rsidP="00387F7B">
            <w:pPr>
              <w:spacing w:line="276" w:lineRule="auto"/>
              <w:rPr>
                <w:rFonts w:ascii="Calibri" w:hAnsi="Calibri" w:cs="Calibri"/>
                <w:b/>
                <w:bCs/>
                <w:i/>
                <w:iCs/>
                <w:kern w:val="1"/>
                <w:sz w:val="22"/>
                <w:szCs w:val="22"/>
              </w:rPr>
            </w:pPr>
            <w:r w:rsidRPr="00387F7B">
              <w:rPr>
                <w:rFonts w:ascii="Calibri" w:hAnsi="Calibri" w:cs="Calibri"/>
                <w:b/>
                <w:bCs/>
                <w:i/>
                <w:iCs/>
                <w:kern w:val="1"/>
                <w:sz w:val="22"/>
                <w:szCs w:val="22"/>
              </w:rPr>
              <w:lastRenderedPageBreak/>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3FB037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i/>
                <w:iCs/>
                <w:kern w:val="1"/>
                <w:sz w:val="22"/>
                <w:szCs w:val="22"/>
              </w:rPr>
              <w:t>Απάντηση:</w:t>
            </w:r>
          </w:p>
        </w:tc>
      </w:tr>
      <w:tr w:rsidR="00387F7B" w:rsidRPr="00387F7B" w14:paraId="27AB5992"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22250AB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219826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bl>
    <w:p w14:paraId="7397EE76" w14:textId="77777777" w:rsidR="00387F7B" w:rsidRPr="00387F7B" w:rsidRDefault="00387F7B" w:rsidP="00387F7B">
      <w:pPr>
        <w:spacing w:after="200" w:line="276" w:lineRule="auto"/>
        <w:ind w:firstLine="397"/>
        <w:rPr>
          <w:rFonts w:ascii="Calibri" w:hAnsi="Calibri" w:cs="Calibri"/>
          <w:kern w:val="1"/>
          <w:sz w:val="22"/>
          <w:szCs w:val="22"/>
        </w:rPr>
      </w:pPr>
    </w:p>
    <w:p w14:paraId="26A40D18" w14:textId="77777777" w:rsidR="00387F7B" w:rsidRPr="00387F7B" w:rsidRDefault="00387F7B" w:rsidP="00387F7B">
      <w:pPr>
        <w:pageBreakBefore/>
        <w:spacing w:after="200" w:line="276" w:lineRule="auto"/>
        <w:jc w:val="center"/>
        <w:rPr>
          <w:rFonts w:ascii="Calibri" w:hAnsi="Calibri" w:cs="Calibri"/>
          <w:i/>
          <w:kern w:val="1"/>
          <w:sz w:val="22"/>
          <w:szCs w:val="22"/>
        </w:rPr>
      </w:pPr>
      <w:r w:rsidRPr="00387F7B">
        <w:rPr>
          <w:rFonts w:ascii="Calibri" w:hAnsi="Calibri" w:cs="Calibri"/>
          <w:b/>
          <w:bCs/>
          <w:kern w:val="1"/>
          <w:sz w:val="22"/>
          <w:szCs w:val="22"/>
        </w:rPr>
        <w:lastRenderedPageBreak/>
        <w:t>Β: Πληροφορίες σχετικά με τους νόμιμους εκπροσώπους του οικονομικού φορέα</w:t>
      </w:r>
    </w:p>
    <w:p w14:paraId="7E971EAB" w14:textId="77777777" w:rsidR="00387F7B" w:rsidRPr="00387F7B" w:rsidRDefault="00387F7B" w:rsidP="00387F7B">
      <w:pPr>
        <w:pBdr>
          <w:top w:val="single" w:sz="1" w:space="1" w:color="000000"/>
          <w:left w:val="single" w:sz="1" w:space="1" w:color="000000"/>
          <w:bottom w:val="single" w:sz="1" w:space="1" w:color="000000"/>
          <w:right w:val="single" w:sz="1" w:space="1" w:color="000000"/>
        </w:pBdr>
        <w:shd w:val="clear" w:color="auto" w:fill="FFFFFF"/>
        <w:spacing w:after="200" w:line="276" w:lineRule="auto"/>
        <w:rPr>
          <w:rFonts w:ascii="Calibri" w:hAnsi="Calibri" w:cs="Calibri"/>
          <w:b/>
          <w:i/>
          <w:kern w:val="1"/>
          <w:sz w:val="22"/>
          <w:szCs w:val="22"/>
        </w:rPr>
      </w:pPr>
      <w:r w:rsidRPr="00387F7B">
        <w:rPr>
          <w:rFonts w:ascii="Calibri" w:hAnsi="Calibri" w:cs="Calibri"/>
          <w:i/>
          <w:kern w:val="1"/>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387F7B" w:rsidRPr="00387F7B" w14:paraId="4CC5AA42"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68074DE"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9102E1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2553EC7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62187C2" w14:textId="77777777" w:rsidR="00387F7B" w:rsidRPr="00387F7B" w:rsidRDefault="00387F7B" w:rsidP="00387F7B">
            <w:pPr>
              <w:spacing w:line="276" w:lineRule="auto"/>
              <w:rPr>
                <w:rFonts w:ascii="Calibri" w:hAnsi="Calibri" w:cs="Calibri"/>
                <w:color w:val="000000"/>
                <w:kern w:val="1"/>
                <w:sz w:val="22"/>
                <w:szCs w:val="22"/>
              </w:rPr>
            </w:pPr>
            <w:r w:rsidRPr="00387F7B">
              <w:rPr>
                <w:rFonts w:ascii="Calibri" w:hAnsi="Calibri" w:cs="Calibri"/>
                <w:kern w:val="1"/>
                <w:sz w:val="22"/>
                <w:szCs w:val="22"/>
              </w:rPr>
              <w:t>Ονοματεπώνυμο</w:t>
            </w:r>
          </w:p>
          <w:p w14:paraId="5F61F8E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color w:val="000000"/>
                <w:kern w:val="1"/>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C960D6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p w14:paraId="338C382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371EC266"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1FA2799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71EE40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030EF537"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214A57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D1B801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63D94358"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6FE1EB3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90870B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65E22BA5"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20F97484" w14:textId="77777777" w:rsidR="00387F7B" w:rsidRPr="00387F7B" w:rsidRDefault="00387F7B" w:rsidP="00387F7B">
            <w:pPr>
              <w:spacing w:line="276" w:lineRule="auto"/>
              <w:rPr>
                <w:rFonts w:ascii="Calibri" w:hAnsi="Calibri" w:cs="Calibri"/>
                <w:kern w:val="1"/>
                <w:sz w:val="22"/>
                <w:szCs w:val="22"/>
              </w:rPr>
            </w:pPr>
            <w:proofErr w:type="spellStart"/>
            <w:r w:rsidRPr="00387F7B">
              <w:rPr>
                <w:rFonts w:ascii="Calibri" w:hAnsi="Calibri" w:cs="Calibri"/>
                <w:kern w:val="1"/>
                <w:sz w:val="22"/>
                <w:szCs w:val="22"/>
              </w:rPr>
              <w:t>Ηλ</w:t>
            </w:r>
            <w:proofErr w:type="spellEnd"/>
            <w:r w:rsidRPr="00387F7B">
              <w:rPr>
                <w:rFonts w:ascii="Calibri" w:hAnsi="Calibri" w:cs="Calibri"/>
                <w:kern w:val="1"/>
                <w:sz w:val="22"/>
                <w:szCs w:val="22"/>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CF7B4D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44135509"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0B13CF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A7CE2B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bl>
    <w:p w14:paraId="34B21515" w14:textId="77777777" w:rsidR="00387F7B" w:rsidRPr="00387F7B" w:rsidRDefault="00387F7B" w:rsidP="00387F7B">
      <w:pPr>
        <w:keepNext/>
        <w:spacing w:before="120" w:after="360" w:line="276" w:lineRule="auto"/>
        <w:ind w:left="850"/>
        <w:jc w:val="center"/>
        <w:rPr>
          <w:rFonts w:ascii="Calibri" w:hAnsi="Calibri" w:cs="Calibri"/>
          <w:b/>
          <w:smallCaps/>
          <w:kern w:val="1"/>
          <w:sz w:val="28"/>
          <w:szCs w:val="22"/>
        </w:rPr>
      </w:pPr>
    </w:p>
    <w:p w14:paraId="2EDFA62A" w14:textId="77777777" w:rsidR="00387F7B" w:rsidRPr="00387F7B" w:rsidRDefault="00387F7B" w:rsidP="00387F7B">
      <w:pPr>
        <w:pageBreakBefore/>
        <w:spacing w:after="200" w:line="276" w:lineRule="auto"/>
        <w:ind w:left="850"/>
        <w:jc w:val="center"/>
        <w:rPr>
          <w:rFonts w:ascii="Calibri" w:hAnsi="Calibri" w:cs="Calibri"/>
          <w:b/>
          <w:i/>
          <w:kern w:val="1"/>
          <w:sz w:val="22"/>
          <w:szCs w:val="22"/>
        </w:rPr>
      </w:pPr>
      <w:r w:rsidRPr="00387F7B">
        <w:rPr>
          <w:rFonts w:ascii="Calibri" w:hAnsi="Calibri" w:cs="Calibri"/>
          <w:b/>
          <w:bCs/>
          <w:kern w:val="1"/>
          <w:sz w:val="22"/>
          <w:szCs w:val="22"/>
        </w:rPr>
        <w:lastRenderedPageBreak/>
        <w:t>Γ: Πληροφορίες σχετικά με τη στήριξη στις ικανότητες άλλων ΦΟΡΕΩΝ</w:t>
      </w:r>
      <w:r w:rsidRPr="00387F7B">
        <w:rPr>
          <w:rFonts w:ascii="Calibri" w:hAnsi="Calibri" w:cs="Calibri"/>
          <w:b/>
          <w:bCs/>
          <w:kern w:val="1"/>
          <w:sz w:val="22"/>
          <w:szCs w:val="22"/>
          <w:vertAlign w:val="superscript"/>
        </w:rPr>
        <w:endnoteReference w:id="7"/>
      </w:r>
      <w:r w:rsidRPr="00387F7B">
        <w:rPr>
          <w:rFonts w:ascii="Calibri" w:hAnsi="Calibri" w:cs="Calibri"/>
          <w:kern w:val="1"/>
          <w:sz w:val="22"/>
          <w:szCs w:val="22"/>
        </w:rPr>
        <w:t xml:space="preserve"> </w:t>
      </w:r>
    </w:p>
    <w:tbl>
      <w:tblPr>
        <w:tblW w:w="8959" w:type="dxa"/>
        <w:jc w:val="center"/>
        <w:tblLayout w:type="fixed"/>
        <w:tblLook w:val="0000" w:firstRow="0" w:lastRow="0" w:firstColumn="0" w:lastColumn="0" w:noHBand="0" w:noVBand="0"/>
      </w:tblPr>
      <w:tblGrid>
        <w:gridCol w:w="4479"/>
        <w:gridCol w:w="4480"/>
      </w:tblGrid>
      <w:tr w:rsidR="00387F7B" w:rsidRPr="00387F7B" w14:paraId="5378ED5A" w14:textId="77777777" w:rsidTr="00230A7D">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54F66370"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B5192C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7A8C3FB3"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613688B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42780F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]Ναι [  ]Όχι</w:t>
            </w:r>
          </w:p>
        </w:tc>
      </w:tr>
    </w:tbl>
    <w:p w14:paraId="7174B567"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i/>
          <w:kern w:val="1"/>
          <w:sz w:val="22"/>
          <w:szCs w:val="22"/>
        </w:rPr>
      </w:pPr>
      <w:r w:rsidRPr="00387F7B">
        <w:rPr>
          <w:rFonts w:ascii="Calibri" w:hAnsi="Calibri" w:cs="Calibri"/>
          <w:b/>
          <w:i/>
          <w:kern w:val="1"/>
          <w:sz w:val="22"/>
          <w:szCs w:val="22"/>
        </w:rPr>
        <w:t>Εάν ναι</w:t>
      </w:r>
      <w:r w:rsidRPr="00387F7B">
        <w:rPr>
          <w:rFonts w:ascii="Calibri" w:hAnsi="Calibri" w:cs="Calibri"/>
          <w:i/>
          <w:kern w:val="1"/>
          <w:sz w:val="22"/>
          <w:szCs w:val="22"/>
        </w:rPr>
        <w:t xml:space="preserve">, επισυνάψτε χωριστό έντυπο ΤΕΥΔ με τις πληροφορίες που απαιτούνται σύμφωνα με τις </w:t>
      </w:r>
      <w:r w:rsidRPr="00387F7B">
        <w:rPr>
          <w:rFonts w:ascii="Calibri" w:hAnsi="Calibri" w:cs="Calibri"/>
          <w:b/>
          <w:i/>
          <w:kern w:val="1"/>
          <w:sz w:val="22"/>
          <w:szCs w:val="22"/>
        </w:rPr>
        <w:t xml:space="preserve">ενότητες Α και Β του παρόντος μέρους και σύμφωνα με το μέρος ΙΙΙ, για κάθε ένα </w:t>
      </w:r>
      <w:r w:rsidRPr="00387F7B">
        <w:rPr>
          <w:rFonts w:ascii="Calibri" w:hAnsi="Calibri" w:cs="Calibri"/>
          <w:i/>
          <w:kern w:val="1"/>
          <w:sz w:val="22"/>
          <w:szCs w:val="22"/>
        </w:rPr>
        <w:t xml:space="preserve">από τους σχετικούς φορείς, δεόντως συμπληρωμένο και υπογεγραμμένο από τους </w:t>
      </w:r>
      <w:proofErr w:type="spellStart"/>
      <w:r w:rsidRPr="00387F7B">
        <w:rPr>
          <w:rFonts w:ascii="Calibri" w:hAnsi="Calibri" w:cs="Calibri"/>
          <w:i/>
          <w:kern w:val="1"/>
          <w:sz w:val="22"/>
          <w:szCs w:val="22"/>
        </w:rPr>
        <w:t>νομίμους</w:t>
      </w:r>
      <w:proofErr w:type="spellEnd"/>
      <w:r w:rsidRPr="00387F7B">
        <w:rPr>
          <w:rFonts w:ascii="Calibri" w:hAnsi="Calibri" w:cs="Calibri"/>
          <w:i/>
          <w:kern w:val="1"/>
          <w:sz w:val="22"/>
          <w:szCs w:val="22"/>
        </w:rPr>
        <w:t xml:space="preserve"> εκπροσώπους αυτών. </w:t>
      </w:r>
    </w:p>
    <w:p w14:paraId="25602888"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i/>
          <w:kern w:val="1"/>
          <w:sz w:val="22"/>
          <w:szCs w:val="22"/>
        </w:rPr>
      </w:pPr>
      <w:r w:rsidRPr="00387F7B">
        <w:rPr>
          <w:rFonts w:ascii="Calibri" w:hAnsi="Calibri" w:cs="Calibri"/>
          <w:i/>
          <w:kern w:val="1"/>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4FFA379"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kern w:val="1"/>
          <w:sz w:val="22"/>
          <w:szCs w:val="22"/>
        </w:rPr>
      </w:pPr>
      <w:r w:rsidRPr="00387F7B">
        <w:rPr>
          <w:rFonts w:ascii="Calibri" w:hAnsi="Calibri" w:cs="Calibri"/>
          <w:i/>
          <w:kern w:val="1"/>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0E2F5065" w14:textId="77777777" w:rsidR="00387F7B" w:rsidRPr="00387F7B" w:rsidRDefault="00387F7B" w:rsidP="00387F7B">
      <w:pPr>
        <w:spacing w:after="200" w:line="276" w:lineRule="auto"/>
        <w:jc w:val="center"/>
        <w:rPr>
          <w:rFonts w:ascii="Calibri" w:hAnsi="Calibri" w:cs="Calibri"/>
          <w:kern w:val="1"/>
          <w:sz w:val="22"/>
          <w:szCs w:val="22"/>
        </w:rPr>
      </w:pPr>
    </w:p>
    <w:p w14:paraId="482BFAD9" w14:textId="77777777" w:rsidR="00387F7B" w:rsidRPr="00387F7B" w:rsidRDefault="00387F7B" w:rsidP="00387F7B">
      <w:pPr>
        <w:pageBreakBefore/>
        <w:spacing w:after="200" w:line="276" w:lineRule="auto"/>
        <w:jc w:val="center"/>
        <w:rPr>
          <w:rFonts w:ascii="Calibri" w:hAnsi="Calibri" w:cs="Calibri"/>
          <w:b/>
          <w:bCs/>
          <w:kern w:val="1"/>
          <w:sz w:val="22"/>
          <w:szCs w:val="22"/>
        </w:rPr>
      </w:pPr>
      <w:r w:rsidRPr="00387F7B">
        <w:rPr>
          <w:rFonts w:ascii="Calibri" w:hAnsi="Calibri" w:cs="Calibri"/>
          <w:b/>
          <w:bCs/>
          <w:kern w:val="1"/>
          <w:sz w:val="22"/>
          <w:szCs w:val="22"/>
        </w:rPr>
        <w:lastRenderedPageBreak/>
        <w:t xml:space="preserve">Δ: Πληροφορίες σχετικά με υπεργολάβους στην ικανότητα των οποίων </w:t>
      </w:r>
      <w:r w:rsidRPr="00387F7B">
        <w:rPr>
          <w:rFonts w:ascii="Calibri" w:hAnsi="Calibri" w:cs="Calibri"/>
          <w:b/>
          <w:bCs/>
          <w:kern w:val="1"/>
          <w:sz w:val="22"/>
          <w:szCs w:val="22"/>
          <w:u w:val="single"/>
        </w:rPr>
        <w:t>δεν στηρίζεται</w:t>
      </w:r>
      <w:r w:rsidRPr="00387F7B">
        <w:rPr>
          <w:rFonts w:ascii="Calibri" w:hAnsi="Calibri" w:cs="Calibri"/>
          <w:b/>
          <w:bCs/>
          <w:kern w:val="1"/>
          <w:sz w:val="22"/>
          <w:szCs w:val="22"/>
        </w:rPr>
        <w:t xml:space="preserve"> ο οικονομικός φορέας</w:t>
      </w:r>
      <w:r w:rsidRPr="00387F7B">
        <w:rPr>
          <w:rFonts w:ascii="Calibri" w:hAnsi="Calibri" w:cs="Calibri"/>
          <w:kern w:val="1"/>
          <w:sz w:val="22"/>
          <w:szCs w:val="22"/>
        </w:rPr>
        <w:t xml:space="preserve"> </w:t>
      </w:r>
    </w:p>
    <w:p w14:paraId="5A432D99" w14:textId="77777777" w:rsidR="00387F7B" w:rsidRPr="00387F7B" w:rsidRDefault="00387F7B" w:rsidP="00387F7B">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Calibri" w:hAnsi="Calibri" w:cs="Calibri"/>
          <w:b/>
          <w:i/>
          <w:kern w:val="1"/>
          <w:sz w:val="22"/>
          <w:szCs w:val="22"/>
        </w:rPr>
      </w:pPr>
      <w:r w:rsidRPr="00387F7B">
        <w:rPr>
          <w:rFonts w:ascii="Calibri" w:hAnsi="Calibri" w:cs="Calibri"/>
          <w:b/>
          <w:bCs/>
          <w:kern w:val="1"/>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387F7B" w:rsidRPr="00387F7B" w14:paraId="3E0EB6A6"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E392D75" w14:textId="77777777" w:rsidR="00387F7B" w:rsidRPr="00387F7B" w:rsidRDefault="00387F7B" w:rsidP="00387F7B">
            <w:pPr>
              <w:spacing w:line="276" w:lineRule="auto"/>
              <w:rPr>
                <w:rFonts w:ascii="Calibri" w:hAnsi="Calibri" w:cs="Calibri"/>
                <w:b/>
                <w:i/>
                <w:kern w:val="1"/>
                <w:sz w:val="22"/>
                <w:szCs w:val="22"/>
              </w:rPr>
            </w:pPr>
            <w:proofErr w:type="spellStart"/>
            <w:r w:rsidRPr="00387F7B">
              <w:rPr>
                <w:rFonts w:ascii="Calibri" w:hAnsi="Calibri" w:cs="Calibri"/>
                <w:b/>
                <w:i/>
                <w:kern w:val="1"/>
                <w:sz w:val="22"/>
                <w:szCs w:val="22"/>
              </w:rPr>
              <w:t>Υπεργολαβική</w:t>
            </w:r>
            <w:proofErr w:type="spellEnd"/>
            <w:r w:rsidRPr="00387F7B">
              <w:rPr>
                <w:rFonts w:ascii="Calibri" w:hAnsi="Calibri" w:cs="Calibri"/>
                <w:b/>
                <w:i/>
                <w:kern w:val="1"/>
                <w:sz w:val="22"/>
                <w:szCs w:val="22"/>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291CA6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4C03792B"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581C0F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DD59D1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]Ναι [  ]Όχι</w:t>
            </w:r>
          </w:p>
          <w:p w14:paraId="36F7C2B6" w14:textId="77777777" w:rsidR="00387F7B" w:rsidRPr="00387F7B" w:rsidRDefault="00387F7B" w:rsidP="00387F7B">
            <w:pPr>
              <w:spacing w:line="276" w:lineRule="auto"/>
              <w:rPr>
                <w:rFonts w:ascii="Calibri" w:hAnsi="Calibri" w:cs="Calibri"/>
                <w:kern w:val="1"/>
                <w:sz w:val="22"/>
                <w:szCs w:val="22"/>
              </w:rPr>
            </w:pPr>
          </w:p>
          <w:p w14:paraId="59F58DA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Εάν </w:t>
            </w:r>
            <w:r w:rsidRPr="00387F7B">
              <w:rPr>
                <w:rFonts w:ascii="Calibri" w:hAnsi="Calibri" w:cs="Calibri"/>
                <w:b/>
                <w:kern w:val="1"/>
                <w:sz w:val="22"/>
                <w:szCs w:val="22"/>
              </w:rPr>
              <w:t xml:space="preserve">ναι </w:t>
            </w:r>
            <w:r w:rsidRPr="00387F7B">
              <w:rPr>
                <w:rFonts w:ascii="Calibri" w:hAnsi="Calibri" w:cs="Calibri"/>
                <w:kern w:val="1"/>
                <w:sz w:val="22"/>
                <w:szCs w:val="22"/>
              </w:rPr>
              <w:t xml:space="preserve">παραθέστε κατάλογο των προτεινόμενων υπεργολάβων και το ποσοστό της σύμβασης που θα αναλάβουν: </w:t>
            </w:r>
          </w:p>
          <w:p w14:paraId="3C48B2E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bl>
    <w:p w14:paraId="3C4C4422" w14:textId="77777777" w:rsidR="00387F7B" w:rsidRPr="00387F7B" w:rsidRDefault="00387F7B" w:rsidP="00387F7B">
      <w:pPr>
        <w:keepNext/>
        <w:pBdr>
          <w:top w:val="single" w:sz="4" w:space="1" w:color="000000"/>
          <w:left w:val="single" w:sz="4" w:space="4" w:color="000000"/>
          <w:bottom w:val="single" w:sz="4" w:space="1" w:color="000000"/>
          <w:right w:val="single" w:sz="4" w:space="4" w:color="000000"/>
        </w:pBdr>
        <w:shd w:val="clear" w:color="auto" w:fill="BFBFBF"/>
        <w:spacing w:before="120" w:after="120" w:line="276" w:lineRule="auto"/>
        <w:rPr>
          <w:rFonts w:ascii="Calibri" w:hAnsi="Calibri" w:cs="Calibri"/>
          <w:b/>
          <w:bCs/>
          <w:kern w:val="1"/>
          <w:sz w:val="22"/>
          <w:szCs w:val="22"/>
          <w:u w:val="single"/>
        </w:rPr>
      </w:pPr>
      <w:r w:rsidRPr="00387F7B">
        <w:rPr>
          <w:rFonts w:ascii="Calibri" w:hAnsi="Calibri" w:cs="Calibri"/>
          <w:b/>
          <w:i/>
          <w:kern w:val="1"/>
          <w:sz w:val="22"/>
          <w:szCs w:val="22"/>
        </w:rPr>
        <w:t>Εάν</w:t>
      </w:r>
      <w:r w:rsidRPr="00387F7B">
        <w:rPr>
          <w:rFonts w:ascii="Calibri" w:hAnsi="Calibri" w:cs="Calibri"/>
          <w:b/>
          <w:i/>
          <w:kern w:val="1"/>
          <w:sz w:val="22"/>
          <w:szCs w:val="22"/>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87F7B">
        <w:rPr>
          <w:rFonts w:ascii="Calibri" w:hAnsi="Calibri" w:cs="Calibri"/>
          <w:i/>
          <w:kern w:val="1"/>
          <w:sz w:val="22"/>
          <w:szCs w:val="22"/>
        </w:rPr>
        <w:t xml:space="preserve">επιπλέον των πληροφοριών </w:t>
      </w:r>
      <w:r w:rsidRPr="00387F7B">
        <w:rPr>
          <w:rFonts w:ascii="Calibri" w:hAnsi="Calibri" w:cs="Calibri"/>
          <w:b/>
          <w:i/>
          <w:kern w:val="1"/>
          <w:sz w:val="22"/>
          <w:szCs w:val="22"/>
        </w:rPr>
        <w:t xml:space="preserve">που προβλέπονται στην παρούσα ενότητα, </w:t>
      </w:r>
      <w:r w:rsidRPr="00387F7B">
        <w:rPr>
          <w:rFonts w:ascii="Calibri" w:hAnsi="Calibri" w:cs="Calibri"/>
          <w:b/>
          <w:i/>
          <w:kern w:val="1"/>
          <w:sz w:val="22"/>
          <w:szCs w:val="22"/>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54DE9A33" w14:textId="77777777" w:rsidR="00387F7B" w:rsidRPr="00387F7B" w:rsidRDefault="00387F7B" w:rsidP="00387F7B">
      <w:pPr>
        <w:pageBreakBefore/>
        <w:spacing w:after="200" w:line="276" w:lineRule="auto"/>
        <w:ind w:firstLine="397"/>
        <w:jc w:val="center"/>
        <w:rPr>
          <w:rFonts w:ascii="Calibri" w:hAnsi="Calibri" w:cs="Calibri"/>
          <w:b/>
          <w:bCs/>
          <w:color w:val="000000"/>
          <w:kern w:val="1"/>
          <w:sz w:val="22"/>
          <w:szCs w:val="22"/>
        </w:rPr>
      </w:pPr>
      <w:r w:rsidRPr="00387F7B">
        <w:rPr>
          <w:rFonts w:ascii="Calibri" w:hAnsi="Calibri" w:cs="Calibri"/>
          <w:b/>
          <w:bCs/>
          <w:kern w:val="1"/>
          <w:sz w:val="22"/>
          <w:szCs w:val="22"/>
          <w:u w:val="single"/>
        </w:rPr>
        <w:lastRenderedPageBreak/>
        <w:t>Μέρος III: Λόγοι αποκλεισμού</w:t>
      </w:r>
    </w:p>
    <w:p w14:paraId="7ACE8C29" w14:textId="77777777" w:rsidR="00387F7B" w:rsidRPr="00387F7B" w:rsidRDefault="00387F7B" w:rsidP="00387F7B">
      <w:pPr>
        <w:spacing w:after="200" w:line="276" w:lineRule="auto"/>
        <w:ind w:firstLine="397"/>
        <w:jc w:val="center"/>
        <w:rPr>
          <w:rFonts w:ascii="Calibri" w:hAnsi="Calibri" w:cs="Calibri"/>
          <w:kern w:val="1"/>
          <w:sz w:val="22"/>
          <w:szCs w:val="22"/>
        </w:rPr>
      </w:pPr>
      <w:r w:rsidRPr="00387F7B">
        <w:rPr>
          <w:rFonts w:ascii="Calibri" w:hAnsi="Calibri" w:cs="Calibri"/>
          <w:b/>
          <w:bCs/>
          <w:color w:val="000000"/>
          <w:kern w:val="1"/>
          <w:sz w:val="22"/>
          <w:szCs w:val="22"/>
        </w:rPr>
        <w:t>Α: Λόγοι αποκλεισμού που σχετίζονται με ποινικές καταδίκες</w:t>
      </w:r>
      <w:r w:rsidRPr="00387F7B">
        <w:rPr>
          <w:rFonts w:ascii="Calibri" w:hAnsi="Calibri" w:cs="Calibri"/>
          <w:color w:val="000000"/>
          <w:kern w:val="1"/>
          <w:sz w:val="22"/>
          <w:szCs w:val="22"/>
          <w:vertAlign w:val="superscript"/>
        </w:rPr>
        <w:endnoteReference w:id="8"/>
      </w:r>
    </w:p>
    <w:p w14:paraId="60E407D7" w14:textId="77777777" w:rsidR="00387F7B" w:rsidRPr="00387F7B" w:rsidRDefault="00387F7B" w:rsidP="00387F7B">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rFonts w:ascii="Calibri" w:hAnsi="Calibri" w:cs="Calibri"/>
          <w:color w:val="000000"/>
          <w:kern w:val="1"/>
          <w:sz w:val="22"/>
          <w:szCs w:val="22"/>
        </w:rPr>
      </w:pPr>
      <w:r w:rsidRPr="00387F7B">
        <w:rPr>
          <w:rFonts w:ascii="Calibri" w:hAnsi="Calibri" w:cs="Calibri"/>
          <w:kern w:val="1"/>
          <w:sz w:val="22"/>
          <w:szCs w:val="22"/>
        </w:rPr>
        <w:t>Στο άρθρο 73 παρ. 1 ορίζονται οι ακόλουθοι λόγοι αποκλεισμού:</w:t>
      </w:r>
    </w:p>
    <w:p w14:paraId="270DA231"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color w:val="000000"/>
          <w:kern w:val="1"/>
          <w:sz w:val="22"/>
          <w:szCs w:val="22"/>
        </w:rPr>
        <w:t xml:space="preserve">συμμετοχή σε </w:t>
      </w:r>
      <w:r w:rsidRPr="00387F7B">
        <w:rPr>
          <w:rFonts w:ascii="Calibri" w:hAnsi="Calibri" w:cs="Calibri"/>
          <w:b/>
          <w:color w:val="000000"/>
          <w:kern w:val="1"/>
          <w:sz w:val="22"/>
          <w:szCs w:val="22"/>
        </w:rPr>
        <w:t>εγκληματική οργάνωση</w:t>
      </w:r>
      <w:r w:rsidRPr="00387F7B">
        <w:rPr>
          <w:rFonts w:ascii="Calibri" w:hAnsi="Calibri" w:cs="Calibri"/>
          <w:color w:val="000000"/>
          <w:kern w:val="1"/>
          <w:sz w:val="22"/>
          <w:szCs w:val="22"/>
          <w:vertAlign w:val="superscript"/>
        </w:rPr>
        <w:endnoteReference w:id="9"/>
      </w:r>
      <w:r w:rsidRPr="00387F7B">
        <w:rPr>
          <w:rFonts w:ascii="Calibri" w:hAnsi="Calibri" w:cs="Calibri"/>
          <w:color w:val="000000"/>
          <w:kern w:val="1"/>
          <w:sz w:val="22"/>
          <w:szCs w:val="22"/>
        </w:rPr>
        <w:t>·</w:t>
      </w:r>
    </w:p>
    <w:p w14:paraId="5113F888"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b/>
          <w:color w:val="000000"/>
          <w:kern w:val="1"/>
          <w:sz w:val="22"/>
          <w:szCs w:val="22"/>
        </w:rPr>
        <w:t>δωροδοκία</w:t>
      </w:r>
      <w:r w:rsidRPr="00387F7B">
        <w:rPr>
          <w:rFonts w:ascii="Calibri" w:hAnsi="Calibri" w:cs="Calibri"/>
          <w:color w:val="000000"/>
          <w:kern w:val="1"/>
          <w:sz w:val="22"/>
          <w:szCs w:val="22"/>
          <w:vertAlign w:val="superscript"/>
        </w:rPr>
        <w:endnoteReference w:id="10"/>
      </w:r>
      <w:r w:rsidRPr="00387F7B">
        <w:rPr>
          <w:rFonts w:ascii="Calibri" w:hAnsi="Calibri" w:cs="Calibri"/>
          <w:color w:val="000000"/>
          <w:kern w:val="1"/>
          <w:sz w:val="22"/>
          <w:szCs w:val="22"/>
          <w:vertAlign w:val="superscript"/>
        </w:rPr>
        <w:t>,</w:t>
      </w:r>
      <w:r w:rsidRPr="00387F7B">
        <w:rPr>
          <w:rFonts w:ascii="Calibri" w:hAnsi="Calibri" w:cs="Calibri"/>
          <w:color w:val="000000"/>
          <w:kern w:val="1"/>
          <w:sz w:val="22"/>
          <w:szCs w:val="22"/>
          <w:vertAlign w:val="superscript"/>
        </w:rPr>
        <w:endnoteReference w:id="11"/>
      </w:r>
      <w:r w:rsidRPr="00387F7B">
        <w:rPr>
          <w:rFonts w:ascii="Calibri" w:hAnsi="Calibri" w:cs="Calibri"/>
          <w:color w:val="000000"/>
          <w:kern w:val="1"/>
          <w:sz w:val="22"/>
          <w:szCs w:val="22"/>
        </w:rPr>
        <w:t>·</w:t>
      </w:r>
    </w:p>
    <w:p w14:paraId="0632653B"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b/>
          <w:color w:val="000000"/>
          <w:kern w:val="1"/>
          <w:sz w:val="22"/>
          <w:szCs w:val="22"/>
        </w:rPr>
        <w:t>απάτη</w:t>
      </w:r>
      <w:r w:rsidRPr="00387F7B">
        <w:rPr>
          <w:rFonts w:ascii="Calibri" w:hAnsi="Calibri" w:cs="Calibri"/>
          <w:color w:val="000000"/>
          <w:kern w:val="1"/>
          <w:sz w:val="22"/>
          <w:szCs w:val="22"/>
          <w:vertAlign w:val="superscript"/>
        </w:rPr>
        <w:endnoteReference w:id="12"/>
      </w:r>
      <w:r w:rsidRPr="00387F7B">
        <w:rPr>
          <w:rFonts w:ascii="Calibri" w:hAnsi="Calibri" w:cs="Calibri"/>
          <w:color w:val="000000"/>
          <w:kern w:val="1"/>
          <w:sz w:val="22"/>
          <w:szCs w:val="22"/>
        </w:rPr>
        <w:t>·</w:t>
      </w:r>
    </w:p>
    <w:p w14:paraId="56624A85"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b/>
          <w:color w:val="000000"/>
          <w:kern w:val="1"/>
          <w:sz w:val="22"/>
          <w:szCs w:val="22"/>
        </w:rPr>
        <w:t>τρομοκρατικά εγκλήματα ή εγκλήματα συνδεόμενα με τρομοκρατικές δραστηριότητες</w:t>
      </w:r>
      <w:r w:rsidRPr="00387F7B">
        <w:rPr>
          <w:rFonts w:ascii="Calibri" w:hAnsi="Calibri" w:cs="Calibri"/>
          <w:color w:val="000000"/>
          <w:kern w:val="1"/>
          <w:sz w:val="22"/>
          <w:szCs w:val="22"/>
          <w:vertAlign w:val="superscript"/>
        </w:rPr>
        <w:endnoteReference w:id="13"/>
      </w:r>
      <w:r w:rsidRPr="00387F7B">
        <w:rPr>
          <w:rFonts w:ascii="Calibri" w:hAnsi="Calibri" w:cs="Calibri"/>
          <w:color w:val="000000"/>
          <w:kern w:val="1"/>
          <w:sz w:val="22"/>
          <w:szCs w:val="22"/>
        </w:rPr>
        <w:t>·</w:t>
      </w:r>
    </w:p>
    <w:p w14:paraId="13D1B21A"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b/>
          <w:color w:val="000000"/>
          <w:kern w:val="1"/>
          <w:sz w:val="22"/>
          <w:szCs w:val="22"/>
        </w:rPr>
        <w:t>νομιμοποίηση εσόδων από παράνομες δραστηριότητες ή χρηματοδότηση της τρομοκρατίας</w:t>
      </w:r>
      <w:r w:rsidRPr="00387F7B">
        <w:rPr>
          <w:rFonts w:ascii="Calibri" w:hAnsi="Calibri" w:cs="Calibri"/>
          <w:color w:val="000000"/>
          <w:kern w:val="1"/>
          <w:sz w:val="22"/>
          <w:szCs w:val="22"/>
          <w:vertAlign w:val="superscript"/>
        </w:rPr>
        <w:endnoteReference w:id="14"/>
      </w:r>
      <w:r w:rsidRPr="00387F7B">
        <w:rPr>
          <w:rFonts w:ascii="Calibri" w:hAnsi="Calibri" w:cs="Calibri"/>
          <w:color w:val="000000"/>
          <w:kern w:val="1"/>
          <w:sz w:val="22"/>
          <w:szCs w:val="22"/>
        </w:rPr>
        <w:t>·</w:t>
      </w:r>
    </w:p>
    <w:p w14:paraId="6EAA447E"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bCs/>
          <w:i/>
          <w:iCs/>
          <w:kern w:val="1"/>
          <w:sz w:val="22"/>
          <w:szCs w:val="22"/>
        </w:rPr>
      </w:pPr>
      <w:r w:rsidRPr="00387F7B">
        <w:rPr>
          <w:rFonts w:ascii="Calibri" w:hAnsi="Calibri" w:cs="Calibri"/>
          <w:b/>
          <w:color w:val="000000"/>
          <w:kern w:val="1"/>
          <w:sz w:val="22"/>
          <w:szCs w:val="22"/>
        </w:rPr>
        <w:t>παιδική εργασία και άλλες μορφές εμπορίας ανθρώπων</w:t>
      </w:r>
      <w:r w:rsidRPr="00387F7B">
        <w:rPr>
          <w:rFonts w:ascii="Calibri" w:hAnsi="Calibri" w:cs="Calibri"/>
          <w:color w:val="000000"/>
          <w:kern w:val="1"/>
          <w:sz w:val="22"/>
          <w:szCs w:val="22"/>
          <w:vertAlign w:val="superscript"/>
        </w:rPr>
        <w:endnoteReference w:id="15"/>
      </w:r>
      <w:r w:rsidRPr="00387F7B">
        <w:rPr>
          <w:rFonts w:ascii="Calibri" w:hAnsi="Calibri" w:cs="Calibri"/>
          <w:color w:val="000000"/>
          <w:kern w:val="1"/>
          <w:sz w:val="22"/>
          <w:szCs w:val="22"/>
        </w:rPr>
        <w:t>.</w:t>
      </w:r>
    </w:p>
    <w:tbl>
      <w:tblPr>
        <w:tblW w:w="8959" w:type="dxa"/>
        <w:jc w:val="center"/>
        <w:tblLayout w:type="fixed"/>
        <w:tblLook w:val="0000" w:firstRow="0" w:lastRow="0" w:firstColumn="0" w:lastColumn="0" w:noHBand="0" w:noVBand="0"/>
      </w:tblPr>
      <w:tblGrid>
        <w:gridCol w:w="4479"/>
        <w:gridCol w:w="4480"/>
      </w:tblGrid>
      <w:tr w:rsidR="00387F7B" w:rsidRPr="00387F7B" w14:paraId="01925E58" w14:textId="77777777" w:rsidTr="00230A7D">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151286B1" w14:textId="77777777" w:rsidR="00387F7B" w:rsidRPr="00387F7B" w:rsidRDefault="00387F7B" w:rsidP="00387F7B">
            <w:pPr>
              <w:spacing w:line="276" w:lineRule="auto"/>
              <w:rPr>
                <w:rFonts w:ascii="Calibri" w:hAnsi="Calibri" w:cs="Calibri"/>
                <w:b/>
                <w:bCs/>
                <w:i/>
                <w:iCs/>
                <w:kern w:val="1"/>
                <w:sz w:val="22"/>
                <w:szCs w:val="22"/>
              </w:rPr>
            </w:pPr>
            <w:r w:rsidRPr="00387F7B">
              <w:rPr>
                <w:rFonts w:ascii="Calibri" w:hAnsi="Calibri" w:cs="Calibri"/>
                <w:b/>
                <w:bCs/>
                <w:i/>
                <w:iCs/>
                <w:kern w:val="1"/>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2C603F4"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b/>
                <w:bCs/>
                <w:i/>
                <w:iCs/>
                <w:kern w:val="1"/>
                <w:sz w:val="22"/>
                <w:szCs w:val="22"/>
              </w:rPr>
              <w:t>Απάντηση:</w:t>
            </w:r>
          </w:p>
        </w:tc>
      </w:tr>
      <w:tr w:rsidR="00387F7B" w:rsidRPr="00387F7B" w14:paraId="7E1D8309" w14:textId="77777777" w:rsidTr="00230A7D">
        <w:trPr>
          <w:jc w:val="center"/>
        </w:trPr>
        <w:tc>
          <w:tcPr>
            <w:tcW w:w="4479" w:type="dxa"/>
            <w:tcBorders>
              <w:left w:val="single" w:sz="4" w:space="0" w:color="000000"/>
              <w:bottom w:val="single" w:sz="4" w:space="0" w:color="000000"/>
            </w:tcBorders>
            <w:shd w:val="clear" w:color="auto" w:fill="auto"/>
          </w:tcPr>
          <w:p w14:paraId="6739FA0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Υπάρχει τελεσίδικη καταδικαστική </w:t>
            </w:r>
            <w:r w:rsidRPr="00387F7B">
              <w:rPr>
                <w:rFonts w:ascii="Calibri" w:hAnsi="Calibri" w:cs="Calibri"/>
                <w:b/>
                <w:kern w:val="1"/>
                <w:sz w:val="22"/>
                <w:szCs w:val="22"/>
              </w:rPr>
              <w:t>απόφαση εις βάρος του οικονομικού φορέα</w:t>
            </w:r>
            <w:r w:rsidRPr="00387F7B">
              <w:rPr>
                <w:rFonts w:ascii="Calibri" w:hAnsi="Calibri" w:cs="Calibri"/>
                <w:kern w:val="1"/>
                <w:sz w:val="22"/>
                <w:szCs w:val="22"/>
              </w:rPr>
              <w:t xml:space="preserve"> ή </w:t>
            </w:r>
            <w:r w:rsidRPr="00387F7B">
              <w:rPr>
                <w:rFonts w:ascii="Calibri" w:hAnsi="Calibri" w:cs="Calibri"/>
                <w:b/>
                <w:kern w:val="1"/>
                <w:sz w:val="22"/>
                <w:szCs w:val="22"/>
              </w:rPr>
              <w:t>οποιουδήποτε</w:t>
            </w:r>
            <w:r w:rsidRPr="00387F7B">
              <w:rPr>
                <w:rFonts w:ascii="Calibri" w:hAnsi="Calibri" w:cs="Calibri"/>
                <w:kern w:val="1"/>
                <w:sz w:val="22"/>
                <w:szCs w:val="22"/>
              </w:rPr>
              <w:t xml:space="preserve"> προσώπου</w:t>
            </w:r>
            <w:r w:rsidRPr="00387F7B">
              <w:rPr>
                <w:rFonts w:ascii="Calibri" w:hAnsi="Calibri" w:cs="Calibri"/>
                <w:kern w:val="1"/>
                <w:sz w:val="22"/>
                <w:szCs w:val="22"/>
                <w:vertAlign w:val="superscript"/>
              </w:rPr>
              <w:endnoteReference w:id="16"/>
            </w:r>
            <w:r w:rsidRPr="00387F7B">
              <w:rPr>
                <w:rFonts w:ascii="Calibri" w:hAnsi="Calibri" w:cs="Calibri"/>
                <w:kern w:val="1"/>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36391DBA"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kern w:val="1"/>
                <w:sz w:val="22"/>
                <w:szCs w:val="22"/>
              </w:rPr>
              <w:t>[  ] Ναι [  ] Όχι</w:t>
            </w:r>
          </w:p>
          <w:p w14:paraId="48362ABB" w14:textId="77777777" w:rsidR="00387F7B" w:rsidRPr="00387F7B" w:rsidRDefault="00387F7B" w:rsidP="00387F7B">
            <w:pPr>
              <w:spacing w:line="276" w:lineRule="auto"/>
              <w:rPr>
                <w:rFonts w:ascii="Calibri" w:hAnsi="Calibri" w:cs="Calibri"/>
                <w:i/>
                <w:kern w:val="1"/>
                <w:sz w:val="22"/>
                <w:szCs w:val="22"/>
              </w:rPr>
            </w:pPr>
          </w:p>
          <w:p w14:paraId="611230AF" w14:textId="77777777" w:rsidR="00387F7B" w:rsidRPr="00387F7B" w:rsidRDefault="00387F7B" w:rsidP="00387F7B">
            <w:pPr>
              <w:spacing w:line="276" w:lineRule="auto"/>
              <w:rPr>
                <w:rFonts w:ascii="Calibri" w:hAnsi="Calibri" w:cs="Calibri"/>
                <w:i/>
                <w:kern w:val="1"/>
                <w:sz w:val="22"/>
                <w:szCs w:val="22"/>
              </w:rPr>
            </w:pPr>
          </w:p>
          <w:p w14:paraId="11E280DE" w14:textId="77777777" w:rsidR="00387F7B" w:rsidRPr="00387F7B" w:rsidRDefault="00387F7B" w:rsidP="00387F7B">
            <w:pPr>
              <w:spacing w:line="276" w:lineRule="auto"/>
              <w:rPr>
                <w:rFonts w:ascii="Calibri" w:hAnsi="Calibri" w:cs="Calibri"/>
                <w:i/>
                <w:kern w:val="1"/>
                <w:sz w:val="22"/>
                <w:szCs w:val="22"/>
              </w:rPr>
            </w:pPr>
          </w:p>
          <w:p w14:paraId="39768F94" w14:textId="77777777" w:rsidR="00387F7B" w:rsidRPr="00387F7B" w:rsidRDefault="00387F7B" w:rsidP="00387F7B">
            <w:pPr>
              <w:spacing w:line="276" w:lineRule="auto"/>
              <w:rPr>
                <w:rFonts w:ascii="Calibri" w:hAnsi="Calibri" w:cs="Calibri"/>
                <w:i/>
                <w:kern w:val="1"/>
                <w:sz w:val="22"/>
                <w:szCs w:val="22"/>
              </w:rPr>
            </w:pPr>
          </w:p>
          <w:p w14:paraId="146EECD2" w14:textId="77777777" w:rsidR="00387F7B" w:rsidRPr="00387F7B" w:rsidRDefault="00387F7B" w:rsidP="00387F7B">
            <w:pPr>
              <w:spacing w:line="276" w:lineRule="auto"/>
              <w:rPr>
                <w:rFonts w:ascii="Calibri" w:hAnsi="Calibri" w:cs="Calibri"/>
                <w:i/>
                <w:kern w:val="1"/>
                <w:sz w:val="22"/>
                <w:szCs w:val="22"/>
              </w:rPr>
            </w:pPr>
          </w:p>
          <w:p w14:paraId="7E7FF5C6" w14:textId="77777777" w:rsidR="00387F7B" w:rsidRPr="00387F7B" w:rsidRDefault="00387F7B" w:rsidP="00387F7B">
            <w:pPr>
              <w:spacing w:line="276" w:lineRule="auto"/>
              <w:rPr>
                <w:rFonts w:ascii="Calibri" w:hAnsi="Calibri" w:cs="Calibri"/>
                <w:i/>
                <w:kern w:val="1"/>
                <w:sz w:val="22"/>
                <w:szCs w:val="22"/>
              </w:rPr>
            </w:pPr>
          </w:p>
          <w:p w14:paraId="0E04A3B2" w14:textId="77777777" w:rsidR="00387F7B" w:rsidRPr="00387F7B" w:rsidRDefault="00387F7B" w:rsidP="00387F7B">
            <w:pPr>
              <w:spacing w:line="276" w:lineRule="auto"/>
              <w:rPr>
                <w:rFonts w:ascii="Calibri" w:hAnsi="Calibri" w:cs="Calibri"/>
                <w:i/>
                <w:kern w:val="1"/>
                <w:sz w:val="22"/>
                <w:szCs w:val="22"/>
              </w:rPr>
            </w:pPr>
          </w:p>
          <w:p w14:paraId="63089364" w14:textId="77777777" w:rsidR="00387F7B" w:rsidRPr="00387F7B" w:rsidRDefault="00387F7B" w:rsidP="00387F7B">
            <w:pPr>
              <w:spacing w:line="276" w:lineRule="auto"/>
              <w:rPr>
                <w:rFonts w:ascii="Calibri" w:hAnsi="Calibri" w:cs="Calibri"/>
                <w:i/>
                <w:kern w:val="1"/>
                <w:sz w:val="22"/>
                <w:szCs w:val="22"/>
              </w:rPr>
            </w:pPr>
          </w:p>
          <w:p w14:paraId="5B0B5837" w14:textId="77777777" w:rsidR="00387F7B" w:rsidRPr="00387F7B" w:rsidRDefault="00387F7B" w:rsidP="00387F7B">
            <w:pPr>
              <w:spacing w:line="276" w:lineRule="auto"/>
              <w:rPr>
                <w:rFonts w:ascii="Calibri" w:hAnsi="Calibri" w:cs="Calibri"/>
                <w:i/>
                <w:kern w:val="1"/>
                <w:sz w:val="22"/>
                <w:szCs w:val="22"/>
              </w:rPr>
            </w:pPr>
          </w:p>
          <w:p w14:paraId="5D441D9B" w14:textId="77777777" w:rsidR="00387F7B" w:rsidRPr="00387F7B" w:rsidRDefault="00387F7B" w:rsidP="00387F7B">
            <w:pPr>
              <w:spacing w:line="276" w:lineRule="auto"/>
              <w:rPr>
                <w:rFonts w:ascii="Calibri" w:hAnsi="Calibri" w:cs="Calibri"/>
                <w:i/>
                <w:kern w:val="1"/>
                <w:sz w:val="22"/>
                <w:szCs w:val="22"/>
              </w:rPr>
            </w:pPr>
          </w:p>
          <w:p w14:paraId="1930A52B" w14:textId="77777777" w:rsidR="00387F7B" w:rsidRPr="00387F7B" w:rsidRDefault="00387F7B" w:rsidP="00387F7B">
            <w:pPr>
              <w:spacing w:line="276" w:lineRule="auto"/>
              <w:rPr>
                <w:rFonts w:ascii="Calibri" w:hAnsi="Calibri" w:cs="Calibri"/>
                <w:i/>
                <w:kern w:val="1"/>
                <w:sz w:val="22"/>
                <w:szCs w:val="22"/>
              </w:rPr>
            </w:pPr>
          </w:p>
          <w:p w14:paraId="7A3D1EA3"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i/>
                <w:kern w:val="1"/>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15CD400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2"/>
                <w:szCs w:val="22"/>
              </w:rPr>
              <w:t>[……][……][……][……]</w:t>
            </w:r>
            <w:r w:rsidRPr="00387F7B">
              <w:rPr>
                <w:rFonts w:ascii="Calibri" w:hAnsi="Calibri" w:cs="Calibri"/>
                <w:kern w:val="1"/>
                <w:sz w:val="22"/>
                <w:szCs w:val="22"/>
                <w:vertAlign w:val="superscript"/>
              </w:rPr>
              <w:endnoteReference w:id="17"/>
            </w:r>
          </w:p>
        </w:tc>
      </w:tr>
      <w:tr w:rsidR="00387F7B" w:rsidRPr="00387F7B" w14:paraId="7C73F19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4D38E93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αναφέρετε</w:t>
            </w:r>
            <w:r w:rsidRPr="00387F7B">
              <w:rPr>
                <w:rFonts w:ascii="Calibri" w:hAnsi="Calibri" w:cs="Calibri"/>
                <w:kern w:val="1"/>
                <w:sz w:val="22"/>
                <w:szCs w:val="22"/>
                <w:vertAlign w:val="superscript"/>
              </w:rPr>
              <w:endnoteReference w:id="18"/>
            </w:r>
            <w:r w:rsidRPr="00387F7B">
              <w:rPr>
                <w:rFonts w:ascii="Calibri" w:hAnsi="Calibri" w:cs="Calibri"/>
                <w:kern w:val="1"/>
                <w:sz w:val="22"/>
                <w:szCs w:val="22"/>
              </w:rPr>
              <w:t>:</w:t>
            </w:r>
          </w:p>
          <w:p w14:paraId="1B57505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α) Ημερομηνία της καταδικαστικής απόφασης προσδιορίζοντας ποιο από τα σημεία 1 έως 6 </w:t>
            </w:r>
            <w:r w:rsidRPr="00387F7B">
              <w:rPr>
                <w:rFonts w:ascii="Calibri" w:hAnsi="Calibri" w:cs="Calibri"/>
                <w:kern w:val="1"/>
                <w:sz w:val="22"/>
                <w:szCs w:val="22"/>
              </w:rPr>
              <w:lastRenderedPageBreak/>
              <w:t>αφορά και τον λόγο ή τους λόγους της καταδίκης,</w:t>
            </w:r>
          </w:p>
          <w:p w14:paraId="7FB15139"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β) Προσδιορίστε ποιος έχει καταδικαστεί [ ]·</w:t>
            </w:r>
          </w:p>
          <w:p w14:paraId="5085E61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 xml:space="preserve">γ) </w:t>
            </w:r>
            <w:r w:rsidRPr="00387F7B">
              <w:rPr>
                <w:rFonts w:ascii="Calibri" w:hAnsi="Calibri" w:cs="Calibri"/>
                <w:b/>
                <w:bCs/>
                <w:kern w:val="1"/>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BD8562C" w14:textId="77777777" w:rsidR="00387F7B" w:rsidRPr="00387F7B" w:rsidRDefault="00387F7B" w:rsidP="00387F7B">
            <w:pPr>
              <w:snapToGrid w:val="0"/>
              <w:spacing w:line="276" w:lineRule="auto"/>
              <w:jc w:val="left"/>
              <w:rPr>
                <w:rFonts w:ascii="Calibri" w:hAnsi="Calibri" w:cs="Calibri"/>
                <w:kern w:val="1"/>
                <w:sz w:val="22"/>
                <w:szCs w:val="22"/>
              </w:rPr>
            </w:pPr>
          </w:p>
          <w:p w14:paraId="756EA5B5"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xml:space="preserve">α) Ημερομηνία:[   ], </w:t>
            </w:r>
          </w:p>
          <w:p w14:paraId="30D7F4C9"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xml:space="preserve">σημείο-(-α): [   ], </w:t>
            </w:r>
          </w:p>
          <w:p w14:paraId="67D68960"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λόγος(-οι):[   ]</w:t>
            </w:r>
          </w:p>
          <w:p w14:paraId="2C611738" w14:textId="77777777" w:rsidR="00387F7B" w:rsidRPr="00387F7B" w:rsidRDefault="00387F7B" w:rsidP="00387F7B">
            <w:pPr>
              <w:spacing w:line="276" w:lineRule="auto"/>
              <w:jc w:val="left"/>
              <w:rPr>
                <w:rFonts w:ascii="Calibri" w:hAnsi="Calibri" w:cs="Calibri"/>
                <w:kern w:val="1"/>
                <w:sz w:val="22"/>
                <w:szCs w:val="22"/>
              </w:rPr>
            </w:pPr>
          </w:p>
          <w:p w14:paraId="23C4960A"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β) [……]</w:t>
            </w:r>
          </w:p>
          <w:p w14:paraId="47BCB72D" w14:textId="77777777" w:rsidR="00387F7B" w:rsidRPr="00387F7B" w:rsidRDefault="00387F7B" w:rsidP="00387F7B">
            <w:pPr>
              <w:spacing w:line="276" w:lineRule="auto"/>
              <w:jc w:val="left"/>
              <w:rPr>
                <w:rFonts w:ascii="Calibri" w:hAnsi="Calibri" w:cs="Calibri"/>
                <w:i/>
                <w:kern w:val="1"/>
                <w:sz w:val="22"/>
                <w:szCs w:val="22"/>
              </w:rPr>
            </w:pPr>
            <w:r w:rsidRPr="00387F7B">
              <w:rPr>
                <w:rFonts w:ascii="Calibri" w:hAnsi="Calibri" w:cs="Calibri"/>
                <w:kern w:val="1"/>
                <w:sz w:val="22"/>
                <w:szCs w:val="22"/>
              </w:rPr>
              <w:t>γ) Διάρκεια της περιόδου αποκλεισμού [……] και σχετικό(-ά) σημείο(-α) [   ]</w:t>
            </w:r>
          </w:p>
          <w:p w14:paraId="2DCC265F"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i/>
                <w:kern w:val="1"/>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0BE8C90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2"/>
                <w:szCs w:val="22"/>
              </w:rPr>
              <w:t>[……][……][……][……]</w:t>
            </w:r>
            <w:r w:rsidRPr="00387F7B">
              <w:rPr>
                <w:rFonts w:ascii="Calibri" w:hAnsi="Calibri" w:cs="Calibri"/>
                <w:kern w:val="1"/>
                <w:sz w:val="22"/>
                <w:szCs w:val="22"/>
                <w:vertAlign w:val="superscript"/>
              </w:rPr>
              <w:endnoteReference w:id="19"/>
            </w:r>
          </w:p>
        </w:tc>
      </w:tr>
      <w:tr w:rsidR="00387F7B" w:rsidRPr="00387F7B" w14:paraId="4243E07E"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7074F7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87F7B">
              <w:rPr>
                <w:rFonts w:eastAsia="Calibri" w:cs="Calibri"/>
                <w:kern w:val="1"/>
                <w:sz w:val="22"/>
                <w:szCs w:val="22"/>
              </w:rPr>
              <w:t>αυτοκάθαρση»)</w:t>
            </w:r>
            <w:r w:rsidRPr="00387F7B">
              <w:rPr>
                <w:rFonts w:eastAsia="Calibri" w:cs="Calibri"/>
                <w:kern w:val="1"/>
                <w:sz w:val="22"/>
                <w:szCs w:val="22"/>
                <w:vertAlign w:val="superscript"/>
              </w:rPr>
              <w:endnoteReference w:id="20"/>
            </w:r>
            <w:r w:rsidRPr="00387F7B">
              <w:rPr>
                <w:rFonts w:ascii="Calibri" w:hAnsi="Calibri" w:cs="Calibri"/>
                <w:kern w:val="1"/>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E7FA75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tc>
      </w:tr>
      <w:tr w:rsidR="00387F7B" w:rsidRPr="00387F7B" w14:paraId="442921DB"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41080F7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xml:space="preserve"> περιγράψτε τα μέτρα που λήφθηκαν</w:t>
            </w:r>
            <w:r w:rsidRPr="00387F7B">
              <w:rPr>
                <w:rFonts w:ascii="Calibri" w:hAnsi="Calibri" w:cs="Calibri"/>
                <w:kern w:val="1"/>
                <w:sz w:val="22"/>
                <w:szCs w:val="22"/>
                <w:vertAlign w:val="superscript"/>
              </w:rPr>
              <w:endnoteReference w:id="21"/>
            </w:r>
            <w:r w:rsidRPr="00387F7B">
              <w:rPr>
                <w:rFonts w:ascii="Calibri" w:hAnsi="Calibri" w:cs="Calibri"/>
                <w:kern w:val="1"/>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D467CA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bl>
    <w:p w14:paraId="7904ACE4" w14:textId="77777777" w:rsidR="00387F7B" w:rsidRPr="00387F7B" w:rsidRDefault="00387F7B" w:rsidP="00387F7B">
      <w:pPr>
        <w:keepNext/>
        <w:spacing w:before="120" w:after="360" w:line="276" w:lineRule="auto"/>
        <w:ind w:firstLine="397"/>
        <w:jc w:val="center"/>
        <w:rPr>
          <w:rFonts w:ascii="Calibri" w:hAnsi="Calibri" w:cs="Calibri"/>
          <w:b/>
          <w:smallCaps/>
          <w:kern w:val="1"/>
          <w:sz w:val="28"/>
          <w:szCs w:val="22"/>
        </w:rPr>
      </w:pPr>
    </w:p>
    <w:p w14:paraId="43699AF8" w14:textId="77777777" w:rsidR="00387F7B" w:rsidRPr="00387F7B" w:rsidRDefault="00387F7B" w:rsidP="00387F7B">
      <w:pPr>
        <w:pageBreakBefore/>
        <w:spacing w:after="200" w:line="276" w:lineRule="auto"/>
        <w:jc w:val="center"/>
        <w:rPr>
          <w:rFonts w:ascii="Calibri" w:hAnsi="Calibri" w:cs="Calibri"/>
          <w:b/>
          <w:i/>
          <w:kern w:val="1"/>
          <w:sz w:val="22"/>
          <w:szCs w:val="22"/>
        </w:rPr>
      </w:pPr>
      <w:r w:rsidRPr="00387F7B">
        <w:rPr>
          <w:rFonts w:ascii="Calibri" w:hAnsi="Calibri" w:cs="Calibri"/>
          <w:b/>
          <w:bCs/>
          <w:kern w:val="1"/>
          <w:sz w:val="22"/>
          <w:szCs w:val="22"/>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387F7B" w:rsidRPr="00387F7B" w14:paraId="06E221E5" w14:textId="77777777" w:rsidTr="00230A7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456AE48D"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30CEC18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68C284F8" w14:textId="77777777" w:rsidTr="00230A7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2C3B123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1) Ο οικονομικός φορέας έχει εκπληρώσει όλες </w:t>
            </w:r>
            <w:r w:rsidRPr="00387F7B">
              <w:rPr>
                <w:rFonts w:ascii="Calibri" w:hAnsi="Calibri" w:cs="Calibri"/>
                <w:b/>
                <w:kern w:val="1"/>
                <w:sz w:val="22"/>
                <w:szCs w:val="22"/>
              </w:rPr>
              <w:t>τις υποχρεώσεις του όσον αφορά την πληρωμή φόρων ή εισφορών κοινωνικής ασφάλισης</w:t>
            </w:r>
            <w:r w:rsidRPr="00387F7B">
              <w:rPr>
                <w:rFonts w:ascii="Calibri" w:hAnsi="Calibri" w:cs="Calibri"/>
                <w:kern w:val="1"/>
                <w:sz w:val="22"/>
                <w:szCs w:val="22"/>
                <w:vertAlign w:val="superscript"/>
              </w:rPr>
              <w:endnoteReference w:id="22"/>
            </w:r>
            <w:r w:rsidRPr="00387F7B">
              <w:rPr>
                <w:rFonts w:ascii="Calibri" w:hAnsi="Calibri" w:cs="Calibri"/>
                <w:b/>
                <w:kern w:val="1"/>
                <w:sz w:val="22"/>
                <w:szCs w:val="22"/>
              </w:rPr>
              <w:t>,</w:t>
            </w:r>
            <w:r w:rsidRPr="00387F7B">
              <w:rPr>
                <w:rFonts w:ascii="Calibri" w:hAnsi="Calibri" w:cs="Calibri"/>
                <w:kern w:val="1"/>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7137123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tc>
      </w:tr>
      <w:tr w:rsidR="00387F7B" w:rsidRPr="00387F7B" w14:paraId="7A6340A5" w14:textId="77777777" w:rsidTr="00230A7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097418E8" w14:textId="77777777" w:rsidR="00387F7B" w:rsidRPr="00387F7B" w:rsidRDefault="00387F7B" w:rsidP="00387F7B">
            <w:pPr>
              <w:snapToGrid w:val="0"/>
              <w:spacing w:line="276" w:lineRule="auto"/>
              <w:rPr>
                <w:rFonts w:ascii="Calibri" w:hAnsi="Calibri" w:cs="Calibri"/>
                <w:kern w:val="1"/>
                <w:sz w:val="22"/>
                <w:szCs w:val="22"/>
              </w:rPr>
            </w:pPr>
          </w:p>
          <w:p w14:paraId="45EC2498" w14:textId="77777777" w:rsidR="00387F7B" w:rsidRPr="00387F7B" w:rsidRDefault="00387F7B" w:rsidP="00387F7B">
            <w:pPr>
              <w:snapToGrid w:val="0"/>
              <w:spacing w:line="276" w:lineRule="auto"/>
              <w:rPr>
                <w:rFonts w:ascii="Calibri" w:hAnsi="Calibri" w:cs="Calibri"/>
                <w:kern w:val="1"/>
                <w:sz w:val="22"/>
                <w:szCs w:val="22"/>
              </w:rPr>
            </w:pPr>
          </w:p>
          <w:p w14:paraId="0F44AA6C"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 xml:space="preserve">Εάν όχι αναφέρετε: </w:t>
            </w:r>
          </w:p>
          <w:p w14:paraId="584AA47C"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α) Χώρα ή κράτος μέλος για το οποίο πρόκειται:</w:t>
            </w:r>
          </w:p>
          <w:p w14:paraId="42950C2D"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β) Ποιο είναι το σχετικό ποσό;</w:t>
            </w:r>
          </w:p>
          <w:p w14:paraId="6B010019"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γ)Πως διαπιστώθηκε η αθέτηση των υποχρεώσεων;</w:t>
            </w:r>
          </w:p>
          <w:p w14:paraId="206DB28C" w14:textId="77777777" w:rsidR="00387F7B" w:rsidRPr="00387F7B" w:rsidRDefault="00387F7B" w:rsidP="00387F7B">
            <w:pPr>
              <w:snapToGrid w:val="0"/>
              <w:spacing w:line="276" w:lineRule="auto"/>
              <w:rPr>
                <w:rFonts w:ascii="Calibri" w:hAnsi="Calibri" w:cs="Calibri"/>
                <w:b/>
                <w:kern w:val="1"/>
                <w:sz w:val="22"/>
                <w:szCs w:val="22"/>
              </w:rPr>
            </w:pPr>
            <w:r w:rsidRPr="00387F7B">
              <w:rPr>
                <w:rFonts w:ascii="Calibri" w:hAnsi="Calibri" w:cs="Calibri"/>
                <w:kern w:val="1"/>
                <w:sz w:val="22"/>
                <w:szCs w:val="22"/>
              </w:rPr>
              <w:t>1) Μέσω δικαστικής ή διοικητικής απόφασης;</w:t>
            </w:r>
          </w:p>
          <w:p w14:paraId="2B677B41"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b/>
                <w:kern w:val="1"/>
                <w:sz w:val="22"/>
                <w:szCs w:val="22"/>
              </w:rPr>
              <w:t xml:space="preserve">- </w:t>
            </w:r>
            <w:r w:rsidRPr="00387F7B">
              <w:rPr>
                <w:rFonts w:ascii="Calibri" w:hAnsi="Calibri" w:cs="Calibri"/>
                <w:kern w:val="1"/>
                <w:sz w:val="22"/>
                <w:szCs w:val="22"/>
              </w:rPr>
              <w:t>Η εν λόγω απόφαση είναι τελεσίδικη και δεσμευτική;</w:t>
            </w:r>
          </w:p>
          <w:p w14:paraId="3BF030A6"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 Αναφέρατε την ημερομηνία καταδίκης ή έκδοσης απόφασης</w:t>
            </w:r>
          </w:p>
          <w:p w14:paraId="08872773"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 Σε περίπτωση καταδικαστικής απόφασης, εφόσον ορίζεται απευθείας σε αυτήν, τη διάρκεια της περιόδου αποκλεισμού:</w:t>
            </w:r>
          </w:p>
          <w:p w14:paraId="440123C5" w14:textId="77777777" w:rsidR="00387F7B" w:rsidRPr="00387F7B" w:rsidRDefault="00387F7B" w:rsidP="00387F7B">
            <w:pPr>
              <w:snapToGrid w:val="0"/>
              <w:spacing w:line="276" w:lineRule="auto"/>
              <w:jc w:val="left"/>
              <w:rPr>
                <w:rFonts w:ascii="Calibri" w:hAnsi="Calibri" w:cs="Calibri"/>
                <w:kern w:val="1"/>
                <w:sz w:val="22"/>
                <w:szCs w:val="22"/>
              </w:rPr>
            </w:pPr>
            <w:r w:rsidRPr="00387F7B">
              <w:rPr>
                <w:rFonts w:ascii="Calibri" w:hAnsi="Calibri" w:cs="Calibri"/>
                <w:kern w:val="1"/>
                <w:sz w:val="22"/>
                <w:szCs w:val="22"/>
              </w:rPr>
              <w:t xml:space="preserve">2) Με άλλα μέσα; </w:t>
            </w:r>
            <w:proofErr w:type="spellStart"/>
            <w:r w:rsidRPr="00387F7B">
              <w:rPr>
                <w:rFonts w:ascii="Calibri" w:hAnsi="Calibri" w:cs="Calibri"/>
                <w:kern w:val="1"/>
                <w:sz w:val="22"/>
                <w:szCs w:val="22"/>
              </w:rPr>
              <w:t>Διευκρινήστε</w:t>
            </w:r>
            <w:proofErr w:type="spellEnd"/>
            <w:r w:rsidRPr="00387F7B">
              <w:rPr>
                <w:rFonts w:ascii="Calibri" w:hAnsi="Calibri" w:cs="Calibri"/>
                <w:kern w:val="1"/>
                <w:sz w:val="22"/>
                <w:szCs w:val="22"/>
              </w:rPr>
              <w:t>:</w:t>
            </w:r>
          </w:p>
          <w:p w14:paraId="7AC610DC" w14:textId="77777777" w:rsidR="00387F7B" w:rsidRPr="00387F7B" w:rsidRDefault="00387F7B" w:rsidP="00387F7B">
            <w:pPr>
              <w:snapToGrid w:val="0"/>
              <w:spacing w:line="276" w:lineRule="auto"/>
              <w:jc w:val="left"/>
              <w:rPr>
                <w:rFonts w:ascii="Calibri" w:hAnsi="Calibri" w:cs="Calibri"/>
                <w:b/>
                <w:bCs/>
                <w:kern w:val="1"/>
                <w:sz w:val="22"/>
                <w:szCs w:val="22"/>
              </w:rPr>
            </w:pPr>
            <w:r w:rsidRPr="00387F7B">
              <w:rPr>
                <w:rFonts w:ascii="Calibri" w:hAnsi="Calibri" w:cs="Calibri"/>
                <w:kern w:val="1"/>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87F7B">
              <w:rPr>
                <w:rFonts w:ascii="Calibri" w:hAnsi="Calibri" w:cs="Calibri"/>
                <w:kern w:val="1"/>
                <w:sz w:val="22"/>
                <w:szCs w:val="22"/>
                <w:vertAlign w:val="superscript"/>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387F7B" w:rsidRPr="00387F7B" w14:paraId="6592304C" w14:textId="77777777" w:rsidTr="00230A7D">
              <w:tc>
                <w:tcPr>
                  <w:tcW w:w="2036" w:type="dxa"/>
                  <w:tcBorders>
                    <w:top w:val="single" w:sz="1" w:space="0" w:color="000000"/>
                    <w:left w:val="single" w:sz="1" w:space="0" w:color="000000"/>
                    <w:bottom w:val="single" w:sz="1" w:space="0" w:color="000000"/>
                  </w:tcBorders>
                  <w:shd w:val="clear" w:color="auto" w:fill="auto"/>
                </w:tcPr>
                <w:p w14:paraId="1B81AF07"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bCs/>
                      <w:kern w:val="1"/>
                      <w:sz w:val="22"/>
                      <w:szCs w:val="22"/>
                    </w:rPr>
                    <w:t>ΦΟΡΟΙ</w:t>
                  </w:r>
                </w:p>
                <w:p w14:paraId="5924509F" w14:textId="77777777" w:rsidR="00387F7B" w:rsidRPr="00387F7B" w:rsidRDefault="00387F7B" w:rsidP="00387F7B">
                  <w:pPr>
                    <w:spacing w:line="276" w:lineRule="auto"/>
                    <w:rPr>
                      <w:rFonts w:ascii="Calibri" w:hAnsi="Calibri" w:cs="Calibri"/>
                      <w:kern w:val="1"/>
                      <w:sz w:val="22"/>
                      <w:szCs w:val="22"/>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6135BCA0"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bCs/>
                      <w:kern w:val="1"/>
                      <w:sz w:val="22"/>
                      <w:szCs w:val="22"/>
                    </w:rPr>
                    <w:t>ΕΙΣΦΟΡΕΣ ΚΟΙΝΩΝΙΚΗΣ ΑΣΦΑΛΙΣΗΣ</w:t>
                  </w:r>
                </w:p>
              </w:tc>
            </w:tr>
            <w:tr w:rsidR="00387F7B" w:rsidRPr="00387F7B" w14:paraId="62AD1BBB" w14:textId="77777777" w:rsidTr="00230A7D">
              <w:tc>
                <w:tcPr>
                  <w:tcW w:w="2036" w:type="dxa"/>
                  <w:tcBorders>
                    <w:left w:val="single" w:sz="1" w:space="0" w:color="000000"/>
                    <w:bottom w:val="single" w:sz="1" w:space="0" w:color="000000"/>
                  </w:tcBorders>
                  <w:shd w:val="clear" w:color="auto" w:fill="auto"/>
                </w:tcPr>
                <w:p w14:paraId="3453BC36" w14:textId="77777777" w:rsidR="00387F7B" w:rsidRPr="00387F7B" w:rsidRDefault="00387F7B" w:rsidP="00387F7B">
                  <w:pPr>
                    <w:spacing w:line="276" w:lineRule="auto"/>
                    <w:rPr>
                      <w:rFonts w:ascii="Calibri" w:hAnsi="Calibri" w:cs="Calibri"/>
                      <w:kern w:val="1"/>
                      <w:sz w:val="22"/>
                      <w:szCs w:val="22"/>
                    </w:rPr>
                  </w:pPr>
                </w:p>
                <w:p w14:paraId="0B682CF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w:t>
                  </w:r>
                </w:p>
                <w:p w14:paraId="36921FA1" w14:textId="77777777" w:rsidR="00387F7B" w:rsidRPr="00387F7B" w:rsidRDefault="00387F7B" w:rsidP="00387F7B">
                  <w:pPr>
                    <w:spacing w:line="276" w:lineRule="auto"/>
                    <w:rPr>
                      <w:rFonts w:ascii="Calibri" w:hAnsi="Calibri" w:cs="Calibri"/>
                      <w:kern w:val="1"/>
                      <w:sz w:val="22"/>
                      <w:szCs w:val="22"/>
                    </w:rPr>
                  </w:pPr>
                </w:p>
                <w:p w14:paraId="1ED42EC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w:t>
                  </w:r>
                </w:p>
                <w:p w14:paraId="4D13EA47" w14:textId="77777777" w:rsidR="00387F7B" w:rsidRPr="00387F7B" w:rsidRDefault="00387F7B" w:rsidP="00387F7B">
                  <w:pPr>
                    <w:spacing w:line="276" w:lineRule="auto"/>
                    <w:rPr>
                      <w:rFonts w:ascii="Calibri" w:hAnsi="Calibri" w:cs="Calibri"/>
                      <w:kern w:val="1"/>
                      <w:sz w:val="22"/>
                      <w:szCs w:val="22"/>
                    </w:rPr>
                  </w:pPr>
                </w:p>
                <w:p w14:paraId="100F790B" w14:textId="77777777" w:rsidR="00387F7B" w:rsidRPr="00387F7B" w:rsidRDefault="00387F7B" w:rsidP="00387F7B">
                  <w:pPr>
                    <w:spacing w:line="276" w:lineRule="auto"/>
                    <w:rPr>
                      <w:rFonts w:ascii="Calibri" w:hAnsi="Calibri" w:cs="Calibri"/>
                      <w:kern w:val="1"/>
                      <w:sz w:val="22"/>
                      <w:szCs w:val="22"/>
                    </w:rPr>
                  </w:pPr>
                </w:p>
                <w:p w14:paraId="3CA346E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γ.1) [] Ναι [] Όχι </w:t>
                  </w:r>
                </w:p>
                <w:p w14:paraId="5EE3F6B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p w14:paraId="6A7BB7EB" w14:textId="77777777" w:rsidR="00387F7B" w:rsidRPr="00387F7B" w:rsidRDefault="00387F7B" w:rsidP="00387F7B">
                  <w:pPr>
                    <w:spacing w:line="276" w:lineRule="auto"/>
                    <w:rPr>
                      <w:rFonts w:ascii="Calibri" w:hAnsi="Calibri" w:cs="Calibri"/>
                      <w:kern w:val="1"/>
                      <w:sz w:val="22"/>
                      <w:szCs w:val="22"/>
                    </w:rPr>
                  </w:pPr>
                </w:p>
                <w:p w14:paraId="274BA77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1C651638" w14:textId="77777777" w:rsidR="00387F7B" w:rsidRPr="00387F7B" w:rsidRDefault="00387F7B" w:rsidP="00387F7B">
                  <w:pPr>
                    <w:spacing w:line="276" w:lineRule="auto"/>
                    <w:rPr>
                      <w:rFonts w:ascii="Calibri" w:hAnsi="Calibri" w:cs="Calibri"/>
                      <w:kern w:val="1"/>
                      <w:sz w:val="22"/>
                      <w:szCs w:val="22"/>
                    </w:rPr>
                  </w:pPr>
                </w:p>
                <w:p w14:paraId="6D12117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69353276" w14:textId="77777777" w:rsidR="00387F7B" w:rsidRPr="00387F7B" w:rsidRDefault="00387F7B" w:rsidP="00387F7B">
                  <w:pPr>
                    <w:spacing w:line="276" w:lineRule="auto"/>
                    <w:rPr>
                      <w:rFonts w:ascii="Calibri" w:hAnsi="Calibri" w:cs="Calibri"/>
                      <w:kern w:val="1"/>
                      <w:sz w:val="22"/>
                      <w:szCs w:val="22"/>
                    </w:rPr>
                  </w:pPr>
                </w:p>
                <w:p w14:paraId="38DDBB19" w14:textId="77777777" w:rsidR="00387F7B" w:rsidRPr="00387F7B" w:rsidRDefault="00387F7B" w:rsidP="00387F7B">
                  <w:pPr>
                    <w:spacing w:line="276" w:lineRule="auto"/>
                    <w:rPr>
                      <w:rFonts w:ascii="Calibri" w:hAnsi="Calibri" w:cs="Calibri"/>
                      <w:kern w:val="1"/>
                      <w:sz w:val="22"/>
                      <w:szCs w:val="22"/>
                    </w:rPr>
                  </w:pPr>
                </w:p>
                <w:p w14:paraId="2D5F8CF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γ.2)[……]·</w:t>
                  </w:r>
                </w:p>
                <w:p w14:paraId="45AED1BE" w14:textId="77777777" w:rsidR="00387F7B" w:rsidRPr="00387F7B" w:rsidRDefault="00387F7B" w:rsidP="00387F7B">
                  <w:pPr>
                    <w:spacing w:line="276" w:lineRule="auto"/>
                    <w:rPr>
                      <w:rFonts w:ascii="Calibri" w:hAnsi="Calibri" w:cs="Calibri"/>
                      <w:kern w:val="1"/>
                      <w:sz w:val="21"/>
                      <w:szCs w:val="21"/>
                    </w:rPr>
                  </w:pPr>
                  <w:r w:rsidRPr="00387F7B">
                    <w:rPr>
                      <w:rFonts w:ascii="Calibri" w:hAnsi="Calibri" w:cs="Calibri"/>
                      <w:kern w:val="1"/>
                      <w:sz w:val="22"/>
                      <w:szCs w:val="22"/>
                    </w:rPr>
                    <w:t xml:space="preserve">δ) [] Ναι [] Όχι </w:t>
                  </w:r>
                </w:p>
                <w:p w14:paraId="5EB137D8"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1"/>
                      <w:szCs w:val="21"/>
                    </w:rPr>
                    <w:t>Εάν ναι, να αναφερθούν λεπτομερείς πληροφορίες</w:t>
                  </w:r>
                </w:p>
                <w:p w14:paraId="4FB840C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c>
                <w:tcPr>
                  <w:tcW w:w="2192" w:type="dxa"/>
                  <w:tcBorders>
                    <w:left w:val="single" w:sz="1" w:space="0" w:color="000000"/>
                    <w:bottom w:val="single" w:sz="1" w:space="0" w:color="000000"/>
                    <w:right w:val="single" w:sz="1" w:space="0" w:color="000000"/>
                  </w:tcBorders>
                  <w:shd w:val="clear" w:color="auto" w:fill="auto"/>
                </w:tcPr>
                <w:p w14:paraId="6A9A9817" w14:textId="77777777" w:rsidR="00387F7B" w:rsidRPr="00387F7B" w:rsidRDefault="00387F7B" w:rsidP="00387F7B">
                  <w:pPr>
                    <w:spacing w:line="276" w:lineRule="auto"/>
                    <w:rPr>
                      <w:rFonts w:ascii="Calibri" w:hAnsi="Calibri" w:cs="Calibri"/>
                      <w:kern w:val="1"/>
                      <w:sz w:val="22"/>
                      <w:szCs w:val="22"/>
                    </w:rPr>
                  </w:pPr>
                </w:p>
                <w:p w14:paraId="47C99D3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w:t>
                  </w:r>
                </w:p>
                <w:p w14:paraId="1CA158A5" w14:textId="77777777" w:rsidR="00387F7B" w:rsidRPr="00387F7B" w:rsidRDefault="00387F7B" w:rsidP="00387F7B">
                  <w:pPr>
                    <w:spacing w:line="276" w:lineRule="auto"/>
                    <w:rPr>
                      <w:rFonts w:ascii="Calibri" w:hAnsi="Calibri" w:cs="Calibri"/>
                      <w:kern w:val="1"/>
                      <w:sz w:val="22"/>
                      <w:szCs w:val="22"/>
                    </w:rPr>
                  </w:pPr>
                </w:p>
                <w:p w14:paraId="74D2699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w:t>
                  </w:r>
                </w:p>
                <w:p w14:paraId="472A844D" w14:textId="77777777" w:rsidR="00387F7B" w:rsidRPr="00387F7B" w:rsidRDefault="00387F7B" w:rsidP="00387F7B">
                  <w:pPr>
                    <w:spacing w:line="276" w:lineRule="auto"/>
                    <w:rPr>
                      <w:rFonts w:ascii="Calibri" w:hAnsi="Calibri" w:cs="Calibri"/>
                      <w:kern w:val="1"/>
                      <w:sz w:val="22"/>
                      <w:szCs w:val="22"/>
                    </w:rPr>
                  </w:pPr>
                </w:p>
                <w:p w14:paraId="452256EA" w14:textId="77777777" w:rsidR="00387F7B" w:rsidRPr="00387F7B" w:rsidRDefault="00387F7B" w:rsidP="00387F7B">
                  <w:pPr>
                    <w:spacing w:line="276" w:lineRule="auto"/>
                    <w:rPr>
                      <w:rFonts w:ascii="Calibri" w:hAnsi="Calibri" w:cs="Calibri"/>
                      <w:kern w:val="1"/>
                      <w:sz w:val="22"/>
                      <w:szCs w:val="22"/>
                    </w:rPr>
                  </w:pPr>
                </w:p>
                <w:p w14:paraId="516D19C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γ.1) [] Ναι [] Όχι </w:t>
                  </w:r>
                </w:p>
                <w:p w14:paraId="6183187F"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p w14:paraId="7D4FB03A" w14:textId="77777777" w:rsidR="00387F7B" w:rsidRPr="00387F7B" w:rsidRDefault="00387F7B" w:rsidP="00387F7B">
                  <w:pPr>
                    <w:spacing w:line="276" w:lineRule="auto"/>
                    <w:rPr>
                      <w:rFonts w:ascii="Calibri" w:hAnsi="Calibri" w:cs="Calibri"/>
                      <w:kern w:val="1"/>
                      <w:sz w:val="22"/>
                      <w:szCs w:val="22"/>
                    </w:rPr>
                  </w:pPr>
                </w:p>
                <w:p w14:paraId="7528971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3138DDC4" w14:textId="77777777" w:rsidR="00387F7B" w:rsidRPr="00387F7B" w:rsidRDefault="00387F7B" w:rsidP="00387F7B">
                  <w:pPr>
                    <w:spacing w:line="276" w:lineRule="auto"/>
                    <w:rPr>
                      <w:rFonts w:ascii="Calibri" w:hAnsi="Calibri" w:cs="Calibri"/>
                      <w:kern w:val="1"/>
                      <w:sz w:val="22"/>
                      <w:szCs w:val="22"/>
                    </w:rPr>
                  </w:pPr>
                </w:p>
                <w:p w14:paraId="6DA079A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4067C027" w14:textId="77777777" w:rsidR="00387F7B" w:rsidRPr="00387F7B" w:rsidRDefault="00387F7B" w:rsidP="00387F7B">
                  <w:pPr>
                    <w:spacing w:line="276" w:lineRule="auto"/>
                    <w:rPr>
                      <w:rFonts w:ascii="Calibri" w:hAnsi="Calibri" w:cs="Calibri"/>
                      <w:kern w:val="1"/>
                      <w:sz w:val="22"/>
                      <w:szCs w:val="22"/>
                    </w:rPr>
                  </w:pPr>
                </w:p>
                <w:p w14:paraId="674372E7" w14:textId="77777777" w:rsidR="00387F7B" w:rsidRPr="00387F7B" w:rsidRDefault="00387F7B" w:rsidP="00387F7B">
                  <w:pPr>
                    <w:spacing w:line="276" w:lineRule="auto"/>
                    <w:rPr>
                      <w:rFonts w:ascii="Calibri" w:hAnsi="Calibri" w:cs="Calibri"/>
                      <w:kern w:val="1"/>
                      <w:sz w:val="22"/>
                      <w:szCs w:val="22"/>
                    </w:rPr>
                  </w:pPr>
                </w:p>
                <w:p w14:paraId="219C06D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γ.2)[……]·</w:t>
                  </w:r>
                </w:p>
                <w:p w14:paraId="79BF812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δ) [] Ναι [] Όχι </w:t>
                  </w:r>
                </w:p>
                <w:p w14:paraId="42C9C813"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Εάν ναι, να αναφερθούν λεπτομερείς πληροφορίες</w:t>
                  </w:r>
                </w:p>
                <w:p w14:paraId="520D48C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bl>
          <w:p w14:paraId="260DCC4C" w14:textId="77777777" w:rsidR="00387F7B" w:rsidRPr="00387F7B" w:rsidRDefault="00387F7B" w:rsidP="00387F7B">
            <w:pPr>
              <w:spacing w:line="276" w:lineRule="auto"/>
              <w:jc w:val="left"/>
              <w:rPr>
                <w:rFonts w:ascii="Calibri" w:hAnsi="Calibri" w:cs="Calibri"/>
                <w:kern w:val="1"/>
                <w:sz w:val="22"/>
                <w:szCs w:val="22"/>
              </w:rPr>
            </w:pPr>
          </w:p>
        </w:tc>
      </w:tr>
      <w:tr w:rsidR="00387F7B" w:rsidRPr="00387F7B" w14:paraId="109D8D57" w14:textId="77777777" w:rsidTr="00230A7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CB3ED41"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i/>
                <w:kern w:val="1"/>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2DA1C56F" w14:textId="77777777" w:rsidR="00387F7B" w:rsidRPr="00387F7B" w:rsidRDefault="00387F7B" w:rsidP="00387F7B">
            <w:pPr>
              <w:spacing w:line="276" w:lineRule="auto"/>
              <w:jc w:val="left"/>
              <w:rPr>
                <w:rFonts w:ascii="Calibri" w:hAnsi="Calibri" w:cs="Calibri"/>
                <w:i/>
                <w:kern w:val="1"/>
                <w:sz w:val="22"/>
                <w:szCs w:val="22"/>
              </w:rPr>
            </w:pPr>
            <w:r w:rsidRPr="00387F7B">
              <w:rPr>
                <w:rFonts w:ascii="Calibri" w:hAnsi="Calibri" w:cs="Calibri"/>
                <w:i/>
                <w:kern w:val="1"/>
                <w:sz w:val="22"/>
                <w:szCs w:val="22"/>
              </w:rPr>
              <w:t xml:space="preserve">(διαδικτυακή διεύθυνση, αρχή ή φορέας έκδοσης, επακριβή στοιχεία αναφοράς των εγγράφων): </w:t>
            </w:r>
            <w:r w:rsidRPr="00387F7B">
              <w:rPr>
                <w:rFonts w:ascii="Calibri" w:hAnsi="Calibri" w:cs="Calibri"/>
                <w:kern w:val="1"/>
                <w:sz w:val="22"/>
                <w:szCs w:val="22"/>
                <w:vertAlign w:val="superscript"/>
              </w:rPr>
              <w:endnoteReference w:id="24"/>
            </w:r>
          </w:p>
          <w:p w14:paraId="321FFF9A"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2"/>
                <w:szCs w:val="22"/>
              </w:rPr>
              <w:t>[……][……][……]</w:t>
            </w:r>
          </w:p>
        </w:tc>
      </w:tr>
    </w:tbl>
    <w:p w14:paraId="074406A5" w14:textId="77777777" w:rsidR="00387F7B" w:rsidRPr="00387F7B" w:rsidRDefault="00387F7B" w:rsidP="00387F7B">
      <w:pPr>
        <w:keepNext/>
        <w:spacing w:before="120" w:after="360" w:line="276" w:lineRule="auto"/>
        <w:jc w:val="center"/>
        <w:rPr>
          <w:rFonts w:ascii="Calibri" w:hAnsi="Calibri" w:cs="Calibri"/>
          <w:b/>
          <w:smallCaps/>
          <w:kern w:val="1"/>
          <w:sz w:val="28"/>
          <w:szCs w:val="22"/>
        </w:rPr>
      </w:pPr>
    </w:p>
    <w:p w14:paraId="57BF98B8" w14:textId="77777777" w:rsidR="00387F7B" w:rsidRPr="00387F7B" w:rsidRDefault="00387F7B" w:rsidP="00387F7B">
      <w:pPr>
        <w:pageBreakBefore/>
        <w:spacing w:after="200" w:line="276" w:lineRule="auto"/>
        <w:ind w:firstLine="397"/>
        <w:jc w:val="center"/>
        <w:rPr>
          <w:rFonts w:ascii="Calibri" w:hAnsi="Calibri" w:cs="Calibri"/>
          <w:b/>
          <w:i/>
          <w:kern w:val="1"/>
          <w:sz w:val="22"/>
          <w:szCs w:val="22"/>
        </w:rPr>
      </w:pPr>
      <w:r w:rsidRPr="00387F7B">
        <w:rPr>
          <w:rFonts w:ascii="Calibri" w:hAnsi="Calibri" w:cs="Calibri"/>
          <w:b/>
          <w:bCs/>
          <w:kern w:val="1"/>
          <w:sz w:val="22"/>
          <w:szCs w:val="22"/>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387F7B" w:rsidRPr="00387F7B" w14:paraId="64CC9577"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6C52AE32"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AF1AED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22C87057" w14:textId="77777777" w:rsidTr="00230A7D">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178ED4A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Ο οικονομικός φορέας έχει,</w:t>
            </w:r>
            <w:r w:rsidRPr="00387F7B">
              <w:rPr>
                <w:rFonts w:ascii="Calibri" w:hAnsi="Calibri" w:cs="Calibri"/>
                <w:b/>
                <w:kern w:val="1"/>
                <w:sz w:val="22"/>
                <w:szCs w:val="22"/>
              </w:rPr>
              <w:t xml:space="preserve"> εν γνώσει του</w:t>
            </w:r>
            <w:r w:rsidRPr="00387F7B">
              <w:rPr>
                <w:rFonts w:ascii="Calibri" w:hAnsi="Calibri" w:cs="Calibri"/>
                <w:kern w:val="1"/>
                <w:sz w:val="22"/>
                <w:szCs w:val="22"/>
              </w:rPr>
              <w:t xml:space="preserve">, αθετήσει </w:t>
            </w:r>
            <w:r w:rsidRPr="00387F7B">
              <w:rPr>
                <w:rFonts w:ascii="Calibri" w:hAnsi="Calibri" w:cs="Calibri"/>
                <w:b/>
                <w:kern w:val="1"/>
                <w:sz w:val="22"/>
                <w:szCs w:val="22"/>
              </w:rPr>
              <w:t xml:space="preserve">τις υποχρεώσεις του </w:t>
            </w:r>
            <w:r w:rsidRPr="00387F7B">
              <w:rPr>
                <w:rFonts w:ascii="Calibri" w:hAnsi="Calibri" w:cs="Calibri"/>
                <w:kern w:val="1"/>
                <w:sz w:val="22"/>
                <w:szCs w:val="22"/>
              </w:rPr>
              <w:t xml:space="preserve">στους τομείς του </w:t>
            </w:r>
            <w:r w:rsidRPr="00387F7B">
              <w:rPr>
                <w:rFonts w:ascii="Calibri" w:hAnsi="Calibri" w:cs="Calibri"/>
                <w:b/>
                <w:kern w:val="1"/>
                <w:sz w:val="22"/>
                <w:szCs w:val="22"/>
              </w:rPr>
              <w:t>περιβαλλοντικού, κοινωνικού και εργατικού δικαίου</w:t>
            </w:r>
            <w:r w:rsidRPr="00387F7B">
              <w:rPr>
                <w:rFonts w:ascii="Calibri" w:hAnsi="Calibri" w:cs="Calibri"/>
                <w:kern w:val="1"/>
                <w:sz w:val="22"/>
                <w:szCs w:val="22"/>
                <w:vertAlign w:val="superscript"/>
              </w:rPr>
              <w:endnoteReference w:id="25"/>
            </w:r>
            <w:r w:rsidRPr="00387F7B">
              <w:rPr>
                <w:rFonts w:ascii="Calibri" w:hAnsi="Calibri" w:cs="Calibri"/>
                <w:b/>
                <w:kern w:val="1"/>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D806C5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Ναι [] Όχι</w:t>
            </w:r>
          </w:p>
        </w:tc>
      </w:tr>
      <w:tr w:rsidR="00387F7B" w:rsidRPr="00387F7B" w14:paraId="060A5678" w14:textId="77777777" w:rsidTr="00230A7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7E8A7851" w14:textId="77777777" w:rsidR="00387F7B" w:rsidRPr="00387F7B" w:rsidRDefault="00387F7B" w:rsidP="00387F7B">
            <w:pPr>
              <w:snapToGrid w:val="0"/>
              <w:spacing w:line="276" w:lineRule="auto"/>
              <w:ind w:firstLine="397"/>
              <w:rPr>
                <w:rFonts w:ascii="Calibri" w:hAnsi="Calibri" w:cs="Calibri"/>
                <w:kern w:val="1"/>
                <w:sz w:val="22"/>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136BCE7" w14:textId="77777777" w:rsidR="00387F7B" w:rsidRPr="00387F7B" w:rsidRDefault="00387F7B" w:rsidP="00387F7B">
            <w:pPr>
              <w:spacing w:line="276" w:lineRule="auto"/>
              <w:jc w:val="left"/>
              <w:rPr>
                <w:rFonts w:ascii="Calibri" w:hAnsi="Calibri" w:cs="Calibri"/>
                <w:b/>
                <w:kern w:val="1"/>
                <w:sz w:val="22"/>
                <w:szCs w:val="22"/>
              </w:rPr>
            </w:pPr>
          </w:p>
          <w:p w14:paraId="4BF9BEF6" w14:textId="77777777" w:rsidR="00387F7B" w:rsidRPr="00387F7B" w:rsidRDefault="00387F7B" w:rsidP="00387F7B">
            <w:pPr>
              <w:spacing w:line="276" w:lineRule="auto"/>
              <w:jc w:val="left"/>
              <w:rPr>
                <w:rFonts w:ascii="Calibri" w:hAnsi="Calibri" w:cs="Calibri"/>
                <w:b/>
                <w:kern w:val="1"/>
                <w:sz w:val="22"/>
                <w:szCs w:val="22"/>
              </w:rPr>
            </w:pPr>
          </w:p>
          <w:p w14:paraId="471FC36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14:paraId="28990132" w14:textId="77777777" w:rsidR="00387F7B" w:rsidRPr="00387F7B" w:rsidRDefault="00387F7B" w:rsidP="00387F7B">
            <w:pPr>
              <w:spacing w:line="276" w:lineRule="auto"/>
              <w:jc w:val="left"/>
              <w:rPr>
                <w:rFonts w:ascii="Calibri" w:hAnsi="Calibri" w:cs="Calibri"/>
                <w:b/>
                <w:kern w:val="1"/>
                <w:sz w:val="22"/>
                <w:szCs w:val="22"/>
              </w:rPr>
            </w:pPr>
            <w:r w:rsidRPr="00387F7B">
              <w:rPr>
                <w:rFonts w:ascii="Calibri" w:hAnsi="Calibri" w:cs="Calibri"/>
                <w:kern w:val="1"/>
                <w:sz w:val="22"/>
                <w:szCs w:val="22"/>
              </w:rPr>
              <w:t>[] Ναι [] Όχι</w:t>
            </w:r>
          </w:p>
          <w:p w14:paraId="10CF916A"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το έχει πράξει,</w:t>
            </w:r>
            <w:r w:rsidRPr="00387F7B">
              <w:rPr>
                <w:rFonts w:ascii="Calibri" w:hAnsi="Calibri" w:cs="Calibri"/>
                <w:kern w:val="1"/>
                <w:sz w:val="22"/>
                <w:szCs w:val="22"/>
              </w:rPr>
              <w:t xml:space="preserve"> περιγράψτε τα μέτρα που λήφθηκαν: […….............]</w:t>
            </w:r>
          </w:p>
        </w:tc>
      </w:tr>
      <w:tr w:rsidR="00387F7B" w:rsidRPr="00387F7B" w14:paraId="485940F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5A3ED9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Βρίσκεται ο οικονομικός φορέας σε οποιαδήποτε από τις ακόλουθες καταστάσεις</w:t>
            </w:r>
            <w:r w:rsidRPr="00387F7B">
              <w:rPr>
                <w:rFonts w:ascii="Calibri" w:hAnsi="Calibri" w:cs="Calibri"/>
                <w:kern w:val="1"/>
                <w:sz w:val="22"/>
                <w:szCs w:val="22"/>
                <w:vertAlign w:val="superscript"/>
              </w:rPr>
              <w:endnoteReference w:id="26"/>
            </w:r>
            <w:r w:rsidRPr="00387F7B">
              <w:rPr>
                <w:rFonts w:ascii="Calibri" w:hAnsi="Calibri" w:cs="Calibri"/>
                <w:kern w:val="1"/>
                <w:sz w:val="22"/>
                <w:szCs w:val="22"/>
              </w:rPr>
              <w:t xml:space="preserve"> :</w:t>
            </w:r>
          </w:p>
          <w:p w14:paraId="0CDEBC4F"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α) πτώχευση, ή </w:t>
            </w:r>
          </w:p>
          <w:p w14:paraId="57EADF3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 διαδικασία εξυγίανσης, ή</w:t>
            </w:r>
          </w:p>
          <w:p w14:paraId="68831E5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γ) ειδική εκκαθάριση, ή</w:t>
            </w:r>
          </w:p>
          <w:p w14:paraId="0930FBF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δ) αναγκαστική διαχείριση από εκκαθαριστή ή από το δικαστήριο, ή</w:t>
            </w:r>
          </w:p>
          <w:p w14:paraId="373F7B0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 έχει υπαχθεί σε διαδικασία πτωχευτικού συμβιβασμού, ή </w:t>
            </w:r>
          </w:p>
          <w:p w14:paraId="195F1016" w14:textId="77777777" w:rsidR="00387F7B" w:rsidRPr="00387F7B" w:rsidRDefault="00387F7B" w:rsidP="00387F7B">
            <w:pPr>
              <w:spacing w:line="276" w:lineRule="auto"/>
              <w:rPr>
                <w:rFonts w:ascii="Calibri" w:hAnsi="Calibri" w:cs="Calibri"/>
                <w:color w:val="000000"/>
                <w:kern w:val="1"/>
                <w:sz w:val="22"/>
                <w:szCs w:val="22"/>
              </w:rPr>
            </w:pPr>
            <w:proofErr w:type="spellStart"/>
            <w:r w:rsidRPr="00387F7B">
              <w:rPr>
                <w:rFonts w:ascii="Calibri" w:hAnsi="Calibri" w:cs="Calibri"/>
                <w:kern w:val="1"/>
                <w:sz w:val="22"/>
                <w:szCs w:val="22"/>
              </w:rPr>
              <w:t>στ</w:t>
            </w:r>
            <w:proofErr w:type="spellEnd"/>
            <w:r w:rsidRPr="00387F7B">
              <w:rPr>
                <w:rFonts w:ascii="Calibri" w:hAnsi="Calibri" w:cs="Calibri"/>
                <w:kern w:val="1"/>
                <w:sz w:val="22"/>
                <w:szCs w:val="22"/>
              </w:rPr>
              <w:t xml:space="preserve">) αναστολή επιχειρηματικών δραστηριοτήτων, ή </w:t>
            </w:r>
          </w:p>
          <w:p w14:paraId="6EF8E85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color w:val="000000"/>
                <w:kern w:val="1"/>
                <w:sz w:val="22"/>
                <w:szCs w:val="22"/>
              </w:rPr>
              <w:t xml:space="preserve">ζ) σε οποιαδήποτε ανάλογη κατάσταση </w:t>
            </w:r>
            <w:proofErr w:type="spellStart"/>
            <w:r w:rsidRPr="00387F7B">
              <w:rPr>
                <w:rFonts w:ascii="Calibri" w:hAnsi="Calibri" w:cs="Calibri"/>
                <w:color w:val="000000"/>
                <w:kern w:val="1"/>
                <w:sz w:val="22"/>
                <w:szCs w:val="22"/>
              </w:rPr>
              <w:t>προκύπτουσα</w:t>
            </w:r>
            <w:proofErr w:type="spellEnd"/>
            <w:r w:rsidRPr="00387F7B">
              <w:rPr>
                <w:rFonts w:ascii="Calibri" w:hAnsi="Calibri" w:cs="Calibri"/>
                <w:color w:val="000000"/>
                <w:kern w:val="1"/>
                <w:sz w:val="22"/>
                <w:szCs w:val="22"/>
              </w:rPr>
              <w:t xml:space="preserve"> από παρόμοια διαδικασία προβλεπόμενη σε εθνικές διατάξεις νόμου</w:t>
            </w:r>
          </w:p>
          <w:p w14:paraId="5DF6555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Εάν ναι:</w:t>
            </w:r>
          </w:p>
          <w:p w14:paraId="4E345DF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Παραθέστε λεπτομερή στοιχεία:</w:t>
            </w:r>
          </w:p>
          <w:p w14:paraId="4A04CC0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87F7B">
              <w:rPr>
                <w:rFonts w:ascii="Calibri" w:hAnsi="Calibri" w:cs="Calibri"/>
                <w:kern w:val="1"/>
                <w:sz w:val="22"/>
                <w:szCs w:val="22"/>
              </w:rPr>
              <w:t>συνέχε</w:t>
            </w:r>
            <w:proofErr w:type="spellEnd"/>
            <w:r w:rsidRPr="00387F7B">
              <w:rPr>
                <w:rFonts w:ascii="Calibri" w:hAnsi="Calibri" w:cs="Calibri"/>
                <w:kern w:val="1"/>
                <w:sz w:val="22"/>
                <w:szCs w:val="22"/>
              </w:rPr>
              <w:t xml:space="preserve"> συνέχιση της </w:t>
            </w:r>
            <w:r w:rsidRPr="00387F7B">
              <w:rPr>
                <w:rFonts w:ascii="Calibri" w:hAnsi="Calibri" w:cs="Calibri"/>
                <w:kern w:val="1"/>
                <w:sz w:val="22"/>
                <w:szCs w:val="22"/>
              </w:rPr>
              <w:lastRenderedPageBreak/>
              <w:t xml:space="preserve">επιχειρηματικής του λειτουργίας υπό αυτές </w:t>
            </w:r>
            <w:proofErr w:type="spellStart"/>
            <w:r w:rsidRPr="00387F7B">
              <w:rPr>
                <w:rFonts w:ascii="Calibri" w:hAnsi="Calibri" w:cs="Calibri"/>
                <w:kern w:val="1"/>
                <w:sz w:val="22"/>
                <w:szCs w:val="22"/>
              </w:rPr>
              <w:t>αυτές</w:t>
            </w:r>
            <w:proofErr w:type="spellEnd"/>
            <w:r w:rsidRPr="00387F7B">
              <w:rPr>
                <w:rFonts w:ascii="Calibri" w:hAnsi="Calibri" w:cs="Calibri"/>
                <w:kern w:val="1"/>
                <w:sz w:val="22"/>
                <w:szCs w:val="22"/>
              </w:rPr>
              <w:t xml:space="preserve"> τις περιστάσεις</w:t>
            </w:r>
            <w:r w:rsidRPr="00387F7B">
              <w:rPr>
                <w:rFonts w:ascii="Calibri" w:hAnsi="Calibri" w:cs="Calibri"/>
                <w:kern w:val="1"/>
                <w:sz w:val="22"/>
                <w:szCs w:val="22"/>
                <w:vertAlign w:val="superscript"/>
              </w:rPr>
              <w:endnoteReference w:id="27"/>
            </w:r>
            <w:r w:rsidRPr="00387F7B">
              <w:rPr>
                <w:rFonts w:ascii="Calibri" w:hAnsi="Calibri" w:cs="Calibri"/>
                <w:kern w:val="1"/>
                <w:sz w:val="22"/>
                <w:szCs w:val="22"/>
                <w:vertAlign w:val="superscript"/>
              </w:rPr>
              <w:t xml:space="preserve"> </w:t>
            </w:r>
          </w:p>
          <w:p w14:paraId="351319F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8D78C71" w14:textId="77777777" w:rsidR="00387F7B" w:rsidRPr="00387F7B" w:rsidRDefault="00387F7B" w:rsidP="00387F7B">
            <w:pPr>
              <w:snapToGrid w:val="0"/>
              <w:spacing w:line="276" w:lineRule="auto"/>
              <w:jc w:val="left"/>
              <w:rPr>
                <w:rFonts w:ascii="Calibri" w:hAnsi="Calibri" w:cs="Calibri"/>
                <w:kern w:val="1"/>
                <w:sz w:val="22"/>
                <w:szCs w:val="22"/>
              </w:rPr>
            </w:pPr>
            <w:r w:rsidRPr="00387F7B">
              <w:rPr>
                <w:rFonts w:ascii="Calibri" w:hAnsi="Calibri" w:cs="Calibri"/>
                <w:kern w:val="1"/>
                <w:sz w:val="22"/>
                <w:szCs w:val="22"/>
              </w:rPr>
              <w:lastRenderedPageBreak/>
              <w:t>[] Ναι [] Όχι</w:t>
            </w:r>
          </w:p>
          <w:p w14:paraId="4033ACFB" w14:textId="77777777" w:rsidR="00387F7B" w:rsidRPr="00387F7B" w:rsidRDefault="00387F7B" w:rsidP="00387F7B">
            <w:pPr>
              <w:snapToGrid w:val="0"/>
              <w:spacing w:line="276" w:lineRule="auto"/>
              <w:jc w:val="left"/>
              <w:rPr>
                <w:rFonts w:ascii="Calibri" w:hAnsi="Calibri" w:cs="Calibri"/>
                <w:kern w:val="1"/>
                <w:sz w:val="22"/>
                <w:szCs w:val="22"/>
              </w:rPr>
            </w:pPr>
          </w:p>
          <w:p w14:paraId="19800289" w14:textId="77777777" w:rsidR="00387F7B" w:rsidRPr="00387F7B" w:rsidRDefault="00387F7B" w:rsidP="00387F7B">
            <w:pPr>
              <w:snapToGrid w:val="0"/>
              <w:spacing w:line="276" w:lineRule="auto"/>
              <w:jc w:val="left"/>
              <w:rPr>
                <w:rFonts w:ascii="Calibri" w:hAnsi="Calibri" w:cs="Calibri"/>
                <w:kern w:val="1"/>
                <w:sz w:val="22"/>
                <w:szCs w:val="22"/>
              </w:rPr>
            </w:pPr>
          </w:p>
          <w:p w14:paraId="5EEE0414" w14:textId="77777777" w:rsidR="00387F7B" w:rsidRPr="00387F7B" w:rsidRDefault="00387F7B" w:rsidP="00387F7B">
            <w:pPr>
              <w:snapToGrid w:val="0"/>
              <w:spacing w:line="276" w:lineRule="auto"/>
              <w:jc w:val="left"/>
              <w:rPr>
                <w:rFonts w:ascii="Calibri" w:hAnsi="Calibri" w:cs="Calibri"/>
                <w:kern w:val="1"/>
                <w:sz w:val="22"/>
                <w:szCs w:val="22"/>
              </w:rPr>
            </w:pPr>
          </w:p>
          <w:p w14:paraId="6C1F69F3" w14:textId="77777777" w:rsidR="00387F7B" w:rsidRPr="00387F7B" w:rsidRDefault="00387F7B" w:rsidP="00387F7B">
            <w:pPr>
              <w:snapToGrid w:val="0"/>
              <w:spacing w:line="276" w:lineRule="auto"/>
              <w:jc w:val="left"/>
              <w:rPr>
                <w:rFonts w:ascii="Calibri" w:hAnsi="Calibri" w:cs="Calibri"/>
                <w:kern w:val="1"/>
                <w:sz w:val="22"/>
                <w:szCs w:val="22"/>
              </w:rPr>
            </w:pPr>
          </w:p>
          <w:p w14:paraId="0C3084B2" w14:textId="77777777" w:rsidR="00387F7B" w:rsidRPr="00387F7B" w:rsidRDefault="00387F7B" w:rsidP="00387F7B">
            <w:pPr>
              <w:snapToGrid w:val="0"/>
              <w:spacing w:line="276" w:lineRule="auto"/>
              <w:jc w:val="left"/>
              <w:rPr>
                <w:rFonts w:ascii="Calibri" w:hAnsi="Calibri" w:cs="Calibri"/>
                <w:kern w:val="1"/>
                <w:sz w:val="22"/>
                <w:szCs w:val="22"/>
              </w:rPr>
            </w:pPr>
          </w:p>
          <w:p w14:paraId="3C5F460E" w14:textId="77777777" w:rsidR="00387F7B" w:rsidRPr="00387F7B" w:rsidRDefault="00387F7B" w:rsidP="00387F7B">
            <w:pPr>
              <w:snapToGrid w:val="0"/>
              <w:spacing w:line="276" w:lineRule="auto"/>
              <w:jc w:val="left"/>
              <w:rPr>
                <w:rFonts w:ascii="Calibri" w:hAnsi="Calibri" w:cs="Calibri"/>
                <w:kern w:val="1"/>
                <w:sz w:val="22"/>
                <w:szCs w:val="22"/>
              </w:rPr>
            </w:pPr>
          </w:p>
          <w:p w14:paraId="2E0F5311" w14:textId="77777777" w:rsidR="00387F7B" w:rsidRPr="00387F7B" w:rsidRDefault="00387F7B" w:rsidP="00387F7B">
            <w:pPr>
              <w:snapToGrid w:val="0"/>
              <w:spacing w:line="276" w:lineRule="auto"/>
              <w:jc w:val="left"/>
              <w:rPr>
                <w:rFonts w:ascii="Calibri" w:hAnsi="Calibri" w:cs="Calibri"/>
                <w:kern w:val="1"/>
                <w:sz w:val="22"/>
                <w:szCs w:val="22"/>
              </w:rPr>
            </w:pPr>
          </w:p>
          <w:p w14:paraId="1CF26DB2" w14:textId="77777777" w:rsidR="00387F7B" w:rsidRPr="00387F7B" w:rsidRDefault="00387F7B" w:rsidP="00387F7B">
            <w:pPr>
              <w:snapToGrid w:val="0"/>
              <w:spacing w:line="276" w:lineRule="auto"/>
              <w:jc w:val="left"/>
              <w:rPr>
                <w:rFonts w:ascii="Calibri" w:hAnsi="Calibri" w:cs="Calibri"/>
                <w:kern w:val="1"/>
                <w:sz w:val="22"/>
                <w:szCs w:val="22"/>
              </w:rPr>
            </w:pPr>
          </w:p>
          <w:p w14:paraId="1B671A30" w14:textId="77777777" w:rsidR="00387F7B" w:rsidRPr="00387F7B" w:rsidRDefault="00387F7B" w:rsidP="00387F7B">
            <w:pPr>
              <w:snapToGrid w:val="0"/>
              <w:spacing w:line="276" w:lineRule="auto"/>
              <w:jc w:val="left"/>
              <w:rPr>
                <w:rFonts w:ascii="Calibri" w:hAnsi="Calibri" w:cs="Calibri"/>
                <w:kern w:val="1"/>
                <w:sz w:val="22"/>
                <w:szCs w:val="22"/>
              </w:rPr>
            </w:pPr>
          </w:p>
          <w:p w14:paraId="5D6452B7" w14:textId="77777777" w:rsidR="00387F7B" w:rsidRPr="00387F7B" w:rsidRDefault="00387F7B" w:rsidP="00387F7B">
            <w:pPr>
              <w:snapToGrid w:val="0"/>
              <w:spacing w:line="276" w:lineRule="auto"/>
              <w:jc w:val="left"/>
              <w:rPr>
                <w:rFonts w:ascii="Calibri" w:hAnsi="Calibri" w:cs="Calibri"/>
                <w:kern w:val="1"/>
                <w:sz w:val="22"/>
                <w:szCs w:val="22"/>
              </w:rPr>
            </w:pPr>
          </w:p>
          <w:p w14:paraId="6CC627EB" w14:textId="77777777" w:rsidR="00387F7B" w:rsidRPr="00387F7B" w:rsidRDefault="00387F7B" w:rsidP="00387F7B">
            <w:pPr>
              <w:snapToGrid w:val="0"/>
              <w:spacing w:line="276" w:lineRule="auto"/>
              <w:jc w:val="left"/>
              <w:rPr>
                <w:rFonts w:ascii="Calibri" w:hAnsi="Calibri" w:cs="Calibri"/>
                <w:kern w:val="1"/>
                <w:sz w:val="22"/>
                <w:szCs w:val="22"/>
              </w:rPr>
            </w:pPr>
          </w:p>
          <w:p w14:paraId="08F662BA" w14:textId="77777777" w:rsidR="00387F7B" w:rsidRPr="00387F7B" w:rsidRDefault="00387F7B" w:rsidP="00387F7B">
            <w:pPr>
              <w:spacing w:line="276" w:lineRule="auto"/>
              <w:jc w:val="left"/>
              <w:rPr>
                <w:rFonts w:ascii="Calibri" w:hAnsi="Calibri" w:cs="Calibri"/>
                <w:kern w:val="1"/>
                <w:sz w:val="22"/>
                <w:szCs w:val="22"/>
              </w:rPr>
            </w:pPr>
          </w:p>
          <w:p w14:paraId="6F3632E3" w14:textId="77777777" w:rsidR="00387F7B" w:rsidRPr="00387F7B" w:rsidRDefault="00387F7B" w:rsidP="00387F7B">
            <w:pPr>
              <w:spacing w:line="276" w:lineRule="auto"/>
              <w:jc w:val="left"/>
              <w:rPr>
                <w:rFonts w:ascii="Calibri" w:hAnsi="Calibri" w:cs="Calibri"/>
                <w:kern w:val="1"/>
                <w:sz w:val="22"/>
                <w:szCs w:val="22"/>
              </w:rPr>
            </w:pPr>
          </w:p>
          <w:p w14:paraId="0D4B2CF2" w14:textId="77777777" w:rsidR="00387F7B" w:rsidRPr="00387F7B" w:rsidRDefault="00387F7B" w:rsidP="00387F7B">
            <w:pPr>
              <w:spacing w:line="276" w:lineRule="auto"/>
              <w:jc w:val="left"/>
              <w:rPr>
                <w:rFonts w:ascii="Calibri" w:hAnsi="Calibri" w:cs="Calibri"/>
                <w:kern w:val="1"/>
                <w:sz w:val="22"/>
                <w:szCs w:val="22"/>
              </w:rPr>
            </w:pPr>
          </w:p>
          <w:p w14:paraId="18080AC5" w14:textId="77777777" w:rsidR="00387F7B" w:rsidRPr="00387F7B" w:rsidRDefault="00387F7B" w:rsidP="00387F7B">
            <w:pPr>
              <w:spacing w:line="276" w:lineRule="auto"/>
              <w:jc w:val="left"/>
              <w:rPr>
                <w:rFonts w:ascii="Calibri" w:hAnsi="Calibri" w:cs="Calibri"/>
                <w:kern w:val="1"/>
                <w:sz w:val="22"/>
                <w:szCs w:val="22"/>
              </w:rPr>
            </w:pPr>
          </w:p>
          <w:p w14:paraId="0791ECA7"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p w14:paraId="04308848"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p w14:paraId="54E8DBD1" w14:textId="77777777" w:rsidR="00387F7B" w:rsidRPr="00387F7B" w:rsidRDefault="00387F7B" w:rsidP="00387F7B">
            <w:pPr>
              <w:spacing w:line="276" w:lineRule="auto"/>
              <w:jc w:val="left"/>
              <w:rPr>
                <w:rFonts w:ascii="Calibri" w:hAnsi="Calibri" w:cs="Calibri"/>
                <w:kern w:val="1"/>
                <w:sz w:val="22"/>
                <w:szCs w:val="22"/>
              </w:rPr>
            </w:pPr>
          </w:p>
          <w:p w14:paraId="0445BA78" w14:textId="77777777" w:rsidR="00387F7B" w:rsidRPr="00387F7B" w:rsidRDefault="00387F7B" w:rsidP="00387F7B">
            <w:pPr>
              <w:spacing w:line="276" w:lineRule="auto"/>
              <w:jc w:val="left"/>
              <w:rPr>
                <w:rFonts w:ascii="Calibri" w:hAnsi="Calibri" w:cs="Calibri"/>
                <w:kern w:val="1"/>
                <w:sz w:val="22"/>
                <w:szCs w:val="22"/>
              </w:rPr>
            </w:pPr>
          </w:p>
          <w:p w14:paraId="020F4365" w14:textId="77777777" w:rsidR="00387F7B" w:rsidRPr="00387F7B" w:rsidRDefault="00387F7B" w:rsidP="00387F7B">
            <w:pPr>
              <w:spacing w:line="276" w:lineRule="auto"/>
              <w:jc w:val="left"/>
              <w:rPr>
                <w:rFonts w:ascii="Calibri" w:hAnsi="Calibri" w:cs="Calibri"/>
                <w:kern w:val="1"/>
                <w:sz w:val="22"/>
                <w:szCs w:val="22"/>
              </w:rPr>
            </w:pPr>
          </w:p>
          <w:p w14:paraId="1E993D34" w14:textId="77777777" w:rsidR="00387F7B" w:rsidRPr="00387F7B" w:rsidRDefault="00387F7B" w:rsidP="00387F7B">
            <w:pPr>
              <w:spacing w:line="276" w:lineRule="auto"/>
              <w:jc w:val="left"/>
              <w:rPr>
                <w:rFonts w:ascii="Calibri" w:hAnsi="Calibri" w:cs="Calibri"/>
                <w:i/>
                <w:kern w:val="1"/>
                <w:sz w:val="22"/>
                <w:szCs w:val="22"/>
              </w:rPr>
            </w:pPr>
          </w:p>
          <w:p w14:paraId="77CDC09E" w14:textId="77777777" w:rsidR="00387F7B" w:rsidRPr="00387F7B" w:rsidRDefault="00387F7B" w:rsidP="00387F7B">
            <w:pPr>
              <w:spacing w:line="276" w:lineRule="auto"/>
              <w:jc w:val="left"/>
              <w:rPr>
                <w:rFonts w:ascii="Calibri" w:hAnsi="Calibri" w:cs="Calibri"/>
                <w:i/>
                <w:kern w:val="1"/>
                <w:sz w:val="22"/>
                <w:szCs w:val="22"/>
              </w:rPr>
            </w:pPr>
          </w:p>
          <w:p w14:paraId="2B635E3E" w14:textId="77777777" w:rsidR="00387F7B" w:rsidRPr="00387F7B" w:rsidRDefault="00387F7B" w:rsidP="00387F7B">
            <w:pPr>
              <w:spacing w:line="276" w:lineRule="auto"/>
              <w:jc w:val="left"/>
              <w:rPr>
                <w:rFonts w:ascii="Calibri" w:hAnsi="Calibri" w:cs="Calibri"/>
                <w:i/>
                <w:kern w:val="1"/>
                <w:sz w:val="22"/>
                <w:szCs w:val="22"/>
              </w:rPr>
            </w:pPr>
          </w:p>
          <w:p w14:paraId="1E233948"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2"/>
                <w:szCs w:val="22"/>
              </w:rPr>
              <w:t>(διαδικτυακή διεύθυνση, αρχή ή φορέας έκδοσης, επακριβή στοιχεία αναφοράς των εγγράφων): [……][……][……]</w:t>
            </w:r>
          </w:p>
        </w:tc>
      </w:tr>
      <w:tr w:rsidR="00387F7B" w:rsidRPr="00387F7B" w14:paraId="7051F791" w14:textId="77777777" w:rsidTr="00230A7D">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231D49D3" w14:textId="77777777" w:rsidR="00387F7B" w:rsidRPr="00387F7B" w:rsidRDefault="00387F7B" w:rsidP="00387F7B">
            <w:pPr>
              <w:spacing w:line="276" w:lineRule="auto"/>
              <w:rPr>
                <w:rFonts w:ascii="Calibri" w:hAnsi="Calibri" w:cs="Calibri"/>
                <w:b/>
                <w:kern w:val="1"/>
                <w:sz w:val="22"/>
                <w:szCs w:val="22"/>
              </w:rPr>
            </w:pPr>
            <w:r w:rsidRPr="00387F7B">
              <w:rPr>
                <w:rFonts w:ascii="Calibri" w:eastAsia="Calibri" w:hAnsi="Calibri" w:cs="Calibri"/>
                <w:kern w:val="1"/>
                <w:sz w:val="22"/>
                <w:szCs w:val="22"/>
              </w:rPr>
              <w:lastRenderedPageBreak/>
              <w:t xml:space="preserve">Έχει διαπράξει ο </w:t>
            </w:r>
            <w:r w:rsidRPr="00387F7B">
              <w:rPr>
                <w:rFonts w:ascii="Calibri" w:hAnsi="Calibri" w:cs="Calibri"/>
                <w:kern w:val="1"/>
                <w:sz w:val="22"/>
                <w:szCs w:val="22"/>
              </w:rPr>
              <w:t xml:space="preserve">οικονομικός φορέας </w:t>
            </w:r>
            <w:r w:rsidRPr="00387F7B">
              <w:rPr>
                <w:rFonts w:ascii="Calibri" w:hAnsi="Calibri" w:cs="Calibri"/>
                <w:b/>
                <w:kern w:val="1"/>
                <w:sz w:val="22"/>
                <w:szCs w:val="22"/>
              </w:rPr>
              <w:t>σοβαρό επαγγελματικό παράπτωμα</w:t>
            </w:r>
            <w:r w:rsidRPr="00387F7B">
              <w:rPr>
                <w:rFonts w:ascii="Calibri" w:hAnsi="Calibri" w:cs="Calibri"/>
                <w:kern w:val="1"/>
                <w:sz w:val="22"/>
                <w:szCs w:val="22"/>
                <w:vertAlign w:val="superscript"/>
              </w:rPr>
              <w:endnoteReference w:id="28"/>
            </w:r>
            <w:r w:rsidRPr="00387F7B">
              <w:rPr>
                <w:rFonts w:ascii="Calibri" w:hAnsi="Calibri" w:cs="Calibri"/>
                <w:kern w:val="1"/>
                <w:sz w:val="22"/>
                <w:szCs w:val="22"/>
              </w:rPr>
              <w:t>;</w:t>
            </w:r>
          </w:p>
          <w:p w14:paraId="35A5E93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8EF9F7E"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5BC6826F" w14:textId="77777777" w:rsidR="00387F7B" w:rsidRPr="00387F7B" w:rsidRDefault="00387F7B" w:rsidP="00387F7B">
            <w:pPr>
              <w:spacing w:line="276" w:lineRule="auto"/>
              <w:rPr>
                <w:rFonts w:ascii="Calibri" w:hAnsi="Calibri" w:cs="Calibri"/>
                <w:kern w:val="1"/>
                <w:sz w:val="22"/>
                <w:szCs w:val="22"/>
              </w:rPr>
            </w:pPr>
          </w:p>
          <w:p w14:paraId="6986B81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387F7B" w:rsidRPr="00387F7B" w14:paraId="102CC862" w14:textId="77777777" w:rsidTr="00230A7D">
        <w:trPr>
          <w:trHeight w:val="257"/>
          <w:jc w:val="center"/>
        </w:trPr>
        <w:tc>
          <w:tcPr>
            <w:tcW w:w="4479" w:type="dxa"/>
            <w:vMerge/>
            <w:tcBorders>
              <w:left w:val="single" w:sz="4" w:space="0" w:color="000000"/>
              <w:bottom w:val="single" w:sz="4" w:space="0" w:color="000000"/>
            </w:tcBorders>
            <w:shd w:val="clear" w:color="auto" w:fill="auto"/>
          </w:tcPr>
          <w:p w14:paraId="13935703" w14:textId="77777777" w:rsidR="00387F7B" w:rsidRPr="00387F7B" w:rsidRDefault="00387F7B" w:rsidP="00387F7B">
            <w:pPr>
              <w:snapToGrid w:val="0"/>
              <w:spacing w:line="276" w:lineRule="auto"/>
              <w:rPr>
                <w:rFonts w:ascii="Calibri" w:hAnsi="Calibri" w:cs="Calibri"/>
                <w:kern w:val="1"/>
                <w:sz w:val="22"/>
                <w:szCs w:val="22"/>
              </w:rPr>
            </w:pPr>
          </w:p>
        </w:tc>
        <w:tc>
          <w:tcPr>
            <w:tcW w:w="4479" w:type="dxa"/>
            <w:tcBorders>
              <w:left w:val="single" w:sz="4" w:space="0" w:color="000000"/>
              <w:bottom w:val="single" w:sz="4" w:space="0" w:color="000000"/>
              <w:right w:val="single" w:sz="4" w:space="0" w:color="000000"/>
            </w:tcBorders>
            <w:shd w:val="clear" w:color="auto" w:fill="auto"/>
          </w:tcPr>
          <w:p w14:paraId="167DBFC5" w14:textId="77777777" w:rsidR="00387F7B" w:rsidRPr="00387F7B" w:rsidRDefault="00387F7B" w:rsidP="00387F7B">
            <w:pPr>
              <w:spacing w:line="276" w:lineRule="auto"/>
              <w:rPr>
                <w:rFonts w:ascii="Calibri" w:hAnsi="Calibri" w:cs="Calibri"/>
                <w:b/>
                <w:kern w:val="1"/>
                <w:sz w:val="22"/>
                <w:szCs w:val="22"/>
              </w:rPr>
            </w:pPr>
          </w:p>
          <w:p w14:paraId="7132AC7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xml:space="preserve">, έχει λάβει ο οικονομικός φορέας μέτρα αυτοκάθαρσης; </w:t>
            </w:r>
          </w:p>
          <w:p w14:paraId="400EA759" w14:textId="77777777" w:rsidR="00387F7B" w:rsidRPr="00387F7B" w:rsidRDefault="00387F7B" w:rsidP="00387F7B">
            <w:pPr>
              <w:spacing w:line="276" w:lineRule="auto"/>
              <w:jc w:val="left"/>
              <w:rPr>
                <w:rFonts w:ascii="Calibri" w:hAnsi="Calibri" w:cs="Calibri"/>
                <w:b/>
                <w:kern w:val="1"/>
                <w:sz w:val="22"/>
                <w:szCs w:val="22"/>
              </w:rPr>
            </w:pPr>
            <w:r w:rsidRPr="00387F7B">
              <w:rPr>
                <w:rFonts w:ascii="Calibri" w:hAnsi="Calibri" w:cs="Calibri"/>
                <w:kern w:val="1"/>
                <w:sz w:val="22"/>
                <w:szCs w:val="22"/>
              </w:rPr>
              <w:t>[] Ναι [] Όχι</w:t>
            </w:r>
          </w:p>
          <w:p w14:paraId="0D36C6A5"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το έχει πράξει,</w:t>
            </w:r>
            <w:r w:rsidRPr="00387F7B">
              <w:rPr>
                <w:rFonts w:ascii="Calibri" w:hAnsi="Calibri" w:cs="Calibri"/>
                <w:kern w:val="1"/>
                <w:sz w:val="22"/>
                <w:szCs w:val="22"/>
              </w:rPr>
              <w:t xml:space="preserve"> περιγράψτε τα μέτρα που λήφθηκαν: </w:t>
            </w:r>
          </w:p>
          <w:p w14:paraId="096F5C18"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6AAC9EE5" w14:textId="77777777" w:rsidTr="00230A7D">
        <w:trPr>
          <w:trHeight w:val="1544"/>
          <w:jc w:val="center"/>
        </w:trPr>
        <w:tc>
          <w:tcPr>
            <w:tcW w:w="4479" w:type="dxa"/>
            <w:vMerge w:val="restart"/>
            <w:tcBorders>
              <w:left w:val="single" w:sz="4" w:space="0" w:color="000000"/>
              <w:bottom w:val="single" w:sz="4" w:space="0" w:color="000000"/>
            </w:tcBorders>
            <w:shd w:val="clear" w:color="auto" w:fill="auto"/>
          </w:tcPr>
          <w:p w14:paraId="21100BE7" w14:textId="77777777" w:rsidR="00387F7B" w:rsidRPr="00387F7B" w:rsidRDefault="00387F7B" w:rsidP="00387F7B">
            <w:pPr>
              <w:spacing w:line="276" w:lineRule="auto"/>
              <w:rPr>
                <w:rFonts w:ascii="Calibri" w:hAnsi="Calibri" w:cs="Calibri"/>
                <w:b/>
                <w:kern w:val="1"/>
                <w:sz w:val="22"/>
                <w:szCs w:val="22"/>
              </w:rPr>
            </w:pPr>
            <w:r w:rsidRPr="00387F7B">
              <w:rPr>
                <w:rFonts w:ascii="Calibri" w:eastAsia="Calibri" w:hAnsi="Calibri" w:cs="Calibri"/>
                <w:kern w:val="1"/>
                <w:sz w:val="22"/>
                <w:szCs w:val="22"/>
              </w:rPr>
              <w:t>Έχει συνάψει</w:t>
            </w:r>
            <w:r w:rsidRPr="00387F7B">
              <w:rPr>
                <w:rFonts w:ascii="Calibri" w:hAnsi="Calibri" w:cs="Calibri"/>
                <w:kern w:val="1"/>
                <w:sz w:val="22"/>
                <w:szCs w:val="22"/>
              </w:rPr>
              <w:t xml:space="preserve"> ο οικονομικός φορέας </w:t>
            </w:r>
            <w:r w:rsidRPr="00387F7B">
              <w:rPr>
                <w:rFonts w:ascii="Calibri" w:hAnsi="Calibri" w:cs="Calibri"/>
                <w:b/>
                <w:kern w:val="1"/>
                <w:sz w:val="22"/>
                <w:szCs w:val="22"/>
              </w:rPr>
              <w:t>συμφωνίες</w:t>
            </w:r>
            <w:r w:rsidRPr="00387F7B">
              <w:rPr>
                <w:rFonts w:ascii="Calibri" w:hAnsi="Calibri" w:cs="Calibri"/>
                <w:kern w:val="1"/>
                <w:sz w:val="22"/>
                <w:szCs w:val="22"/>
              </w:rPr>
              <w:t xml:space="preserve"> με άλλους οικονομικούς φορείς </w:t>
            </w:r>
            <w:r w:rsidRPr="00387F7B">
              <w:rPr>
                <w:rFonts w:ascii="Calibri" w:hAnsi="Calibri" w:cs="Calibri"/>
                <w:b/>
                <w:kern w:val="1"/>
                <w:sz w:val="22"/>
                <w:szCs w:val="22"/>
              </w:rPr>
              <w:t>με σκοπό τη στρέβλωση του ανταγωνισμού</w:t>
            </w:r>
            <w:r w:rsidRPr="00387F7B">
              <w:rPr>
                <w:rFonts w:ascii="Calibri" w:hAnsi="Calibri" w:cs="Calibri"/>
                <w:kern w:val="1"/>
                <w:sz w:val="22"/>
                <w:szCs w:val="22"/>
              </w:rPr>
              <w:t>;</w:t>
            </w:r>
          </w:p>
          <w:p w14:paraId="7FA56E8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088D9061"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39E88539" w14:textId="77777777" w:rsidR="00387F7B" w:rsidRPr="00387F7B" w:rsidRDefault="00387F7B" w:rsidP="00387F7B">
            <w:pPr>
              <w:spacing w:line="276" w:lineRule="auto"/>
              <w:jc w:val="left"/>
              <w:rPr>
                <w:rFonts w:ascii="Calibri" w:hAnsi="Calibri" w:cs="Calibri"/>
                <w:kern w:val="1"/>
                <w:sz w:val="22"/>
                <w:szCs w:val="22"/>
              </w:rPr>
            </w:pPr>
          </w:p>
          <w:p w14:paraId="284BA716" w14:textId="77777777" w:rsidR="00387F7B" w:rsidRPr="00387F7B" w:rsidRDefault="00387F7B" w:rsidP="00387F7B">
            <w:pPr>
              <w:spacing w:line="276" w:lineRule="auto"/>
              <w:jc w:val="left"/>
              <w:rPr>
                <w:rFonts w:ascii="Calibri" w:hAnsi="Calibri" w:cs="Calibri"/>
                <w:kern w:val="1"/>
                <w:sz w:val="22"/>
                <w:szCs w:val="22"/>
              </w:rPr>
            </w:pPr>
          </w:p>
          <w:p w14:paraId="7955C67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611172E5" w14:textId="77777777" w:rsidTr="00230A7D">
        <w:trPr>
          <w:trHeight w:val="514"/>
          <w:jc w:val="center"/>
        </w:trPr>
        <w:tc>
          <w:tcPr>
            <w:tcW w:w="4479" w:type="dxa"/>
            <w:vMerge/>
            <w:tcBorders>
              <w:left w:val="single" w:sz="4" w:space="0" w:color="000000"/>
              <w:bottom w:val="single" w:sz="4" w:space="0" w:color="000000"/>
            </w:tcBorders>
            <w:shd w:val="clear" w:color="auto" w:fill="auto"/>
          </w:tcPr>
          <w:p w14:paraId="7B58B033" w14:textId="77777777" w:rsidR="00387F7B" w:rsidRPr="00387F7B" w:rsidRDefault="00387F7B" w:rsidP="00387F7B">
            <w:pPr>
              <w:snapToGrid w:val="0"/>
              <w:spacing w:line="276" w:lineRule="auto"/>
              <w:ind w:firstLine="397"/>
              <w:rPr>
                <w:rFonts w:ascii="Calibri" w:hAnsi="Calibri" w:cs="Calibri"/>
                <w:kern w:val="1"/>
                <w:sz w:val="22"/>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46C7BC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xml:space="preserve">, έχει λάβει ο οικονομικός φορέας μέτρα αυτοκάθαρσης; </w:t>
            </w:r>
          </w:p>
          <w:p w14:paraId="20D566D3" w14:textId="77777777" w:rsidR="00387F7B" w:rsidRPr="00387F7B" w:rsidRDefault="00387F7B" w:rsidP="00387F7B">
            <w:pPr>
              <w:spacing w:line="276" w:lineRule="auto"/>
              <w:jc w:val="left"/>
              <w:rPr>
                <w:rFonts w:ascii="Calibri" w:hAnsi="Calibri" w:cs="Calibri"/>
                <w:b/>
                <w:kern w:val="1"/>
                <w:sz w:val="22"/>
                <w:szCs w:val="22"/>
              </w:rPr>
            </w:pPr>
            <w:r w:rsidRPr="00387F7B">
              <w:rPr>
                <w:rFonts w:ascii="Calibri" w:hAnsi="Calibri" w:cs="Calibri"/>
                <w:kern w:val="1"/>
                <w:sz w:val="22"/>
                <w:szCs w:val="22"/>
              </w:rPr>
              <w:t>[] Ναι [] Όχι</w:t>
            </w:r>
          </w:p>
          <w:p w14:paraId="35D664D9"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το έχει πράξει,</w:t>
            </w:r>
            <w:r w:rsidRPr="00387F7B">
              <w:rPr>
                <w:rFonts w:ascii="Calibri" w:hAnsi="Calibri" w:cs="Calibri"/>
                <w:kern w:val="1"/>
                <w:sz w:val="22"/>
                <w:szCs w:val="22"/>
              </w:rPr>
              <w:t xml:space="preserve"> περιγράψτε τα μέτρα που λήφθηκαν:</w:t>
            </w:r>
          </w:p>
          <w:p w14:paraId="7CE7BB82"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4FD77892" w14:textId="77777777" w:rsidTr="00230A7D">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7571A104" w14:textId="77777777" w:rsidR="00387F7B" w:rsidRPr="00387F7B" w:rsidRDefault="00387F7B" w:rsidP="00387F7B">
            <w:pPr>
              <w:spacing w:line="276" w:lineRule="auto"/>
              <w:rPr>
                <w:rFonts w:ascii="Calibri" w:hAnsi="Calibri" w:cs="Calibri"/>
                <w:b/>
                <w:kern w:val="1"/>
                <w:sz w:val="22"/>
                <w:szCs w:val="22"/>
              </w:rPr>
            </w:pPr>
            <w:r w:rsidRPr="00387F7B">
              <w:rPr>
                <w:rFonts w:ascii="Calibri" w:eastAsia="Calibri" w:hAnsi="Calibri" w:cs="Calibri"/>
                <w:kern w:val="1"/>
                <w:sz w:val="22"/>
                <w:szCs w:val="22"/>
              </w:rPr>
              <w:t xml:space="preserve">Γνωρίζει ο οικονομικός φορέας την ύπαρξη τυχόν </w:t>
            </w:r>
            <w:r w:rsidRPr="00387F7B">
              <w:rPr>
                <w:rFonts w:ascii="Calibri" w:hAnsi="Calibri" w:cs="Calibri"/>
                <w:b/>
                <w:kern w:val="1"/>
                <w:sz w:val="22"/>
                <w:szCs w:val="22"/>
              </w:rPr>
              <w:t>σύγκρουσης συμφερόντων</w:t>
            </w:r>
            <w:r w:rsidRPr="00387F7B">
              <w:rPr>
                <w:rFonts w:ascii="Calibri" w:hAnsi="Calibri" w:cs="Calibri"/>
                <w:b/>
                <w:kern w:val="1"/>
                <w:sz w:val="22"/>
                <w:szCs w:val="22"/>
                <w:vertAlign w:val="superscript"/>
              </w:rPr>
              <w:endnoteReference w:id="29"/>
            </w:r>
            <w:r w:rsidRPr="00387F7B">
              <w:rPr>
                <w:rFonts w:ascii="Calibri" w:hAnsi="Calibri" w:cs="Calibri"/>
                <w:kern w:val="1"/>
                <w:sz w:val="22"/>
                <w:szCs w:val="22"/>
                <w:vertAlign w:val="superscript"/>
              </w:rPr>
              <w:t>,</w:t>
            </w:r>
            <w:r w:rsidRPr="00387F7B">
              <w:rPr>
                <w:rFonts w:ascii="Calibri" w:hAnsi="Calibri" w:cs="Calibri"/>
                <w:kern w:val="1"/>
                <w:sz w:val="22"/>
                <w:szCs w:val="22"/>
              </w:rPr>
              <w:t xml:space="preserve"> λόγω της συμμετοχής του στη διαδικασία ανάθεσης της σύμβασης;</w:t>
            </w:r>
          </w:p>
          <w:p w14:paraId="233B10E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C03A6D0"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232344F1" w14:textId="77777777" w:rsidR="00387F7B" w:rsidRPr="00387F7B" w:rsidRDefault="00387F7B" w:rsidP="00387F7B">
            <w:pPr>
              <w:spacing w:line="276" w:lineRule="auto"/>
              <w:jc w:val="left"/>
              <w:rPr>
                <w:rFonts w:ascii="Calibri" w:hAnsi="Calibri" w:cs="Calibri"/>
                <w:kern w:val="1"/>
                <w:sz w:val="22"/>
                <w:szCs w:val="22"/>
              </w:rPr>
            </w:pPr>
          </w:p>
          <w:p w14:paraId="1B18A10D" w14:textId="77777777" w:rsidR="00387F7B" w:rsidRPr="00387F7B" w:rsidRDefault="00387F7B" w:rsidP="00387F7B">
            <w:pPr>
              <w:spacing w:line="276" w:lineRule="auto"/>
              <w:jc w:val="left"/>
              <w:rPr>
                <w:rFonts w:ascii="Calibri" w:hAnsi="Calibri" w:cs="Calibri"/>
                <w:kern w:val="1"/>
                <w:sz w:val="22"/>
                <w:szCs w:val="22"/>
              </w:rPr>
            </w:pPr>
          </w:p>
          <w:p w14:paraId="1AE73ED9" w14:textId="77777777" w:rsidR="00387F7B" w:rsidRPr="00387F7B" w:rsidRDefault="00387F7B" w:rsidP="00387F7B">
            <w:pPr>
              <w:spacing w:line="276" w:lineRule="auto"/>
              <w:jc w:val="left"/>
              <w:rPr>
                <w:rFonts w:ascii="Calibri" w:hAnsi="Calibri" w:cs="Calibri"/>
                <w:kern w:val="1"/>
                <w:sz w:val="22"/>
                <w:szCs w:val="22"/>
              </w:rPr>
            </w:pPr>
          </w:p>
          <w:p w14:paraId="3462DD7B"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774BD4A4" w14:textId="77777777" w:rsidTr="00230A7D">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18395E6B" w14:textId="77777777" w:rsidR="00387F7B" w:rsidRPr="00387F7B" w:rsidRDefault="00387F7B" w:rsidP="00387F7B">
            <w:pPr>
              <w:spacing w:line="276" w:lineRule="auto"/>
              <w:rPr>
                <w:rFonts w:ascii="Calibri" w:hAnsi="Calibri" w:cs="Calibri"/>
                <w:b/>
                <w:kern w:val="1"/>
                <w:sz w:val="22"/>
                <w:szCs w:val="22"/>
              </w:rPr>
            </w:pPr>
            <w:r w:rsidRPr="00387F7B">
              <w:rPr>
                <w:rFonts w:ascii="Calibri" w:eastAsia="Calibri" w:hAnsi="Calibri" w:cs="Calibri"/>
                <w:kern w:val="1"/>
                <w:sz w:val="22"/>
                <w:szCs w:val="22"/>
              </w:rPr>
              <w:t xml:space="preserve">Έχει παράσχει </w:t>
            </w:r>
            <w:r w:rsidRPr="00387F7B">
              <w:rPr>
                <w:rFonts w:eastAsia="Calibri"/>
                <w:kern w:val="1"/>
                <w:sz w:val="22"/>
                <w:szCs w:val="22"/>
              </w:rPr>
              <w:t xml:space="preserve">ο οικονομικός φορέας ή </w:t>
            </w:r>
            <w:r w:rsidRPr="00387F7B">
              <w:rPr>
                <w:rFonts w:ascii="Calibri" w:hAnsi="Calibri" w:cs="Calibri"/>
                <w:kern w:val="1"/>
                <w:sz w:val="22"/>
                <w:szCs w:val="22"/>
              </w:rPr>
              <w:t xml:space="preserve">επιχείρηση συνδεδεμένη με αυτόν </w:t>
            </w:r>
            <w:r w:rsidRPr="00387F7B">
              <w:rPr>
                <w:rFonts w:ascii="Calibri" w:hAnsi="Calibri" w:cs="Calibri"/>
                <w:b/>
                <w:kern w:val="1"/>
                <w:sz w:val="22"/>
                <w:szCs w:val="22"/>
              </w:rPr>
              <w:t>συμβουλές</w:t>
            </w:r>
            <w:r w:rsidRPr="00387F7B">
              <w:rPr>
                <w:rFonts w:ascii="Calibri" w:hAnsi="Calibri" w:cs="Calibri"/>
                <w:kern w:val="1"/>
                <w:sz w:val="22"/>
                <w:szCs w:val="22"/>
              </w:rPr>
              <w:t xml:space="preserve"> στην αναθέτουσα αρχή ή στον αναθέτοντα φορέα ή έχει με άλλο τρόπο </w:t>
            </w:r>
            <w:r w:rsidRPr="00387F7B">
              <w:rPr>
                <w:rFonts w:ascii="Calibri" w:hAnsi="Calibri" w:cs="Calibri"/>
                <w:b/>
                <w:kern w:val="1"/>
                <w:sz w:val="22"/>
                <w:szCs w:val="22"/>
              </w:rPr>
              <w:t>αναμειχθεί στην προετοιμασία</w:t>
            </w:r>
            <w:r w:rsidRPr="00387F7B">
              <w:rPr>
                <w:rFonts w:ascii="Calibri" w:hAnsi="Calibri" w:cs="Calibri"/>
                <w:kern w:val="1"/>
                <w:sz w:val="22"/>
                <w:szCs w:val="22"/>
              </w:rPr>
              <w:t xml:space="preserve"> της διαδικασίας σύναψης της σύμβασης</w:t>
            </w:r>
            <w:r w:rsidRPr="00387F7B">
              <w:rPr>
                <w:rFonts w:ascii="Calibri" w:hAnsi="Calibri" w:cs="Calibri"/>
                <w:kern w:val="1"/>
                <w:sz w:val="22"/>
                <w:szCs w:val="22"/>
                <w:vertAlign w:val="superscript"/>
              </w:rPr>
              <w:endnoteReference w:id="30"/>
            </w:r>
            <w:r w:rsidRPr="00387F7B">
              <w:rPr>
                <w:rFonts w:ascii="Calibri" w:hAnsi="Calibri" w:cs="Calibri"/>
                <w:kern w:val="1"/>
                <w:sz w:val="22"/>
                <w:szCs w:val="22"/>
              </w:rPr>
              <w:t>;</w:t>
            </w:r>
          </w:p>
          <w:p w14:paraId="6BE7FF7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E416FB2"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6F66E14B" w14:textId="77777777" w:rsidR="00387F7B" w:rsidRPr="00387F7B" w:rsidRDefault="00387F7B" w:rsidP="00387F7B">
            <w:pPr>
              <w:spacing w:line="276" w:lineRule="auto"/>
              <w:jc w:val="left"/>
              <w:rPr>
                <w:rFonts w:ascii="Calibri" w:hAnsi="Calibri" w:cs="Calibri"/>
                <w:kern w:val="1"/>
                <w:sz w:val="22"/>
                <w:szCs w:val="22"/>
              </w:rPr>
            </w:pPr>
          </w:p>
          <w:p w14:paraId="58DDEE16" w14:textId="77777777" w:rsidR="00387F7B" w:rsidRPr="00387F7B" w:rsidRDefault="00387F7B" w:rsidP="00387F7B">
            <w:pPr>
              <w:spacing w:line="276" w:lineRule="auto"/>
              <w:jc w:val="left"/>
              <w:rPr>
                <w:rFonts w:ascii="Calibri" w:hAnsi="Calibri" w:cs="Calibri"/>
                <w:kern w:val="1"/>
                <w:sz w:val="22"/>
                <w:szCs w:val="22"/>
              </w:rPr>
            </w:pPr>
          </w:p>
          <w:p w14:paraId="550394F0" w14:textId="77777777" w:rsidR="00387F7B" w:rsidRPr="00387F7B" w:rsidRDefault="00387F7B" w:rsidP="00387F7B">
            <w:pPr>
              <w:spacing w:line="276" w:lineRule="auto"/>
              <w:jc w:val="left"/>
              <w:rPr>
                <w:rFonts w:ascii="Calibri" w:hAnsi="Calibri" w:cs="Calibri"/>
                <w:kern w:val="1"/>
                <w:sz w:val="22"/>
                <w:szCs w:val="22"/>
              </w:rPr>
            </w:pPr>
          </w:p>
          <w:p w14:paraId="057597F4" w14:textId="77777777" w:rsidR="00387F7B" w:rsidRPr="00387F7B" w:rsidRDefault="00387F7B" w:rsidP="00387F7B">
            <w:pPr>
              <w:spacing w:line="276" w:lineRule="auto"/>
              <w:jc w:val="left"/>
              <w:rPr>
                <w:rFonts w:ascii="Calibri" w:hAnsi="Calibri" w:cs="Calibri"/>
                <w:kern w:val="1"/>
                <w:sz w:val="22"/>
                <w:szCs w:val="22"/>
              </w:rPr>
            </w:pPr>
          </w:p>
          <w:p w14:paraId="0B531A2D" w14:textId="77777777" w:rsidR="00387F7B" w:rsidRPr="00387F7B" w:rsidRDefault="00387F7B" w:rsidP="00387F7B">
            <w:pPr>
              <w:spacing w:line="276" w:lineRule="auto"/>
              <w:jc w:val="left"/>
              <w:rPr>
                <w:rFonts w:ascii="Calibri" w:hAnsi="Calibri" w:cs="Calibri"/>
                <w:kern w:val="1"/>
                <w:sz w:val="22"/>
                <w:szCs w:val="22"/>
              </w:rPr>
            </w:pPr>
          </w:p>
          <w:p w14:paraId="0E1FDC1C"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5C5825C9" w14:textId="77777777" w:rsidTr="00230A7D">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332999CE" w14:textId="77777777" w:rsidR="00387F7B" w:rsidRPr="00387F7B" w:rsidRDefault="00387F7B" w:rsidP="00387F7B">
            <w:pPr>
              <w:spacing w:line="276" w:lineRule="auto"/>
              <w:rPr>
                <w:rFonts w:ascii="Calibri" w:hAnsi="Calibri" w:cs="Calibri"/>
                <w:b/>
                <w:kern w:val="1"/>
                <w:sz w:val="22"/>
                <w:szCs w:val="22"/>
              </w:rPr>
            </w:pPr>
            <w:r w:rsidRPr="00387F7B">
              <w:rPr>
                <w:rFonts w:ascii="Calibri" w:hAnsi="Calibri" w:cs="Calibri"/>
                <w:kern w:val="1"/>
                <w:sz w:val="22"/>
                <w:szCs w:val="22"/>
              </w:rPr>
              <w:lastRenderedPageBreak/>
              <w:t>Έχει επιδείξει ο οικονομικός φορέας σοβαρή ή επαναλαμβανόμενη πλημμέλεια</w:t>
            </w:r>
            <w:r w:rsidRPr="00387F7B">
              <w:rPr>
                <w:rFonts w:ascii="Calibri" w:hAnsi="Calibri" w:cs="Calibri"/>
                <w:kern w:val="1"/>
                <w:sz w:val="22"/>
                <w:szCs w:val="22"/>
                <w:vertAlign w:val="superscript"/>
              </w:rPr>
              <w:endnoteReference w:id="31"/>
            </w:r>
            <w:r w:rsidRPr="00387F7B">
              <w:rPr>
                <w:rFonts w:ascii="Calibri" w:hAnsi="Calibri" w:cs="Calibri"/>
                <w:kern w:val="1"/>
                <w:sz w:val="22"/>
                <w:szCs w:val="22"/>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5DFE41F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E364BB1"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0402BBC4" w14:textId="77777777" w:rsidR="00387F7B" w:rsidRPr="00387F7B" w:rsidRDefault="00387F7B" w:rsidP="00387F7B">
            <w:pPr>
              <w:spacing w:line="276" w:lineRule="auto"/>
              <w:jc w:val="left"/>
              <w:rPr>
                <w:rFonts w:ascii="Calibri" w:hAnsi="Calibri" w:cs="Calibri"/>
                <w:kern w:val="1"/>
                <w:sz w:val="22"/>
                <w:szCs w:val="22"/>
              </w:rPr>
            </w:pPr>
          </w:p>
          <w:p w14:paraId="77EA086B" w14:textId="77777777" w:rsidR="00387F7B" w:rsidRPr="00387F7B" w:rsidRDefault="00387F7B" w:rsidP="00387F7B">
            <w:pPr>
              <w:spacing w:line="276" w:lineRule="auto"/>
              <w:jc w:val="left"/>
              <w:rPr>
                <w:rFonts w:ascii="Calibri" w:hAnsi="Calibri" w:cs="Calibri"/>
                <w:kern w:val="1"/>
                <w:sz w:val="22"/>
                <w:szCs w:val="22"/>
              </w:rPr>
            </w:pPr>
          </w:p>
          <w:p w14:paraId="6851F63E" w14:textId="77777777" w:rsidR="00387F7B" w:rsidRPr="00387F7B" w:rsidRDefault="00387F7B" w:rsidP="00387F7B">
            <w:pPr>
              <w:spacing w:line="276" w:lineRule="auto"/>
              <w:jc w:val="left"/>
              <w:rPr>
                <w:rFonts w:ascii="Calibri" w:hAnsi="Calibri" w:cs="Calibri"/>
                <w:kern w:val="1"/>
                <w:sz w:val="22"/>
                <w:szCs w:val="22"/>
              </w:rPr>
            </w:pPr>
          </w:p>
          <w:p w14:paraId="2B608EA7" w14:textId="77777777" w:rsidR="00387F7B" w:rsidRPr="00387F7B" w:rsidRDefault="00387F7B" w:rsidP="00387F7B">
            <w:pPr>
              <w:spacing w:line="276" w:lineRule="auto"/>
              <w:jc w:val="left"/>
              <w:rPr>
                <w:rFonts w:ascii="Calibri" w:hAnsi="Calibri" w:cs="Calibri"/>
                <w:kern w:val="1"/>
                <w:sz w:val="22"/>
                <w:szCs w:val="22"/>
              </w:rPr>
            </w:pPr>
          </w:p>
          <w:p w14:paraId="324D6640" w14:textId="77777777" w:rsidR="00387F7B" w:rsidRPr="00387F7B" w:rsidRDefault="00387F7B" w:rsidP="00387F7B">
            <w:pPr>
              <w:spacing w:line="276" w:lineRule="auto"/>
              <w:jc w:val="left"/>
              <w:rPr>
                <w:rFonts w:ascii="Calibri" w:hAnsi="Calibri" w:cs="Calibri"/>
                <w:kern w:val="1"/>
                <w:sz w:val="22"/>
                <w:szCs w:val="22"/>
              </w:rPr>
            </w:pPr>
          </w:p>
          <w:p w14:paraId="5E5866F6" w14:textId="77777777" w:rsidR="00387F7B" w:rsidRPr="00387F7B" w:rsidRDefault="00387F7B" w:rsidP="00387F7B">
            <w:pPr>
              <w:spacing w:line="276" w:lineRule="auto"/>
              <w:jc w:val="left"/>
              <w:rPr>
                <w:rFonts w:ascii="Calibri" w:hAnsi="Calibri" w:cs="Calibri"/>
                <w:kern w:val="1"/>
                <w:sz w:val="22"/>
                <w:szCs w:val="22"/>
              </w:rPr>
            </w:pPr>
          </w:p>
          <w:p w14:paraId="0072D0AD" w14:textId="77777777" w:rsidR="00387F7B" w:rsidRPr="00387F7B" w:rsidRDefault="00387F7B" w:rsidP="00387F7B">
            <w:pPr>
              <w:spacing w:line="276" w:lineRule="auto"/>
              <w:jc w:val="left"/>
              <w:rPr>
                <w:rFonts w:ascii="Calibri" w:hAnsi="Calibri" w:cs="Calibri"/>
                <w:kern w:val="1"/>
                <w:sz w:val="22"/>
                <w:szCs w:val="22"/>
              </w:rPr>
            </w:pPr>
          </w:p>
          <w:p w14:paraId="4FBC2023" w14:textId="77777777" w:rsidR="00387F7B" w:rsidRPr="00387F7B" w:rsidRDefault="00387F7B" w:rsidP="00387F7B">
            <w:pPr>
              <w:spacing w:line="276" w:lineRule="auto"/>
              <w:jc w:val="left"/>
              <w:rPr>
                <w:rFonts w:ascii="Calibri" w:hAnsi="Calibri" w:cs="Calibri"/>
                <w:kern w:val="1"/>
                <w:sz w:val="22"/>
                <w:szCs w:val="22"/>
              </w:rPr>
            </w:pPr>
          </w:p>
          <w:p w14:paraId="7F29CDC2" w14:textId="77777777" w:rsidR="00387F7B" w:rsidRPr="00387F7B" w:rsidRDefault="00387F7B" w:rsidP="00387F7B">
            <w:pPr>
              <w:spacing w:line="276" w:lineRule="auto"/>
              <w:jc w:val="left"/>
              <w:rPr>
                <w:rFonts w:ascii="Calibri" w:hAnsi="Calibri" w:cs="Calibri"/>
                <w:kern w:val="1"/>
                <w:sz w:val="22"/>
                <w:szCs w:val="22"/>
              </w:rPr>
            </w:pPr>
          </w:p>
          <w:p w14:paraId="01C77820"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2A79CE57" w14:textId="77777777" w:rsidTr="00230A7D">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3CAE78C6" w14:textId="77777777" w:rsidR="00387F7B" w:rsidRPr="00387F7B" w:rsidRDefault="00387F7B" w:rsidP="00387F7B">
            <w:pPr>
              <w:snapToGrid w:val="0"/>
              <w:spacing w:line="276" w:lineRule="auto"/>
              <w:ind w:firstLine="397"/>
              <w:rPr>
                <w:rFonts w:ascii="Calibri" w:hAnsi="Calibri" w:cs="Calibri"/>
                <w:kern w:val="1"/>
                <w:sz w:val="22"/>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C5C0BD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xml:space="preserve">, έχει λάβει ο οικονομικός φορέας μέτρα αυτοκάθαρσης; </w:t>
            </w:r>
          </w:p>
          <w:p w14:paraId="423FDF26" w14:textId="77777777" w:rsidR="00387F7B" w:rsidRPr="00387F7B" w:rsidRDefault="00387F7B" w:rsidP="00387F7B">
            <w:pPr>
              <w:spacing w:line="276" w:lineRule="auto"/>
              <w:jc w:val="left"/>
              <w:rPr>
                <w:rFonts w:ascii="Calibri" w:hAnsi="Calibri" w:cs="Calibri"/>
                <w:b/>
                <w:kern w:val="1"/>
                <w:sz w:val="22"/>
                <w:szCs w:val="22"/>
              </w:rPr>
            </w:pPr>
            <w:r w:rsidRPr="00387F7B">
              <w:rPr>
                <w:rFonts w:ascii="Calibri" w:hAnsi="Calibri" w:cs="Calibri"/>
                <w:kern w:val="1"/>
                <w:sz w:val="22"/>
                <w:szCs w:val="22"/>
              </w:rPr>
              <w:t>[] Ναι [] Όχι</w:t>
            </w:r>
          </w:p>
          <w:p w14:paraId="276081AF"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το έχει πράξει,</w:t>
            </w:r>
            <w:r w:rsidRPr="00387F7B">
              <w:rPr>
                <w:rFonts w:ascii="Calibri" w:hAnsi="Calibri" w:cs="Calibri"/>
                <w:kern w:val="1"/>
                <w:sz w:val="22"/>
                <w:szCs w:val="22"/>
              </w:rPr>
              <w:t xml:space="preserve"> περιγράψτε τα μέτρα που λήφθηκαν:</w:t>
            </w:r>
          </w:p>
          <w:p w14:paraId="3C5BD7F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5B43C4FF"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1DEDB9BF"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Μπορεί ο οικονομικός φορέας να επιβεβαιώσει ότι:</w:t>
            </w:r>
          </w:p>
          <w:p w14:paraId="43FB9B9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268BF8F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 δεν έχει αποκρύψει τις πληροφορίες αυτές,</w:t>
            </w:r>
          </w:p>
          <w:p w14:paraId="62DA2BA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γ) ήταν σε θέση να υποβάλλει χωρίς καθυστέρηση τα δικαιολογητικά που απαιτούνται από την αναθέτουσα αρχή/αναθέτοντα φορέα </w:t>
            </w:r>
          </w:p>
          <w:p w14:paraId="66C8F03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w:t>
            </w:r>
            <w:r w:rsidRPr="00387F7B">
              <w:rPr>
                <w:rFonts w:ascii="Calibri" w:hAnsi="Calibri" w:cs="Calibri"/>
                <w:kern w:val="1"/>
                <w:sz w:val="22"/>
                <w:szCs w:val="22"/>
              </w:rPr>
              <w:lastRenderedPageBreak/>
              <w:t xml:space="preserve">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5B5672B"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lastRenderedPageBreak/>
              <w:t>[] Ναι [] Όχι</w:t>
            </w:r>
          </w:p>
        </w:tc>
      </w:tr>
    </w:tbl>
    <w:p w14:paraId="51E94573" w14:textId="77777777" w:rsidR="00387F7B" w:rsidRPr="00387F7B" w:rsidRDefault="00387F7B" w:rsidP="00387F7B">
      <w:pPr>
        <w:keepNext/>
        <w:spacing w:before="120" w:after="360" w:line="276" w:lineRule="auto"/>
        <w:jc w:val="center"/>
        <w:rPr>
          <w:rFonts w:ascii="Calibri" w:hAnsi="Calibri" w:cs="Calibri"/>
          <w:b/>
          <w:kern w:val="1"/>
          <w:sz w:val="22"/>
          <w:szCs w:val="22"/>
        </w:rPr>
      </w:pPr>
    </w:p>
    <w:p w14:paraId="7D1A2C4F" w14:textId="77777777" w:rsidR="00387F7B" w:rsidRPr="00387F7B" w:rsidRDefault="00387F7B" w:rsidP="00387F7B">
      <w:pPr>
        <w:spacing w:after="200" w:line="276" w:lineRule="auto"/>
        <w:jc w:val="center"/>
        <w:rPr>
          <w:rFonts w:ascii="Calibri" w:hAnsi="Calibri" w:cs="Calibri"/>
          <w:b/>
          <w:bCs/>
          <w:kern w:val="1"/>
          <w:sz w:val="22"/>
          <w:szCs w:val="22"/>
        </w:rPr>
      </w:pPr>
    </w:p>
    <w:p w14:paraId="7022C33D" w14:textId="77777777" w:rsidR="00387F7B" w:rsidRPr="00387F7B" w:rsidRDefault="00387F7B" w:rsidP="00387F7B">
      <w:pPr>
        <w:pageBreakBefore/>
        <w:spacing w:after="200" w:line="276" w:lineRule="auto"/>
        <w:jc w:val="center"/>
        <w:rPr>
          <w:rFonts w:ascii="Calibri" w:hAnsi="Calibri" w:cs="Calibri"/>
          <w:b/>
          <w:i/>
          <w:kern w:val="1"/>
          <w:sz w:val="22"/>
          <w:szCs w:val="22"/>
        </w:rPr>
      </w:pPr>
      <w:r w:rsidRPr="00387F7B">
        <w:rPr>
          <w:rFonts w:ascii="Calibri" w:hAnsi="Calibri" w:cs="Calibri"/>
          <w:b/>
          <w:bCs/>
          <w:kern w:val="1"/>
          <w:sz w:val="22"/>
          <w:szCs w:val="22"/>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387F7B" w:rsidRPr="00387F7B" w14:paraId="0F470B64"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0A8F4C6"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Ονομαστικοποίηση μετοχών εταιρειών που συνάπτουν δημόσιες συμβάσεις Άρθρο 8 παρ. 4 ν. 3310/2005</w:t>
            </w:r>
            <w:r w:rsidRPr="00387F7B">
              <w:rPr>
                <w:rFonts w:ascii="Calibri" w:hAnsi="Calibri" w:cs="Calibri"/>
                <w:kern w:val="1"/>
                <w:sz w:val="22"/>
                <w:szCs w:val="22"/>
                <w:vertAlign w:val="superscript"/>
              </w:rPr>
              <w:endnoteReference w:id="32"/>
            </w:r>
            <w:r w:rsidRPr="00387F7B">
              <w:rPr>
                <w:rFonts w:ascii="Calibri" w:hAnsi="Calibri" w:cs="Calibri"/>
                <w:b/>
                <w:i/>
                <w:kern w:val="1"/>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CC2FBE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3EF30EFE" w14:textId="77777777" w:rsidTr="00230A7D">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338CB00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748E47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p w14:paraId="027080DF" w14:textId="77777777" w:rsidR="00387F7B" w:rsidRPr="00387F7B" w:rsidRDefault="00387F7B" w:rsidP="00387F7B">
            <w:pPr>
              <w:spacing w:line="276" w:lineRule="auto"/>
              <w:rPr>
                <w:rFonts w:ascii="Calibri" w:hAnsi="Calibri" w:cs="Calibri"/>
                <w:kern w:val="1"/>
                <w:sz w:val="22"/>
                <w:szCs w:val="22"/>
              </w:rPr>
            </w:pPr>
          </w:p>
          <w:p w14:paraId="310C98DE" w14:textId="77777777" w:rsidR="00387F7B" w:rsidRPr="00387F7B" w:rsidRDefault="00387F7B" w:rsidP="00387F7B">
            <w:pPr>
              <w:spacing w:line="276" w:lineRule="auto"/>
              <w:jc w:val="left"/>
              <w:rPr>
                <w:rFonts w:ascii="Calibri" w:hAnsi="Calibri" w:cs="Calibri"/>
                <w:b/>
                <w:i/>
                <w:kern w:val="1"/>
                <w:sz w:val="22"/>
                <w:szCs w:val="22"/>
              </w:rPr>
            </w:pPr>
            <w:r w:rsidRPr="00387F7B">
              <w:rPr>
                <w:rFonts w:ascii="Calibri" w:hAnsi="Calibri" w:cs="Calibri"/>
                <w:i/>
                <w:kern w:val="1"/>
                <w:sz w:val="22"/>
                <w:szCs w:val="22"/>
              </w:rPr>
              <w:t>(διαδικτυακή διεύθυνση, αρχή ή φορέας έκδοσης, επακριβή στοιχεία αναφοράς των εγγράφων): [……][……][……]</w:t>
            </w:r>
          </w:p>
          <w:p w14:paraId="4B515CC9" w14:textId="77777777" w:rsidR="00387F7B" w:rsidRPr="00387F7B" w:rsidRDefault="00387F7B" w:rsidP="00387F7B">
            <w:pPr>
              <w:spacing w:line="276" w:lineRule="auto"/>
              <w:jc w:val="left"/>
              <w:rPr>
                <w:rFonts w:ascii="Calibri" w:hAnsi="Calibri" w:cs="Calibri"/>
                <w:i/>
                <w:kern w:val="1"/>
                <w:sz w:val="22"/>
                <w:szCs w:val="22"/>
              </w:rPr>
            </w:pPr>
            <w:r w:rsidRPr="00387F7B">
              <w:rPr>
                <w:rFonts w:ascii="Calibri" w:hAnsi="Calibri" w:cs="Calibri"/>
                <w:b/>
                <w:i/>
                <w:kern w:val="1"/>
                <w:sz w:val="22"/>
                <w:szCs w:val="22"/>
              </w:rPr>
              <w:t>Εάν ναι</w:t>
            </w:r>
            <w:r w:rsidRPr="00387F7B">
              <w:rPr>
                <w:rFonts w:ascii="Calibri" w:hAnsi="Calibri" w:cs="Calibri"/>
                <w:i/>
                <w:kern w:val="1"/>
                <w:sz w:val="22"/>
                <w:szCs w:val="22"/>
              </w:rPr>
              <w:t xml:space="preserve">, έχει λάβει ο οικονομικός φορέας μέτρα αυτοκάθαρσης; </w:t>
            </w:r>
          </w:p>
          <w:p w14:paraId="0B61573A" w14:textId="77777777" w:rsidR="00387F7B" w:rsidRPr="00387F7B" w:rsidRDefault="00387F7B" w:rsidP="00387F7B">
            <w:pPr>
              <w:spacing w:line="276" w:lineRule="auto"/>
              <w:jc w:val="left"/>
              <w:rPr>
                <w:rFonts w:ascii="Calibri" w:hAnsi="Calibri" w:cs="Calibri"/>
                <w:b/>
                <w:i/>
                <w:kern w:val="1"/>
                <w:sz w:val="22"/>
                <w:szCs w:val="22"/>
              </w:rPr>
            </w:pPr>
            <w:r w:rsidRPr="00387F7B">
              <w:rPr>
                <w:rFonts w:ascii="Calibri" w:hAnsi="Calibri" w:cs="Calibri"/>
                <w:i/>
                <w:kern w:val="1"/>
                <w:sz w:val="22"/>
                <w:szCs w:val="22"/>
              </w:rPr>
              <w:t>[] Ναι [] Όχι</w:t>
            </w:r>
          </w:p>
          <w:p w14:paraId="305BF522" w14:textId="77777777" w:rsidR="00387F7B" w:rsidRPr="00387F7B" w:rsidRDefault="00387F7B" w:rsidP="00387F7B">
            <w:pPr>
              <w:spacing w:line="276" w:lineRule="auto"/>
              <w:jc w:val="left"/>
              <w:rPr>
                <w:rFonts w:ascii="Calibri" w:hAnsi="Calibri" w:cs="Calibri"/>
                <w:i/>
                <w:kern w:val="1"/>
                <w:sz w:val="22"/>
                <w:szCs w:val="22"/>
              </w:rPr>
            </w:pPr>
            <w:r w:rsidRPr="00387F7B">
              <w:rPr>
                <w:rFonts w:ascii="Calibri" w:hAnsi="Calibri" w:cs="Calibri"/>
                <w:b/>
                <w:i/>
                <w:kern w:val="1"/>
                <w:sz w:val="22"/>
                <w:szCs w:val="22"/>
              </w:rPr>
              <w:t>Εάν το έχει πράξει,</w:t>
            </w:r>
            <w:r w:rsidRPr="00387F7B">
              <w:rPr>
                <w:rFonts w:ascii="Calibri" w:hAnsi="Calibri" w:cs="Calibri"/>
                <w:i/>
                <w:kern w:val="1"/>
                <w:sz w:val="22"/>
                <w:szCs w:val="22"/>
              </w:rPr>
              <w:t xml:space="preserve"> περιγράψτε τα μέτρα που λήφθηκαν: </w:t>
            </w:r>
          </w:p>
          <w:p w14:paraId="52D7E182"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2"/>
                <w:szCs w:val="22"/>
              </w:rPr>
              <w:t>[……]</w:t>
            </w:r>
          </w:p>
        </w:tc>
      </w:tr>
    </w:tbl>
    <w:p w14:paraId="0D930D27" w14:textId="77777777" w:rsidR="00387F7B" w:rsidRPr="00387F7B" w:rsidRDefault="00387F7B" w:rsidP="00387F7B">
      <w:pPr>
        <w:pageBreakBefore/>
        <w:spacing w:after="200" w:line="276" w:lineRule="auto"/>
        <w:jc w:val="center"/>
        <w:rPr>
          <w:rFonts w:ascii="Calibri" w:hAnsi="Calibri" w:cs="Calibri"/>
          <w:kern w:val="1"/>
          <w:sz w:val="22"/>
          <w:szCs w:val="22"/>
        </w:rPr>
      </w:pPr>
      <w:r w:rsidRPr="00387F7B">
        <w:rPr>
          <w:rFonts w:ascii="Calibri" w:hAnsi="Calibri" w:cs="Calibri"/>
          <w:b/>
          <w:bCs/>
          <w:kern w:val="1"/>
          <w:sz w:val="22"/>
          <w:szCs w:val="22"/>
          <w:u w:val="single"/>
        </w:rPr>
        <w:lastRenderedPageBreak/>
        <w:t>Μέρος IV: Κριτήρια επιλογής</w:t>
      </w:r>
    </w:p>
    <w:p w14:paraId="5D6C53B4" w14:textId="77777777" w:rsidR="00387F7B" w:rsidRPr="00387F7B" w:rsidRDefault="00387F7B" w:rsidP="00387F7B">
      <w:pPr>
        <w:spacing w:after="200" w:line="276" w:lineRule="auto"/>
        <w:rPr>
          <w:rFonts w:ascii="Calibri" w:hAnsi="Calibri" w:cs="Calibri"/>
          <w:b/>
          <w:bCs/>
          <w:kern w:val="1"/>
          <w:sz w:val="22"/>
          <w:szCs w:val="22"/>
        </w:rPr>
      </w:pPr>
      <w:r w:rsidRPr="00387F7B">
        <w:rPr>
          <w:rFonts w:ascii="Calibri" w:hAnsi="Calibri" w:cs="Calibri"/>
          <w:kern w:val="1"/>
          <w:sz w:val="22"/>
          <w:szCs w:val="22"/>
        </w:rPr>
        <w:t xml:space="preserve">Όσον αφορά τα κριτήρια επιλογής (ενότητα </w:t>
      </w:r>
      <w:r w:rsidRPr="00387F7B">
        <w:rPr>
          <w:rFonts w:ascii="Symbol" w:hAnsi="Symbol" w:cs="Symbol"/>
          <w:kern w:val="1"/>
          <w:sz w:val="22"/>
          <w:szCs w:val="22"/>
        </w:rPr>
        <w:t></w:t>
      </w:r>
      <w:r w:rsidRPr="00387F7B">
        <w:rPr>
          <w:rFonts w:ascii="Calibri" w:hAnsi="Calibri" w:cs="Calibri"/>
          <w:kern w:val="1"/>
          <w:sz w:val="22"/>
          <w:szCs w:val="22"/>
        </w:rPr>
        <w:t xml:space="preserve"> ή ενότητες Α έως Δ του παρόντος μέρους), ο οικονομικός φορέας δηλώνει ότι: </w:t>
      </w:r>
    </w:p>
    <w:p w14:paraId="1FD4059F" w14:textId="77777777" w:rsidR="00387F7B" w:rsidRPr="00387F7B" w:rsidRDefault="00387F7B" w:rsidP="00387F7B">
      <w:pPr>
        <w:spacing w:after="200" w:line="276" w:lineRule="auto"/>
        <w:jc w:val="center"/>
        <w:rPr>
          <w:rFonts w:ascii="Calibri" w:hAnsi="Calibri" w:cs="Calibri"/>
          <w:b/>
          <w:i/>
          <w:kern w:val="1"/>
          <w:sz w:val="21"/>
          <w:szCs w:val="21"/>
        </w:rPr>
      </w:pPr>
      <w:r w:rsidRPr="00387F7B">
        <w:rPr>
          <w:rFonts w:ascii="Calibri" w:hAnsi="Calibri" w:cs="Calibri"/>
          <w:b/>
          <w:bCs/>
          <w:kern w:val="1"/>
          <w:sz w:val="22"/>
          <w:szCs w:val="22"/>
        </w:rPr>
        <w:t>α: Γενική ένδειξη για όλα τα κριτήρια επιλογής</w:t>
      </w:r>
    </w:p>
    <w:p w14:paraId="23E86773"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b/>
          <w:i/>
          <w:kern w:val="1"/>
          <w:sz w:val="22"/>
          <w:szCs w:val="22"/>
        </w:rPr>
      </w:pPr>
      <w:r w:rsidRPr="00387F7B">
        <w:rPr>
          <w:rFonts w:ascii="Calibri" w:hAnsi="Calibri" w:cs="Calibri"/>
          <w:b/>
          <w:i/>
          <w:kern w:val="1"/>
          <w:sz w:val="21"/>
          <w:szCs w:val="21"/>
        </w:rPr>
        <w:t xml:space="preserve">Ο οικονομικός φορέας πρέπει να συμπληρώσει αυτό το πεδίο </w:t>
      </w:r>
      <w:r w:rsidRPr="00387F7B">
        <w:rPr>
          <w:rFonts w:ascii="Calibri" w:hAnsi="Calibri" w:cs="Calibri"/>
          <w:b/>
          <w:kern w:val="1"/>
          <w:sz w:val="21"/>
          <w:szCs w:val="21"/>
          <w:u w:val="single"/>
        </w:rPr>
        <w:t>μόνο</w:t>
      </w:r>
      <w:r w:rsidRPr="00387F7B">
        <w:rPr>
          <w:rFonts w:ascii="Calibri" w:hAnsi="Calibri" w:cs="Calibri"/>
          <w:b/>
          <w:i/>
          <w:kern w:val="1"/>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87F7B">
        <w:rPr>
          <w:rFonts w:ascii="Calibri" w:hAnsi="Calibri" w:cs="Calibri"/>
          <w:b/>
          <w:i/>
          <w:kern w:val="1"/>
          <w:sz w:val="21"/>
          <w:szCs w:val="21"/>
          <w:lang w:val="en-US"/>
        </w:rPr>
        <w:t>a</w:t>
      </w:r>
      <w:r w:rsidRPr="00387F7B">
        <w:rPr>
          <w:rFonts w:ascii="Calibri" w:hAnsi="Calibri" w:cs="Calibri"/>
          <w:b/>
          <w:i/>
          <w:kern w:val="1"/>
          <w:sz w:val="21"/>
          <w:szCs w:val="21"/>
        </w:rPr>
        <w:t xml:space="preserve"> του Μέρους Ι</w:t>
      </w:r>
      <w:r w:rsidRPr="00387F7B">
        <w:rPr>
          <w:rFonts w:ascii="Calibri" w:hAnsi="Calibri" w:cs="Calibri"/>
          <w:b/>
          <w:i/>
          <w:kern w:val="1"/>
          <w:sz w:val="21"/>
          <w:szCs w:val="21"/>
          <w:lang w:val="en-US"/>
        </w:rPr>
        <w:t>V</w:t>
      </w:r>
      <w:r w:rsidRPr="00387F7B">
        <w:rPr>
          <w:rFonts w:ascii="Calibri" w:hAnsi="Calibri" w:cs="Calibri"/>
          <w:b/>
          <w:i/>
          <w:kern w:val="1"/>
          <w:sz w:val="21"/>
          <w:szCs w:val="21"/>
        </w:rPr>
        <w:t xml:space="preserve"> χωρίς να υποχρεούται να συμπληρώσει οποιαδήποτε άλλη ενότητα του Μέρους Ι</w:t>
      </w:r>
      <w:r w:rsidRPr="00387F7B">
        <w:rPr>
          <w:rFonts w:ascii="Calibri" w:hAnsi="Calibri" w:cs="Calibri"/>
          <w:b/>
          <w:i/>
          <w:kern w:val="1"/>
          <w:sz w:val="21"/>
          <w:szCs w:val="21"/>
          <w:lang w:val="en-US"/>
        </w:rPr>
        <w:t>V</w:t>
      </w:r>
      <w:r w:rsidRPr="00387F7B">
        <w:rPr>
          <w:rFonts w:ascii="Calibri" w:hAnsi="Calibri" w:cs="Calibri"/>
          <w:b/>
          <w:i/>
          <w:kern w:val="1"/>
          <w:sz w:val="21"/>
          <w:szCs w:val="21"/>
        </w:rPr>
        <w:t>:</w:t>
      </w:r>
    </w:p>
    <w:tbl>
      <w:tblPr>
        <w:tblW w:w="8959" w:type="dxa"/>
        <w:jc w:val="center"/>
        <w:tblLayout w:type="fixed"/>
        <w:tblLook w:val="0000" w:firstRow="0" w:lastRow="0" w:firstColumn="0" w:lastColumn="0" w:noHBand="0" w:noVBand="0"/>
      </w:tblPr>
      <w:tblGrid>
        <w:gridCol w:w="4479"/>
        <w:gridCol w:w="4480"/>
      </w:tblGrid>
      <w:tr w:rsidR="00387F7B" w:rsidRPr="00387F7B" w14:paraId="427135F4"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25D57395"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8BFD59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025A9590"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C2FAB6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BCF7F7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Ναι [] Όχι</w:t>
            </w:r>
          </w:p>
        </w:tc>
      </w:tr>
    </w:tbl>
    <w:p w14:paraId="68285CCC" w14:textId="77777777" w:rsidR="00387F7B" w:rsidRPr="00387F7B" w:rsidRDefault="00387F7B" w:rsidP="00387F7B">
      <w:pPr>
        <w:keepNext/>
        <w:spacing w:before="120" w:after="360" w:line="276" w:lineRule="auto"/>
        <w:ind w:firstLine="397"/>
        <w:jc w:val="center"/>
        <w:rPr>
          <w:rFonts w:ascii="Calibri" w:hAnsi="Calibri" w:cs="Calibri"/>
          <w:b/>
          <w:smallCaps/>
          <w:kern w:val="1"/>
          <w:sz w:val="22"/>
          <w:szCs w:val="22"/>
        </w:rPr>
      </w:pPr>
    </w:p>
    <w:p w14:paraId="6F7CF3BF" w14:textId="77777777" w:rsidR="00387F7B" w:rsidRPr="00387F7B" w:rsidRDefault="00387F7B" w:rsidP="00387F7B">
      <w:pPr>
        <w:spacing w:after="200" w:line="276" w:lineRule="auto"/>
        <w:jc w:val="center"/>
        <w:rPr>
          <w:rFonts w:ascii="Calibri" w:hAnsi="Calibri" w:cs="Calibri"/>
          <w:b/>
          <w:i/>
          <w:kern w:val="1"/>
          <w:sz w:val="21"/>
          <w:szCs w:val="21"/>
        </w:rPr>
      </w:pPr>
      <w:r w:rsidRPr="00387F7B">
        <w:rPr>
          <w:rFonts w:ascii="Calibri" w:hAnsi="Calibri" w:cs="Calibri"/>
          <w:b/>
          <w:bCs/>
          <w:kern w:val="1"/>
          <w:sz w:val="22"/>
          <w:szCs w:val="22"/>
        </w:rPr>
        <w:t xml:space="preserve">Α: </w:t>
      </w:r>
      <w:proofErr w:type="spellStart"/>
      <w:r w:rsidRPr="00387F7B">
        <w:rPr>
          <w:rFonts w:ascii="Calibri" w:hAnsi="Calibri" w:cs="Calibri"/>
          <w:b/>
          <w:bCs/>
          <w:kern w:val="1"/>
          <w:sz w:val="22"/>
          <w:szCs w:val="22"/>
        </w:rPr>
        <w:t>Καταλληλότητα</w:t>
      </w:r>
      <w:proofErr w:type="spellEnd"/>
    </w:p>
    <w:p w14:paraId="279FDDF9"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b/>
          <w:i/>
          <w:kern w:val="1"/>
          <w:sz w:val="22"/>
          <w:szCs w:val="22"/>
        </w:rPr>
      </w:pPr>
      <w:r w:rsidRPr="00387F7B">
        <w:rPr>
          <w:rFonts w:ascii="Calibri" w:hAnsi="Calibri" w:cs="Calibri"/>
          <w:b/>
          <w:i/>
          <w:kern w:val="1"/>
          <w:sz w:val="21"/>
          <w:szCs w:val="21"/>
        </w:rPr>
        <w:t xml:space="preserve">Ο οικονομικός φορέας πρέπει να  παράσχει πληροφορίες </w:t>
      </w:r>
      <w:r w:rsidRPr="00387F7B">
        <w:rPr>
          <w:rFonts w:ascii="Calibri" w:hAnsi="Calibri" w:cs="Calibri"/>
          <w:b/>
          <w:i/>
          <w:kern w:val="1"/>
          <w:sz w:val="21"/>
          <w:szCs w:val="21"/>
          <w:u w:val="single"/>
        </w:rPr>
        <w:t>μόνον</w:t>
      </w:r>
      <w:r w:rsidRPr="00387F7B">
        <w:rPr>
          <w:rFonts w:ascii="Calibri" w:hAnsi="Calibri" w:cs="Calibri"/>
          <w:b/>
          <w:i/>
          <w:kern w:val="1"/>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387F7B" w:rsidRPr="00387F7B" w14:paraId="2F9FAD3C"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B136F67" w14:textId="77777777" w:rsidR="00387F7B" w:rsidRPr="00387F7B" w:rsidRDefault="00387F7B" w:rsidP="00387F7B">
            <w:pPr>
              <w:spacing w:line="276" w:lineRule="auto"/>
              <w:rPr>
                <w:rFonts w:ascii="Calibri" w:hAnsi="Calibri" w:cs="Calibri"/>
                <w:b/>
                <w:i/>
                <w:kern w:val="1"/>
                <w:sz w:val="22"/>
                <w:szCs w:val="22"/>
              </w:rPr>
            </w:pPr>
            <w:proofErr w:type="spellStart"/>
            <w:r w:rsidRPr="00387F7B">
              <w:rPr>
                <w:rFonts w:ascii="Calibri" w:hAnsi="Calibri" w:cs="Calibri"/>
                <w:b/>
                <w:i/>
                <w:kern w:val="1"/>
                <w:sz w:val="22"/>
                <w:szCs w:val="22"/>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3A5830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71D7C2A2"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1BC5919E" w14:textId="77777777" w:rsidR="00387F7B" w:rsidRPr="00387F7B" w:rsidRDefault="00387F7B" w:rsidP="00387F7B">
            <w:pPr>
              <w:spacing w:line="276" w:lineRule="auto"/>
              <w:rPr>
                <w:rFonts w:ascii="Calibri" w:hAnsi="Calibri" w:cs="Calibri"/>
                <w:i/>
                <w:kern w:val="1"/>
                <w:sz w:val="21"/>
                <w:szCs w:val="21"/>
              </w:rPr>
            </w:pPr>
            <w:r w:rsidRPr="00387F7B">
              <w:rPr>
                <w:rFonts w:ascii="Calibri" w:hAnsi="Calibri" w:cs="Calibri"/>
                <w:b/>
                <w:kern w:val="1"/>
                <w:sz w:val="21"/>
                <w:szCs w:val="21"/>
              </w:rPr>
              <w:t>1) Ο οικονομικός φορέας είναι εγγεγραμμένος στα σχετικά επαγγελματικά ή εμπορικά μητρώα</w:t>
            </w:r>
            <w:r w:rsidRPr="00387F7B">
              <w:rPr>
                <w:rFonts w:ascii="Calibri" w:hAnsi="Calibri" w:cs="Calibri"/>
                <w:kern w:val="1"/>
                <w:sz w:val="21"/>
                <w:szCs w:val="21"/>
              </w:rPr>
              <w:t xml:space="preserve"> που τηρούνται στην Ελλάδα ή στο κράτος μέλος εγκατάστασής</w:t>
            </w:r>
            <w:r w:rsidRPr="00387F7B">
              <w:rPr>
                <w:rFonts w:ascii="Calibri" w:hAnsi="Calibri" w:cs="Calibri"/>
                <w:kern w:val="1"/>
                <w:sz w:val="20"/>
                <w:szCs w:val="20"/>
                <w:vertAlign w:val="superscript"/>
              </w:rPr>
              <w:endnoteReference w:id="33"/>
            </w:r>
            <w:r w:rsidRPr="00387F7B">
              <w:rPr>
                <w:rFonts w:ascii="Calibri" w:hAnsi="Calibri" w:cs="Calibri"/>
                <w:kern w:val="1"/>
                <w:sz w:val="20"/>
                <w:szCs w:val="20"/>
              </w:rPr>
              <w:t>;</w:t>
            </w:r>
            <w:r w:rsidRPr="00387F7B">
              <w:rPr>
                <w:rFonts w:ascii="Calibri" w:hAnsi="Calibri" w:cs="Calibri"/>
                <w:kern w:val="1"/>
                <w:sz w:val="21"/>
                <w:szCs w:val="21"/>
              </w:rPr>
              <w:t xml:space="preserve"> του:</w:t>
            </w:r>
          </w:p>
          <w:p w14:paraId="0570246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A32551F" w14:textId="77777777" w:rsidR="00387F7B" w:rsidRPr="00387F7B" w:rsidRDefault="00387F7B" w:rsidP="00387F7B">
            <w:pPr>
              <w:spacing w:line="276" w:lineRule="auto"/>
              <w:jc w:val="left"/>
              <w:rPr>
                <w:rFonts w:ascii="Calibri" w:hAnsi="Calibri" w:cs="Calibri"/>
                <w:i/>
                <w:kern w:val="1"/>
                <w:sz w:val="21"/>
                <w:szCs w:val="21"/>
              </w:rPr>
            </w:pPr>
            <w:r w:rsidRPr="00387F7B">
              <w:rPr>
                <w:rFonts w:ascii="Calibri" w:hAnsi="Calibri" w:cs="Calibri"/>
                <w:kern w:val="1"/>
                <w:sz w:val="22"/>
                <w:szCs w:val="22"/>
              </w:rPr>
              <w:t>[…]</w:t>
            </w:r>
          </w:p>
          <w:p w14:paraId="37F852D7" w14:textId="77777777" w:rsidR="00387F7B" w:rsidRPr="00387F7B" w:rsidRDefault="00387F7B" w:rsidP="00387F7B">
            <w:pPr>
              <w:spacing w:line="276" w:lineRule="auto"/>
              <w:jc w:val="left"/>
              <w:rPr>
                <w:rFonts w:ascii="Calibri" w:hAnsi="Calibri" w:cs="Calibri"/>
                <w:i/>
                <w:kern w:val="1"/>
                <w:sz w:val="21"/>
                <w:szCs w:val="21"/>
              </w:rPr>
            </w:pPr>
          </w:p>
          <w:p w14:paraId="4C8ECE02" w14:textId="77777777" w:rsidR="00387F7B" w:rsidRPr="00387F7B" w:rsidRDefault="00387F7B" w:rsidP="00387F7B">
            <w:pPr>
              <w:spacing w:line="276" w:lineRule="auto"/>
              <w:jc w:val="left"/>
              <w:rPr>
                <w:rFonts w:ascii="Calibri" w:hAnsi="Calibri" w:cs="Calibri"/>
                <w:i/>
                <w:kern w:val="1"/>
                <w:sz w:val="21"/>
                <w:szCs w:val="21"/>
              </w:rPr>
            </w:pPr>
          </w:p>
          <w:p w14:paraId="1D81FCA5" w14:textId="77777777" w:rsidR="00387F7B" w:rsidRPr="00387F7B" w:rsidRDefault="00387F7B" w:rsidP="00387F7B">
            <w:pPr>
              <w:spacing w:line="276" w:lineRule="auto"/>
              <w:jc w:val="left"/>
              <w:rPr>
                <w:rFonts w:ascii="Calibri" w:hAnsi="Calibri" w:cs="Calibri"/>
                <w:i/>
                <w:kern w:val="1"/>
                <w:sz w:val="21"/>
                <w:szCs w:val="21"/>
              </w:rPr>
            </w:pPr>
          </w:p>
          <w:p w14:paraId="1EC5F838" w14:textId="77777777" w:rsidR="00387F7B" w:rsidRPr="00387F7B" w:rsidRDefault="00387F7B" w:rsidP="00387F7B">
            <w:pPr>
              <w:spacing w:line="276" w:lineRule="auto"/>
              <w:jc w:val="left"/>
              <w:rPr>
                <w:rFonts w:ascii="Calibri" w:hAnsi="Calibri" w:cs="Calibri"/>
                <w:i/>
                <w:kern w:val="1"/>
                <w:sz w:val="21"/>
                <w:szCs w:val="21"/>
              </w:rPr>
            </w:pPr>
            <w:r w:rsidRPr="00387F7B">
              <w:rPr>
                <w:rFonts w:ascii="Calibri" w:hAnsi="Calibri" w:cs="Calibri"/>
                <w:i/>
                <w:kern w:val="1"/>
                <w:sz w:val="21"/>
                <w:szCs w:val="21"/>
              </w:rPr>
              <w:t xml:space="preserve">(διαδικτυακή διεύθυνση, αρχή ή φορέας έκδοσης, επακριβή στοιχεία αναφοράς των εγγράφων): </w:t>
            </w:r>
          </w:p>
          <w:p w14:paraId="2BD0519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1"/>
                <w:szCs w:val="21"/>
              </w:rPr>
              <w:t>[……][……][……]</w:t>
            </w:r>
          </w:p>
        </w:tc>
      </w:tr>
      <w:tr w:rsidR="00387F7B" w:rsidRPr="00387F7B" w14:paraId="12AB4537" w14:textId="77777777" w:rsidTr="00230A7D">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7D52AF71" w14:textId="77777777" w:rsidR="00387F7B" w:rsidRPr="00387F7B" w:rsidRDefault="00387F7B" w:rsidP="00387F7B">
            <w:pPr>
              <w:spacing w:line="276" w:lineRule="auto"/>
              <w:rPr>
                <w:rFonts w:ascii="Calibri" w:hAnsi="Calibri" w:cs="Calibri"/>
                <w:kern w:val="1"/>
                <w:sz w:val="21"/>
                <w:szCs w:val="21"/>
              </w:rPr>
            </w:pPr>
            <w:r w:rsidRPr="00387F7B">
              <w:rPr>
                <w:rFonts w:ascii="Calibri" w:hAnsi="Calibri" w:cs="Calibri"/>
                <w:b/>
                <w:kern w:val="1"/>
                <w:sz w:val="20"/>
                <w:szCs w:val="20"/>
              </w:rPr>
              <w:t xml:space="preserve">2) </w:t>
            </w:r>
            <w:r w:rsidRPr="00387F7B">
              <w:rPr>
                <w:rFonts w:ascii="Calibri" w:hAnsi="Calibri" w:cs="Calibri"/>
                <w:b/>
                <w:kern w:val="1"/>
                <w:sz w:val="21"/>
                <w:szCs w:val="21"/>
              </w:rPr>
              <w:t>Για συμβάσεις υπηρεσιών:</w:t>
            </w:r>
          </w:p>
          <w:p w14:paraId="68218626" w14:textId="77777777" w:rsidR="00387F7B" w:rsidRPr="00387F7B" w:rsidRDefault="00387F7B" w:rsidP="00387F7B">
            <w:pPr>
              <w:spacing w:line="276" w:lineRule="auto"/>
              <w:rPr>
                <w:rFonts w:ascii="Calibri" w:hAnsi="Calibri" w:cs="Calibri"/>
                <w:kern w:val="1"/>
                <w:sz w:val="21"/>
                <w:szCs w:val="21"/>
              </w:rPr>
            </w:pPr>
            <w:r w:rsidRPr="00387F7B">
              <w:rPr>
                <w:rFonts w:ascii="Calibri" w:hAnsi="Calibri" w:cs="Calibri"/>
                <w:kern w:val="1"/>
                <w:sz w:val="21"/>
                <w:szCs w:val="21"/>
              </w:rPr>
              <w:t xml:space="preserve">Χρειάζεται ειδική </w:t>
            </w:r>
            <w:r w:rsidRPr="00387F7B">
              <w:rPr>
                <w:rFonts w:ascii="Calibri" w:hAnsi="Calibri" w:cs="Calibri"/>
                <w:b/>
                <w:kern w:val="1"/>
                <w:sz w:val="21"/>
                <w:szCs w:val="21"/>
              </w:rPr>
              <w:t>έγκριση ή να είναι ο οικονομικός φορέας μέλος</w:t>
            </w:r>
            <w:r w:rsidRPr="00387F7B">
              <w:rPr>
                <w:rFonts w:ascii="Calibri" w:hAnsi="Calibri" w:cs="Calibri"/>
                <w:kern w:val="1"/>
                <w:sz w:val="21"/>
                <w:szCs w:val="21"/>
              </w:rPr>
              <w:t xml:space="preserve"> συγκεκριμένου οργανισμού για να έχει τη δυνατότητα να παράσχει τις σχετικές υπηρεσίες στη χώρα εγκατάστασής του</w:t>
            </w:r>
          </w:p>
          <w:p w14:paraId="692442A2" w14:textId="77777777" w:rsidR="00387F7B" w:rsidRPr="00387F7B" w:rsidRDefault="00387F7B" w:rsidP="00387F7B">
            <w:pPr>
              <w:spacing w:line="276" w:lineRule="auto"/>
              <w:rPr>
                <w:rFonts w:ascii="Calibri" w:hAnsi="Calibri" w:cs="Calibri"/>
                <w:kern w:val="1"/>
                <w:sz w:val="21"/>
                <w:szCs w:val="21"/>
              </w:rPr>
            </w:pPr>
          </w:p>
          <w:p w14:paraId="2F1D3118" w14:textId="77777777" w:rsidR="00387F7B" w:rsidRPr="00387F7B" w:rsidRDefault="00387F7B" w:rsidP="00387F7B">
            <w:pPr>
              <w:spacing w:line="276" w:lineRule="auto"/>
              <w:rPr>
                <w:rFonts w:ascii="Calibri" w:hAnsi="Calibri" w:cs="Calibri"/>
                <w:kern w:val="1"/>
                <w:sz w:val="20"/>
                <w:szCs w:val="20"/>
              </w:rPr>
            </w:pPr>
            <w:r w:rsidRPr="00387F7B">
              <w:rPr>
                <w:rFonts w:ascii="Calibri" w:hAnsi="Calibri" w:cs="Calibri"/>
                <w:i/>
                <w:kern w:val="1"/>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DF1434F" w14:textId="77777777" w:rsidR="00387F7B" w:rsidRPr="00387F7B" w:rsidRDefault="00387F7B" w:rsidP="00387F7B">
            <w:pPr>
              <w:snapToGrid w:val="0"/>
              <w:spacing w:line="276" w:lineRule="auto"/>
              <w:jc w:val="left"/>
              <w:rPr>
                <w:rFonts w:ascii="Calibri" w:hAnsi="Calibri" w:cs="Calibri"/>
                <w:kern w:val="1"/>
                <w:sz w:val="20"/>
                <w:szCs w:val="20"/>
              </w:rPr>
            </w:pPr>
          </w:p>
          <w:p w14:paraId="7BAFDC27" w14:textId="77777777" w:rsidR="00387F7B" w:rsidRPr="00387F7B" w:rsidRDefault="00387F7B" w:rsidP="00387F7B">
            <w:pPr>
              <w:spacing w:line="276" w:lineRule="auto"/>
              <w:jc w:val="left"/>
              <w:rPr>
                <w:rFonts w:ascii="Calibri" w:hAnsi="Calibri" w:cs="Calibri"/>
                <w:kern w:val="1"/>
                <w:sz w:val="20"/>
                <w:szCs w:val="20"/>
              </w:rPr>
            </w:pPr>
            <w:r w:rsidRPr="00387F7B">
              <w:rPr>
                <w:rFonts w:ascii="Calibri" w:hAnsi="Calibri" w:cs="Calibri"/>
                <w:kern w:val="1"/>
                <w:sz w:val="20"/>
                <w:szCs w:val="20"/>
              </w:rPr>
              <w:t>[] Ναι [] Όχι</w:t>
            </w:r>
          </w:p>
          <w:p w14:paraId="249DB5B0" w14:textId="77777777" w:rsidR="00387F7B" w:rsidRPr="00387F7B" w:rsidRDefault="00387F7B" w:rsidP="00387F7B">
            <w:pPr>
              <w:spacing w:line="276" w:lineRule="auto"/>
              <w:jc w:val="left"/>
              <w:rPr>
                <w:rFonts w:ascii="Calibri" w:hAnsi="Calibri" w:cs="Calibri"/>
                <w:kern w:val="1"/>
                <w:sz w:val="20"/>
                <w:szCs w:val="20"/>
              </w:rPr>
            </w:pPr>
            <w:r w:rsidRPr="00387F7B">
              <w:rPr>
                <w:rFonts w:ascii="Calibri" w:hAnsi="Calibri" w:cs="Calibri"/>
                <w:kern w:val="1"/>
                <w:sz w:val="20"/>
                <w:szCs w:val="20"/>
              </w:rPr>
              <w:t xml:space="preserve">Εάν ναι, διευκρινίστε για ποια πρόκειται και δηλώστε αν τη διαθέτει ο οικονομικός φορέας: </w:t>
            </w:r>
          </w:p>
          <w:p w14:paraId="514FDB9B" w14:textId="77777777" w:rsidR="00387F7B" w:rsidRPr="00387F7B" w:rsidRDefault="00387F7B" w:rsidP="00387F7B">
            <w:pPr>
              <w:spacing w:line="276" w:lineRule="auto"/>
              <w:jc w:val="left"/>
              <w:rPr>
                <w:rFonts w:ascii="Calibri" w:hAnsi="Calibri" w:cs="Calibri"/>
                <w:i/>
                <w:kern w:val="1"/>
                <w:sz w:val="20"/>
                <w:szCs w:val="20"/>
              </w:rPr>
            </w:pPr>
            <w:r w:rsidRPr="00387F7B">
              <w:rPr>
                <w:rFonts w:ascii="Calibri" w:hAnsi="Calibri" w:cs="Calibri"/>
                <w:kern w:val="1"/>
                <w:sz w:val="20"/>
                <w:szCs w:val="20"/>
              </w:rPr>
              <w:t>[ …] [] Ναι [] Όχι</w:t>
            </w:r>
          </w:p>
          <w:p w14:paraId="7FA8ABC3" w14:textId="77777777" w:rsidR="00387F7B" w:rsidRPr="00387F7B" w:rsidRDefault="00387F7B" w:rsidP="00387F7B">
            <w:pPr>
              <w:spacing w:line="276" w:lineRule="auto"/>
              <w:jc w:val="left"/>
              <w:rPr>
                <w:rFonts w:ascii="Calibri" w:hAnsi="Calibri" w:cs="Calibri"/>
                <w:i/>
                <w:kern w:val="1"/>
                <w:sz w:val="20"/>
                <w:szCs w:val="20"/>
              </w:rPr>
            </w:pPr>
          </w:p>
          <w:p w14:paraId="04D24B9C"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0"/>
                <w:szCs w:val="20"/>
              </w:rPr>
              <w:t>(διαδικτυακή διεύθυνση, αρχή ή φορέας έκδοσης, επακριβή στοιχεία αναφοράς των εγγράφων): [……][……][……]</w:t>
            </w:r>
          </w:p>
        </w:tc>
      </w:tr>
    </w:tbl>
    <w:p w14:paraId="4F8B0288" w14:textId="77777777" w:rsidR="00387F7B" w:rsidRPr="00387F7B" w:rsidRDefault="00387F7B" w:rsidP="00387F7B">
      <w:pPr>
        <w:spacing w:after="200" w:line="276" w:lineRule="auto"/>
        <w:ind w:firstLine="397"/>
        <w:jc w:val="center"/>
        <w:rPr>
          <w:rFonts w:ascii="Calibri" w:hAnsi="Calibri" w:cs="Calibri"/>
          <w:b/>
          <w:bCs/>
          <w:kern w:val="1"/>
          <w:sz w:val="22"/>
          <w:szCs w:val="22"/>
        </w:rPr>
      </w:pPr>
    </w:p>
    <w:p w14:paraId="22ECF40C" w14:textId="77777777" w:rsidR="00387F7B" w:rsidRPr="00387F7B" w:rsidRDefault="00387F7B" w:rsidP="00387F7B">
      <w:pPr>
        <w:spacing w:after="200" w:line="276" w:lineRule="auto"/>
        <w:ind w:firstLine="397"/>
        <w:jc w:val="center"/>
        <w:rPr>
          <w:rFonts w:ascii="Calibri" w:hAnsi="Calibri" w:cs="Calibri"/>
          <w:b/>
          <w:bCs/>
          <w:kern w:val="1"/>
          <w:sz w:val="22"/>
          <w:szCs w:val="22"/>
        </w:rPr>
      </w:pPr>
    </w:p>
    <w:p w14:paraId="775B45A0" w14:textId="77777777" w:rsidR="00387F7B" w:rsidRPr="00387F7B" w:rsidRDefault="00387F7B" w:rsidP="00387F7B">
      <w:pPr>
        <w:keepNext/>
        <w:spacing w:before="120" w:after="360" w:line="276" w:lineRule="auto"/>
        <w:jc w:val="center"/>
        <w:rPr>
          <w:rFonts w:ascii="Calibri" w:hAnsi="Calibri" w:cs="Calibri"/>
          <w:b/>
          <w:smallCaps/>
          <w:kern w:val="1"/>
          <w:sz w:val="28"/>
          <w:szCs w:val="22"/>
        </w:rPr>
      </w:pPr>
    </w:p>
    <w:p w14:paraId="038B0018" w14:textId="77777777" w:rsidR="00387F7B" w:rsidRPr="00387F7B" w:rsidRDefault="00387F7B" w:rsidP="00387F7B">
      <w:pPr>
        <w:pageBreakBefore/>
        <w:spacing w:after="200" w:line="276" w:lineRule="auto"/>
        <w:ind w:firstLine="397"/>
        <w:jc w:val="center"/>
        <w:rPr>
          <w:rFonts w:ascii="Calibri" w:hAnsi="Calibri" w:cs="Calibri"/>
          <w:b/>
          <w:kern w:val="1"/>
          <w:sz w:val="21"/>
          <w:szCs w:val="21"/>
        </w:rPr>
      </w:pPr>
      <w:r w:rsidRPr="00387F7B">
        <w:rPr>
          <w:rFonts w:ascii="Calibri" w:hAnsi="Calibri" w:cs="Calibri"/>
          <w:b/>
          <w:bCs/>
          <w:kern w:val="1"/>
          <w:sz w:val="22"/>
          <w:szCs w:val="22"/>
        </w:rPr>
        <w:lastRenderedPageBreak/>
        <w:t>Β: Τεχνική και επαγγελματική ικανότητα</w:t>
      </w:r>
    </w:p>
    <w:p w14:paraId="068F3AAA"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b/>
          <w:i/>
          <w:kern w:val="1"/>
          <w:sz w:val="22"/>
          <w:szCs w:val="22"/>
        </w:rPr>
      </w:pPr>
      <w:r w:rsidRPr="00387F7B">
        <w:rPr>
          <w:rFonts w:ascii="Calibri" w:hAnsi="Calibri" w:cs="Calibri"/>
          <w:b/>
          <w:kern w:val="1"/>
          <w:sz w:val="21"/>
          <w:szCs w:val="21"/>
        </w:rPr>
        <w:t>Ο οικονομικός φορέας πρέπει να παράσχε</w:t>
      </w:r>
      <w:r w:rsidRPr="00387F7B">
        <w:rPr>
          <w:rFonts w:ascii="Calibri" w:hAnsi="Calibri" w:cs="Calibri"/>
          <w:b/>
          <w:i/>
          <w:kern w:val="1"/>
          <w:sz w:val="21"/>
          <w:szCs w:val="21"/>
        </w:rPr>
        <w:t>ι</w:t>
      </w:r>
      <w:r w:rsidRPr="00387F7B">
        <w:rPr>
          <w:rFonts w:ascii="Calibri" w:hAnsi="Calibri" w:cs="Calibri"/>
          <w:b/>
          <w:kern w:val="1"/>
          <w:sz w:val="21"/>
          <w:szCs w:val="21"/>
        </w:rPr>
        <w:t xml:space="preserve"> πληροφορίες </w:t>
      </w:r>
      <w:r w:rsidRPr="00387F7B">
        <w:rPr>
          <w:rFonts w:ascii="Calibri" w:hAnsi="Calibri" w:cs="Calibri"/>
          <w:b/>
          <w:kern w:val="1"/>
          <w:sz w:val="21"/>
          <w:szCs w:val="21"/>
          <w:u w:val="single"/>
        </w:rPr>
        <w:t>μόνον</w:t>
      </w:r>
      <w:r w:rsidRPr="00387F7B">
        <w:rPr>
          <w:rFonts w:ascii="Calibri" w:hAnsi="Calibri" w:cs="Calibri"/>
          <w:b/>
          <w:kern w:val="1"/>
          <w:sz w:val="21"/>
          <w:szCs w:val="21"/>
        </w:rPr>
        <w:t xml:space="preserve"> όταν τα σχετικά κριτήρια επιλογής έχουν οριστεί από την αναθέτουσα αρχή ή τον αναθέτοντα φορέα  </w:t>
      </w:r>
      <w:r w:rsidRPr="00387F7B">
        <w:rPr>
          <w:rFonts w:ascii="Calibri" w:hAnsi="Calibri" w:cs="Calibri"/>
          <w:b/>
          <w:bCs/>
          <w:kern w:val="1"/>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387F7B" w:rsidRPr="00387F7B" w14:paraId="0BF57922"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FCA4A19"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E897FB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58113CEF"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7A7D0F2F" w14:textId="2AC2F628"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1) Ο οικονομικός φορέας </w:t>
            </w:r>
            <w:r w:rsidR="001F58E0" w:rsidRPr="001F58E0">
              <w:rPr>
                <w:rFonts w:ascii="Calibri" w:hAnsi="Calibri" w:cs="Calibri"/>
                <w:kern w:val="1"/>
                <w:sz w:val="22"/>
                <w:szCs w:val="22"/>
              </w:rPr>
              <w:t>είναι Πτυχιούχο</w:t>
            </w:r>
            <w:r w:rsidR="001F58E0">
              <w:rPr>
                <w:rFonts w:ascii="Calibri" w:hAnsi="Calibri" w:cs="Calibri"/>
                <w:kern w:val="1"/>
                <w:sz w:val="22"/>
                <w:szCs w:val="22"/>
              </w:rPr>
              <w:t>ς</w:t>
            </w:r>
            <w:r w:rsidR="001F58E0" w:rsidRPr="001F58E0">
              <w:rPr>
                <w:rFonts w:ascii="Calibri" w:hAnsi="Calibri" w:cs="Calibri"/>
                <w:kern w:val="1"/>
                <w:sz w:val="22"/>
                <w:szCs w:val="22"/>
              </w:rPr>
              <w:t xml:space="preserve"> ΑΕΙ με ειδικότητα </w:t>
            </w:r>
            <w:r w:rsidR="008E5078">
              <w:rPr>
                <w:rFonts w:ascii="Calibri" w:hAnsi="Calibri" w:cs="Calibri"/>
                <w:kern w:val="1"/>
                <w:sz w:val="22"/>
                <w:szCs w:val="22"/>
              </w:rPr>
              <w:t>Πολιτικού</w:t>
            </w:r>
            <w:r w:rsidR="001F58E0" w:rsidRPr="001F58E0">
              <w:rPr>
                <w:rFonts w:ascii="Calibri" w:hAnsi="Calibri" w:cs="Calibri"/>
                <w:kern w:val="1"/>
                <w:sz w:val="22"/>
                <w:szCs w:val="22"/>
              </w:rPr>
              <w:t xml:space="preserve"> Μηχανικού και είναι  εγγεγραμμένο</w:t>
            </w:r>
            <w:r w:rsidR="001F58E0">
              <w:rPr>
                <w:rFonts w:ascii="Calibri" w:hAnsi="Calibri" w:cs="Calibri"/>
                <w:kern w:val="1"/>
                <w:sz w:val="22"/>
                <w:szCs w:val="22"/>
              </w:rPr>
              <w:t>ς</w:t>
            </w:r>
            <w:r w:rsidR="001F58E0" w:rsidRPr="001F58E0">
              <w:rPr>
                <w:rFonts w:ascii="Calibri" w:hAnsi="Calibri" w:cs="Calibri"/>
                <w:kern w:val="1"/>
                <w:sz w:val="22"/>
                <w:szCs w:val="22"/>
              </w:rPr>
              <w:t xml:space="preserve"> στο σχετικό επαγγελματικό μητρώο που τηρείται στο κράτος εγκατάστασής τους (το ΤΕΕ για την Ελλάδα).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ABC74F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1AE0CB94" w14:textId="77777777" w:rsidR="00387F7B" w:rsidRPr="00387F7B" w:rsidRDefault="00387F7B" w:rsidP="00387F7B">
            <w:pPr>
              <w:spacing w:line="276" w:lineRule="auto"/>
              <w:rPr>
                <w:rFonts w:ascii="Calibri" w:hAnsi="Calibri" w:cs="Calibri"/>
                <w:kern w:val="1"/>
                <w:sz w:val="22"/>
                <w:szCs w:val="22"/>
              </w:rPr>
            </w:pPr>
          </w:p>
          <w:p w14:paraId="3CEEB30D" w14:textId="77777777" w:rsidR="00387F7B" w:rsidRPr="00387F7B" w:rsidRDefault="00387F7B" w:rsidP="00387F7B">
            <w:pPr>
              <w:spacing w:line="276" w:lineRule="auto"/>
              <w:rPr>
                <w:rFonts w:ascii="Calibri" w:hAnsi="Calibri" w:cs="Calibri"/>
                <w:kern w:val="1"/>
                <w:sz w:val="22"/>
                <w:szCs w:val="22"/>
              </w:rPr>
            </w:pPr>
          </w:p>
          <w:p w14:paraId="2C57BBBC" w14:textId="77777777" w:rsidR="00387F7B" w:rsidRPr="00387F7B" w:rsidRDefault="00387F7B" w:rsidP="00387F7B">
            <w:pPr>
              <w:spacing w:line="276" w:lineRule="auto"/>
              <w:rPr>
                <w:rFonts w:ascii="Calibri" w:hAnsi="Calibri" w:cs="Calibri"/>
                <w:kern w:val="1"/>
                <w:sz w:val="22"/>
                <w:szCs w:val="22"/>
              </w:rPr>
            </w:pPr>
          </w:p>
          <w:p w14:paraId="2AF36FB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387F7B" w:rsidRPr="00387F7B" w14:paraId="2255003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285B6FEC" w14:textId="643D7EFE"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2) Ο οικονομικός φορέας </w:t>
            </w:r>
            <w:r w:rsidR="0089759C" w:rsidRPr="0089759C">
              <w:rPr>
                <w:rFonts w:ascii="Calibri" w:hAnsi="Calibri" w:cs="Calibri"/>
                <w:kern w:val="1"/>
                <w:sz w:val="22"/>
                <w:szCs w:val="22"/>
              </w:rPr>
              <w:t>που είναι εγκατεστημένο</w:t>
            </w:r>
            <w:r w:rsidR="0089759C">
              <w:rPr>
                <w:rFonts w:ascii="Calibri" w:hAnsi="Calibri" w:cs="Calibri"/>
                <w:kern w:val="1"/>
                <w:sz w:val="22"/>
                <w:szCs w:val="22"/>
              </w:rPr>
              <w:t>ς</w:t>
            </w:r>
            <w:r w:rsidR="0089759C" w:rsidRPr="0089759C">
              <w:rPr>
                <w:rFonts w:ascii="Calibri" w:hAnsi="Calibri" w:cs="Calibri"/>
                <w:kern w:val="1"/>
                <w:sz w:val="22"/>
                <w:szCs w:val="22"/>
              </w:rPr>
              <w:t xml:space="preserve"> στην Ελλάδα είναι εγγεγραμμένο</w:t>
            </w:r>
            <w:r w:rsidR="0089759C">
              <w:rPr>
                <w:rFonts w:ascii="Calibri" w:hAnsi="Calibri" w:cs="Calibri"/>
                <w:kern w:val="1"/>
                <w:sz w:val="22"/>
                <w:szCs w:val="22"/>
              </w:rPr>
              <w:t>ς</w:t>
            </w:r>
            <w:r w:rsidR="0089759C" w:rsidRPr="0089759C">
              <w:rPr>
                <w:rFonts w:ascii="Calibri" w:hAnsi="Calibri" w:cs="Calibri"/>
                <w:kern w:val="1"/>
                <w:sz w:val="22"/>
                <w:szCs w:val="22"/>
              </w:rPr>
              <w:t xml:space="preserve"> στο Μητρώο Μελετητών στην κατηγορία  (</w:t>
            </w:r>
            <w:r w:rsidR="007224BF">
              <w:rPr>
                <w:rFonts w:ascii="Calibri" w:hAnsi="Calibri" w:cs="Calibri"/>
                <w:kern w:val="1"/>
                <w:sz w:val="22"/>
                <w:szCs w:val="22"/>
              </w:rPr>
              <w:t>8</w:t>
            </w:r>
            <w:r w:rsidR="0089759C" w:rsidRPr="0089759C">
              <w:rPr>
                <w:rFonts w:ascii="Calibri" w:hAnsi="Calibri" w:cs="Calibri"/>
                <w:kern w:val="1"/>
                <w:sz w:val="22"/>
                <w:szCs w:val="22"/>
              </w:rPr>
              <w:t xml:space="preserve">) </w:t>
            </w:r>
            <w:r w:rsidR="00E30CA3" w:rsidRPr="00E30CA3">
              <w:rPr>
                <w:rFonts w:ascii="Calibri" w:hAnsi="Calibri" w:cs="Calibri"/>
                <w:kern w:val="1"/>
                <w:sz w:val="22"/>
                <w:szCs w:val="22"/>
              </w:rPr>
              <w:t>Στατικές Μελέτες (μελέτες φερουσών κατασκευών κτιρίων και μεγάλων ή ειδικών τεχνικών έργων)</w:t>
            </w:r>
            <w:r w:rsidR="0089759C" w:rsidRPr="0089759C">
              <w:rPr>
                <w:rFonts w:ascii="Calibri" w:hAnsi="Calibri" w:cs="Calibri"/>
                <w:kern w:val="1"/>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6E1751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562FC1" w:rsidRPr="00387F7B" w14:paraId="1750EA6D"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52D98F2" w14:textId="7F9C300F" w:rsidR="00562FC1" w:rsidRPr="00387F7B" w:rsidRDefault="00562FC1" w:rsidP="00562FC1">
            <w:pPr>
              <w:spacing w:line="276" w:lineRule="auto"/>
              <w:rPr>
                <w:rFonts w:ascii="Calibri" w:hAnsi="Calibri" w:cs="Calibri"/>
                <w:kern w:val="1"/>
                <w:sz w:val="22"/>
                <w:szCs w:val="22"/>
              </w:rPr>
            </w:pPr>
            <w:r>
              <w:rPr>
                <w:rFonts w:ascii="Calibri" w:hAnsi="Calibri" w:cs="Calibri"/>
                <w:kern w:val="1"/>
                <w:sz w:val="22"/>
                <w:szCs w:val="22"/>
              </w:rPr>
              <w:t>3</w:t>
            </w:r>
            <w:r w:rsidRPr="00387F7B">
              <w:rPr>
                <w:rFonts w:ascii="Calibri" w:hAnsi="Calibri" w:cs="Calibri"/>
                <w:kern w:val="1"/>
                <w:sz w:val="22"/>
                <w:szCs w:val="22"/>
              </w:rPr>
              <w:t>) Ο</w:t>
            </w:r>
            <w:r>
              <w:rPr>
                <w:rFonts w:ascii="Calibri" w:hAnsi="Calibri" w:cs="Calibri"/>
                <w:kern w:val="1"/>
                <w:sz w:val="22"/>
                <w:szCs w:val="22"/>
              </w:rPr>
              <w:t>ι</w:t>
            </w:r>
            <w:r w:rsidRPr="00387F7B">
              <w:rPr>
                <w:rFonts w:ascii="Calibri" w:hAnsi="Calibri" w:cs="Calibri"/>
                <w:kern w:val="1"/>
                <w:sz w:val="22"/>
                <w:szCs w:val="22"/>
              </w:rPr>
              <w:t xml:space="preserve"> οικονομικ</w:t>
            </w:r>
            <w:r>
              <w:rPr>
                <w:rFonts w:ascii="Calibri" w:hAnsi="Calibri" w:cs="Calibri"/>
                <w:kern w:val="1"/>
                <w:sz w:val="22"/>
                <w:szCs w:val="22"/>
              </w:rPr>
              <w:t>οί</w:t>
            </w:r>
            <w:r w:rsidRPr="00387F7B">
              <w:rPr>
                <w:rFonts w:ascii="Calibri" w:hAnsi="Calibri" w:cs="Calibri"/>
                <w:kern w:val="1"/>
                <w:sz w:val="22"/>
                <w:szCs w:val="22"/>
              </w:rPr>
              <w:t xml:space="preserve"> φορ</w:t>
            </w:r>
            <w:r>
              <w:rPr>
                <w:rFonts w:ascii="Calibri" w:hAnsi="Calibri" w:cs="Calibri"/>
                <w:kern w:val="1"/>
                <w:sz w:val="22"/>
                <w:szCs w:val="22"/>
              </w:rPr>
              <w:t>είς</w:t>
            </w:r>
            <w:r w:rsidRPr="00387F7B">
              <w:rPr>
                <w:rFonts w:ascii="Calibri" w:hAnsi="Calibri" w:cs="Calibri"/>
                <w:kern w:val="1"/>
                <w:sz w:val="22"/>
                <w:szCs w:val="22"/>
              </w:rPr>
              <w:t xml:space="preserve"> </w:t>
            </w:r>
            <w:r>
              <w:rPr>
                <w:rFonts w:ascii="Calibri" w:hAnsi="Calibri" w:cs="Calibri"/>
                <w:kern w:val="1"/>
                <w:sz w:val="22"/>
                <w:szCs w:val="22"/>
              </w:rPr>
              <w:t>π</w:t>
            </w:r>
            <w:r w:rsidRPr="00FF5190">
              <w:rPr>
                <w:rFonts w:ascii="Calibri" w:hAnsi="Calibri" w:cs="Calibri"/>
                <w:kern w:val="1"/>
                <w:sz w:val="22"/>
                <w:szCs w:val="22"/>
              </w:rPr>
              <w:t>ου είναι εγκατεστημένοι  σε λοιπά κράτη μέλη της Ευρωπαϊκής Ένωσης απαιτείται να είναι εγγεγραμμένοι σε αντίστοιχα Μητρώα του Παραρτήματος XI του Προσαρτήματος Α΄ του ν. 4412/2016.</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1514F03" w14:textId="09E84DE9" w:rsidR="00562FC1" w:rsidRPr="00387F7B" w:rsidRDefault="00562FC1" w:rsidP="00562FC1">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562FC1" w:rsidRPr="00387F7B" w14:paraId="0F94FC84"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463230F2" w14:textId="6D246317" w:rsidR="00562FC1" w:rsidRPr="00387F7B" w:rsidRDefault="00562FC1" w:rsidP="00562FC1">
            <w:pPr>
              <w:spacing w:line="276" w:lineRule="auto"/>
              <w:rPr>
                <w:rFonts w:ascii="Calibri" w:hAnsi="Calibri" w:cs="Calibri"/>
                <w:kern w:val="1"/>
                <w:sz w:val="22"/>
                <w:szCs w:val="22"/>
              </w:rPr>
            </w:pPr>
            <w:r>
              <w:rPr>
                <w:rFonts w:ascii="Calibri" w:hAnsi="Calibri" w:cs="Calibri"/>
                <w:kern w:val="1"/>
                <w:sz w:val="22"/>
                <w:szCs w:val="22"/>
              </w:rPr>
              <w:t>4</w:t>
            </w:r>
            <w:r w:rsidRPr="00387F7B">
              <w:rPr>
                <w:rFonts w:ascii="Calibri" w:hAnsi="Calibri" w:cs="Calibri"/>
                <w:kern w:val="1"/>
                <w:sz w:val="22"/>
                <w:szCs w:val="22"/>
              </w:rPr>
              <w:t xml:space="preserve">) </w:t>
            </w:r>
            <w:r w:rsidRPr="0050361E">
              <w:rPr>
                <w:rFonts w:ascii="Calibri" w:hAnsi="Calibri" w:cs="Calibri"/>
                <w:kern w:val="1"/>
                <w:sz w:val="22"/>
                <w:szCs w:val="22"/>
              </w:rPr>
              <w:t xml:space="preserve">Όσον αφορά στην τεχνική και επαγγελματική ικανότητα για την παρούσα διαδικασία σύναψης σύμβασης, οι οικονομικοί φορείς απαιτείται να διαθέτουν οργάνωση, δομή και μέσα, με τα οποία να είναι ικανοί, να </w:t>
            </w:r>
            <w:proofErr w:type="spellStart"/>
            <w:r w:rsidRPr="0050361E">
              <w:rPr>
                <w:rFonts w:ascii="Calibri" w:hAnsi="Calibri" w:cs="Calibri"/>
                <w:kern w:val="1"/>
                <w:sz w:val="22"/>
                <w:szCs w:val="22"/>
              </w:rPr>
              <w:t>αντεπεξέλθουν</w:t>
            </w:r>
            <w:proofErr w:type="spellEnd"/>
            <w:r w:rsidRPr="0050361E">
              <w:rPr>
                <w:rFonts w:ascii="Calibri" w:hAnsi="Calibri" w:cs="Calibri"/>
                <w:kern w:val="1"/>
                <w:sz w:val="22"/>
                <w:szCs w:val="22"/>
              </w:rPr>
              <w:t xml:space="preserve"> πλήρως, άρτια και ολοκληρωμένα, στις απαιτήσεις της υπό ανάθεση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399D535" w14:textId="1F9156DD" w:rsidR="00562FC1" w:rsidRPr="00387F7B" w:rsidRDefault="00562FC1" w:rsidP="00562FC1">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826341" w:rsidRPr="00387F7B" w14:paraId="21373483"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BE4BEFB" w14:textId="77777777" w:rsidR="00826341" w:rsidRPr="00387F7B" w:rsidRDefault="00826341" w:rsidP="00826341">
            <w:pPr>
              <w:spacing w:line="276" w:lineRule="auto"/>
              <w:rPr>
                <w:rFonts w:ascii="Calibri" w:hAnsi="Calibri" w:cs="Calibri"/>
                <w:kern w:val="1"/>
                <w:sz w:val="22"/>
                <w:szCs w:val="22"/>
              </w:rPr>
            </w:pPr>
            <w:r w:rsidRPr="00387F7B">
              <w:rPr>
                <w:rFonts w:ascii="Calibri" w:hAnsi="Calibri" w:cs="Calibri"/>
                <w:kern w:val="1"/>
                <w:sz w:val="22"/>
                <w:szCs w:val="22"/>
              </w:rPr>
              <w:t xml:space="preserve">5) Ο οικονομικός φορέας </w:t>
            </w:r>
            <w:r w:rsidRPr="00387F7B">
              <w:rPr>
                <w:rFonts w:ascii="Calibri" w:hAnsi="Calibri" w:cs="Calibri"/>
                <w:b/>
                <w:kern w:val="1"/>
                <w:sz w:val="22"/>
                <w:szCs w:val="22"/>
              </w:rPr>
              <w:t>προτίθεται, να αναθέσει σε τρίτους υπό μορφή υπεργολαβίας</w:t>
            </w:r>
            <w:r w:rsidRPr="00387F7B">
              <w:rPr>
                <w:rFonts w:ascii="Calibri" w:hAnsi="Calibri" w:cs="Calibri"/>
                <w:kern w:val="1"/>
                <w:sz w:val="22"/>
                <w:szCs w:val="22"/>
                <w:vertAlign w:val="superscript"/>
              </w:rPr>
              <w:endnoteReference w:id="34"/>
            </w:r>
            <w:r w:rsidRPr="00387F7B">
              <w:rPr>
                <w:rFonts w:ascii="Calibri" w:hAnsi="Calibri" w:cs="Calibri"/>
                <w:kern w:val="1"/>
                <w:sz w:val="22"/>
                <w:szCs w:val="22"/>
              </w:rPr>
              <w:t xml:space="preserve"> το ακόλουθο</w:t>
            </w:r>
            <w:r w:rsidRPr="00387F7B">
              <w:rPr>
                <w:rFonts w:ascii="Calibri" w:hAnsi="Calibri" w:cs="Calibri"/>
                <w:b/>
                <w:kern w:val="1"/>
                <w:sz w:val="22"/>
                <w:szCs w:val="22"/>
              </w:rPr>
              <w:t xml:space="preserve"> τμήμα (δηλ. ποσοστό)</w:t>
            </w:r>
            <w:r w:rsidRPr="00387F7B">
              <w:rPr>
                <w:rFonts w:ascii="Calibri" w:hAnsi="Calibri" w:cs="Calibri"/>
                <w:kern w:val="1"/>
                <w:sz w:val="22"/>
                <w:szCs w:val="22"/>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17F71A2" w14:textId="77777777" w:rsidR="00826341" w:rsidRPr="00387F7B" w:rsidRDefault="00826341" w:rsidP="00826341">
            <w:pPr>
              <w:spacing w:line="276" w:lineRule="auto"/>
              <w:rPr>
                <w:rFonts w:ascii="Calibri" w:hAnsi="Calibri" w:cs="Calibri"/>
                <w:kern w:val="1"/>
                <w:sz w:val="22"/>
                <w:szCs w:val="22"/>
              </w:rPr>
            </w:pPr>
            <w:r w:rsidRPr="00387F7B">
              <w:rPr>
                <w:rFonts w:ascii="Calibri" w:hAnsi="Calibri" w:cs="Calibri"/>
                <w:kern w:val="1"/>
                <w:sz w:val="22"/>
                <w:szCs w:val="22"/>
              </w:rPr>
              <w:t>[....……]</w:t>
            </w:r>
          </w:p>
        </w:tc>
      </w:tr>
    </w:tbl>
    <w:p w14:paraId="5DE64534" w14:textId="77777777" w:rsidR="00387F7B" w:rsidRPr="00387F7B" w:rsidRDefault="00387F7B" w:rsidP="00387F7B">
      <w:pPr>
        <w:keepNext/>
        <w:spacing w:before="120" w:after="360" w:line="276" w:lineRule="auto"/>
        <w:jc w:val="center"/>
        <w:rPr>
          <w:rFonts w:ascii="Calibri" w:hAnsi="Calibri" w:cs="Calibri"/>
          <w:b/>
          <w:bCs/>
          <w:kern w:val="1"/>
          <w:sz w:val="22"/>
          <w:szCs w:val="22"/>
        </w:rPr>
      </w:pPr>
    </w:p>
    <w:p w14:paraId="65F9BDE5" w14:textId="77777777" w:rsidR="00387F7B" w:rsidRPr="00387F7B" w:rsidRDefault="00387F7B" w:rsidP="00387F7B">
      <w:pPr>
        <w:keepNext/>
        <w:spacing w:before="120" w:after="360" w:line="276" w:lineRule="auto"/>
        <w:jc w:val="center"/>
        <w:rPr>
          <w:rFonts w:ascii="Calibri" w:hAnsi="Calibri" w:cs="Calibri"/>
          <w:b/>
          <w:bCs/>
          <w:kern w:val="1"/>
          <w:sz w:val="22"/>
          <w:szCs w:val="22"/>
        </w:rPr>
      </w:pPr>
    </w:p>
    <w:p w14:paraId="38F6EA82" w14:textId="77777777" w:rsidR="00387F7B" w:rsidRPr="00387F7B" w:rsidRDefault="00387F7B" w:rsidP="00387F7B">
      <w:pPr>
        <w:keepNext/>
        <w:spacing w:before="120" w:after="360" w:line="276" w:lineRule="auto"/>
        <w:jc w:val="center"/>
        <w:rPr>
          <w:rFonts w:ascii="Calibri" w:hAnsi="Calibri" w:cs="Calibri"/>
          <w:b/>
          <w:i/>
          <w:kern w:val="1"/>
          <w:sz w:val="22"/>
          <w:szCs w:val="22"/>
        </w:rPr>
      </w:pPr>
      <w:r w:rsidRPr="00387F7B">
        <w:rPr>
          <w:rFonts w:ascii="Calibri" w:hAnsi="Calibri" w:cs="Calibri"/>
          <w:b/>
          <w:bCs/>
          <w:kern w:val="1"/>
          <w:sz w:val="22"/>
          <w:szCs w:val="22"/>
        </w:rPr>
        <w:t>Μέρος V: Τελικές δηλώσεις</w:t>
      </w:r>
    </w:p>
    <w:p w14:paraId="738F61C7"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5EA7065A"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387F7B">
        <w:rPr>
          <w:rFonts w:ascii="Calibri" w:hAnsi="Calibri" w:cs="Calibri"/>
          <w:kern w:val="1"/>
          <w:sz w:val="22"/>
          <w:szCs w:val="22"/>
          <w:vertAlign w:val="superscript"/>
        </w:rPr>
        <w:endnoteReference w:id="35"/>
      </w:r>
      <w:r w:rsidRPr="00387F7B">
        <w:rPr>
          <w:rFonts w:ascii="Calibri" w:hAnsi="Calibri" w:cs="Calibri"/>
          <w:i/>
          <w:kern w:val="1"/>
          <w:sz w:val="22"/>
          <w:szCs w:val="22"/>
        </w:rPr>
        <w:t>, εκτός εάν :</w:t>
      </w:r>
    </w:p>
    <w:p w14:paraId="48AB9CA9"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87F7B">
        <w:rPr>
          <w:rFonts w:ascii="Calibri" w:hAnsi="Calibri" w:cs="Calibri"/>
          <w:kern w:val="1"/>
          <w:sz w:val="22"/>
          <w:szCs w:val="22"/>
          <w:vertAlign w:val="superscript"/>
        </w:rPr>
        <w:endnoteReference w:id="36"/>
      </w:r>
      <w:r w:rsidRPr="00387F7B">
        <w:rPr>
          <w:rFonts w:ascii="Calibri" w:hAnsi="Calibri" w:cs="Calibri"/>
          <w:i/>
          <w:kern w:val="1"/>
          <w:sz w:val="22"/>
          <w:szCs w:val="22"/>
        </w:rPr>
        <w:t>.</w:t>
      </w:r>
    </w:p>
    <w:p w14:paraId="7AA5E3CC"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β) η αναθέτουσα αρχή ή ο αναθέτων φορέας έχουν ήδη στην κατοχή τους τα σχετικά έγγραφα.</w:t>
      </w:r>
    </w:p>
    <w:p w14:paraId="4920F23C"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 xml:space="preserve">Ο κάτωθι υπογεγραμμένος δίδω επισήμως τη συγκατάθεσή μου στο ΕΘΝΙΚΟ ΜΕΤΣΟΒΙΟ ΠΟΛΥΤΕΧΝΕΙΟ, προκειμένου να αποκτήσει πρόσβαση σε δικαιολογητικά των πληροφοριών τις οποίες έχω υποβάλλει </w:t>
      </w:r>
      <w:proofErr w:type="spellStart"/>
      <w:r w:rsidRPr="00387F7B">
        <w:rPr>
          <w:rFonts w:ascii="Calibri" w:hAnsi="Calibri" w:cs="Calibri"/>
          <w:i/>
          <w:kern w:val="1"/>
          <w:sz w:val="22"/>
          <w:szCs w:val="22"/>
        </w:rPr>
        <w:t>στ</w:t>
      </w:r>
      <w:proofErr w:type="spellEnd"/>
      <w:r w:rsidRPr="00387F7B">
        <w:rPr>
          <w:rFonts w:ascii="Calibri" w:hAnsi="Calibri" w:cs="Calibri"/>
          <w:i/>
          <w:kern w:val="1"/>
          <w:sz w:val="22"/>
          <w:szCs w:val="22"/>
        </w:rPr>
        <w:t xml:space="preserve">... [να προσδιοριστεί το αντίστοιχο μέρος/ενότητα/σημείο] του παρόντος Τυποποιημένου Εντύπου Υπεύθυνης </w:t>
      </w:r>
      <w:proofErr w:type="spellStart"/>
      <w:r w:rsidRPr="00387F7B">
        <w:rPr>
          <w:rFonts w:ascii="Calibri" w:hAnsi="Calibri" w:cs="Calibri"/>
          <w:i/>
          <w:kern w:val="1"/>
          <w:sz w:val="22"/>
          <w:szCs w:val="22"/>
        </w:rPr>
        <w:t>Δήλώσης</w:t>
      </w:r>
      <w:proofErr w:type="spellEnd"/>
      <w:r w:rsidRPr="00387F7B">
        <w:rPr>
          <w:rFonts w:ascii="Calibri" w:hAnsi="Calibri" w:cs="Calibri"/>
          <w:i/>
          <w:kern w:val="1"/>
          <w:sz w:val="22"/>
          <w:szCs w:val="22"/>
        </w:rPr>
        <w:t xml:space="preserve"> για τους σκοπούς τ... </w:t>
      </w:r>
      <w:r w:rsidRPr="00387F7B">
        <w:rPr>
          <w:rFonts w:ascii="Calibri" w:hAnsi="Calibri" w:cs="Calibri"/>
          <w:kern w:val="1"/>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87F7B">
        <w:rPr>
          <w:rFonts w:ascii="Calibri" w:hAnsi="Calibri" w:cs="Calibri"/>
          <w:i/>
          <w:kern w:val="1"/>
          <w:sz w:val="22"/>
          <w:szCs w:val="22"/>
        </w:rPr>
        <w:t>.</w:t>
      </w:r>
    </w:p>
    <w:p w14:paraId="0FF9BBA5" w14:textId="77777777" w:rsidR="00387F7B" w:rsidRPr="00387F7B" w:rsidRDefault="00387F7B" w:rsidP="00387F7B">
      <w:pPr>
        <w:spacing w:after="200" w:line="276" w:lineRule="auto"/>
        <w:rPr>
          <w:rFonts w:ascii="Calibri" w:hAnsi="Calibri" w:cs="Calibri"/>
          <w:i/>
          <w:kern w:val="1"/>
          <w:sz w:val="22"/>
          <w:szCs w:val="22"/>
        </w:rPr>
      </w:pPr>
    </w:p>
    <w:p w14:paraId="7AA0663B"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Ημερομηνία, τόπος και, όπου ζητείται ή είναι απαραίτητο, υπογραφή(-</w:t>
      </w:r>
      <w:proofErr w:type="spellStart"/>
      <w:r w:rsidRPr="00387F7B">
        <w:rPr>
          <w:rFonts w:ascii="Calibri" w:hAnsi="Calibri" w:cs="Calibri"/>
          <w:i/>
          <w:kern w:val="1"/>
          <w:sz w:val="22"/>
          <w:szCs w:val="22"/>
        </w:rPr>
        <w:t>ές</w:t>
      </w:r>
      <w:proofErr w:type="spellEnd"/>
      <w:r w:rsidRPr="00387F7B">
        <w:rPr>
          <w:rFonts w:ascii="Calibri" w:hAnsi="Calibri" w:cs="Calibri"/>
          <w:i/>
          <w:kern w:val="1"/>
          <w:sz w:val="22"/>
          <w:szCs w:val="22"/>
        </w:rPr>
        <w:t xml:space="preserve">): [……]   </w:t>
      </w:r>
    </w:p>
    <w:p w14:paraId="767ED599" w14:textId="77777777" w:rsidR="00387F7B" w:rsidRPr="00387F7B" w:rsidRDefault="00387F7B" w:rsidP="00387F7B">
      <w:pPr>
        <w:spacing w:after="200" w:line="276" w:lineRule="auto"/>
        <w:rPr>
          <w:rFonts w:ascii="Calibri" w:hAnsi="Calibri" w:cs="Calibri"/>
          <w:kern w:val="1"/>
          <w:sz w:val="22"/>
          <w:szCs w:val="22"/>
        </w:rPr>
      </w:pPr>
      <w:r w:rsidRPr="00387F7B">
        <w:rPr>
          <w:rFonts w:ascii="Calibri" w:hAnsi="Calibri" w:cs="Calibri"/>
          <w:i/>
          <w:kern w:val="1"/>
          <w:sz w:val="22"/>
          <w:szCs w:val="22"/>
        </w:rPr>
        <w:br w:type="page"/>
      </w:r>
    </w:p>
    <w:p w14:paraId="3C3BB176" w14:textId="6DA2ECBA" w:rsidR="0047454E" w:rsidRPr="00C87503" w:rsidRDefault="0047454E" w:rsidP="00DF7A19">
      <w:pPr>
        <w:jc w:val="center"/>
        <w:rPr>
          <w:rFonts w:ascii="Cambria" w:hAnsi="Cambria"/>
        </w:rPr>
      </w:pPr>
    </w:p>
    <w:sectPr w:rsidR="0047454E" w:rsidRPr="00C87503" w:rsidSect="00817F6E">
      <w:headerReference w:type="default" r:id="rId12"/>
      <w:footerReference w:type="default" r:id="rId13"/>
      <w:headerReference w:type="first" r:id="rId14"/>
      <w:endnotePr>
        <w:numFmt w:val="decimal"/>
      </w:endnotePr>
      <w:pgSz w:w="11906" w:h="16838"/>
      <w:pgMar w:top="1134" w:right="1134" w:bottom="1985" w:left="1134" w:header="0" w:footer="5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B38EF" w14:textId="77777777" w:rsidR="000244BA" w:rsidRDefault="000244BA">
      <w:r>
        <w:separator/>
      </w:r>
    </w:p>
  </w:endnote>
  <w:endnote w:type="continuationSeparator" w:id="0">
    <w:p w14:paraId="4002237D" w14:textId="77777777" w:rsidR="000244BA" w:rsidRDefault="000244BA">
      <w:r>
        <w:continuationSeparator/>
      </w:r>
    </w:p>
  </w:endnote>
  <w:endnote w:type="continuationNotice" w:id="1">
    <w:p w14:paraId="1A5CCBF7" w14:textId="77777777" w:rsidR="000244BA" w:rsidRDefault="000244BA"/>
  </w:endnote>
  <w:endnote w:id="2">
    <w:p w14:paraId="7AD54BA2" w14:textId="77777777" w:rsidR="00387F7B" w:rsidRPr="002F6B21" w:rsidRDefault="00387F7B" w:rsidP="00387F7B">
      <w:pPr>
        <w:pStyle w:val="EndnoteText"/>
        <w:tabs>
          <w:tab w:val="left" w:pos="284"/>
        </w:tabs>
      </w:pPr>
      <w:r>
        <w:rPr>
          <w:rStyle w:val="a"/>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14:paraId="63C38C32" w14:textId="77777777" w:rsidR="00387F7B" w:rsidRPr="002F6B21" w:rsidRDefault="00387F7B" w:rsidP="00387F7B">
      <w:pPr>
        <w:pStyle w:val="EndnoteText"/>
        <w:tabs>
          <w:tab w:val="left" w:pos="284"/>
        </w:tabs>
      </w:pPr>
      <w:r w:rsidRPr="00F62DFA">
        <w:rPr>
          <w:rStyle w:val="a"/>
        </w:rPr>
        <w:endnoteRef/>
      </w:r>
      <w:r w:rsidRPr="002F6B21">
        <w:tab/>
        <w:t>Επαναλάβετε τα στοιχεία των αρμοδίων, όνομα και επώνυμο, όσες φορές χρειάζεται.</w:t>
      </w:r>
    </w:p>
  </w:endnote>
  <w:endnote w:id="4">
    <w:p w14:paraId="5FE64E3A" w14:textId="77777777" w:rsidR="00387F7B" w:rsidRPr="00F62DFA" w:rsidRDefault="00387F7B" w:rsidP="00387F7B">
      <w:pPr>
        <w:pStyle w:val="EndnoteText"/>
        <w:tabs>
          <w:tab w:val="left" w:pos="284"/>
        </w:tabs>
        <w:rPr>
          <w:rStyle w:val="DeltaViewInsertion"/>
          <w:b w:val="0"/>
          <w:i w:val="0"/>
        </w:rPr>
      </w:pPr>
      <w:r w:rsidRPr="00F62DFA">
        <w:rPr>
          <w:rStyle w:val="a"/>
        </w:rPr>
        <w:endnoteRef/>
      </w:r>
      <w:r w:rsidRPr="002F6B21">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2153EEC6" w14:textId="77777777" w:rsidR="00387F7B" w:rsidRPr="00F62DFA" w:rsidRDefault="00387F7B" w:rsidP="00387F7B">
      <w:pPr>
        <w:pStyle w:val="EndnoteText"/>
        <w:tabs>
          <w:tab w:val="left" w:pos="284"/>
        </w:tabs>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14:paraId="2BFBE465" w14:textId="77777777" w:rsidR="00387F7B" w:rsidRPr="00F62DFA" w:rsidRDefault="00387F7B" w:rsidP="00387F7B">
      <w:pPr>
        <w:pStyle w:val="EndnoteText"/>
        <w:tabs>
          <w:tab w:val="left" w:pos="284"/>
        </w:tabs>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14:paraId="7975AE96" w14:textId="77777777" w:rsidR="00387F7B" w:rsidRPr="002F6B21" w:rsidRDefault="00387F7B" w:rsidP="00387F7B">
      <w:pPr>
        <w:pStyle w:val="EndnoteText"/>
        <w:tabs>
          <w:tab w:val="left" w:pos="284"/>
        </w:tabs>
      </w:pPr>
      <w:r w:rsidRPr="00F62DFA">
        <w:rPr>
          <w:rStyle w:val="DeltaViewInsertion"/>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14:paraId="32B79DAA" w14:textId="77777777" w:rsidR="00387F7B" w:rsidRPr="002F6B21" w:rsidRDefault="00387F7B" w:rsidP="00387F7B">
      <w:pPr>
        <w:pStyle w:val="EndnoteText"/>
        <w:tabs>
          <w:tab w:val="left" w:pos="284"/>
        </w:tabs>
      </w:pPr>
      <w:r w:rsidRPr="00F62DFA">
        <w:rPr>
          <w:rStyle w:val="a"/>
        </w:rPr>
        <w:endnoteRef/>
      </w:r>
      <w:r w:rsidRPr="002F6B21">
        <w:tab/>
        <w:t>Τα δικαιολογητικά και η κατάταξη, εάν υπάρχουν, αναφέρονται στην πιστοποίηση.</w:t>
      </w:r>
    </w:p>
  </w:endnote>
  <w:endnote w:id="6">
    <w:p w14:paraId="49284F42" w14:textId="77777777" w:rsidR="00387F7B" w:rsidRPr="002F6B21" w:rsidRDefault="00387F7B" w:rsidP="00387F7B">
      <w:pPr>
        <w:pStyle w:val="EndnoteText"/>
        <w:tabs>
          <w:tab w:val="left" w:pos="284"/>
        </w:tabs>
      </w:pPr>
      <w:r w:rsidRPr="00F62DFA">
        <w:rPr>
          <w:rStyle w:val="a"/>
        </w:rPr>
        <w:endnoteRef/>
      </w:r>
      <w:r w:rsidRPr="002F6B21">
        <w:tab/>
        <w:t>Ειδικότερα ως μέλος ένωσης ή κοινοπραξίας ή άλλου παρόμοιου καθεστώτος.</w:t>
      </w:r>
    </w:p>
  </w:endnote>
  <w:endnote w:id="7">
    <w:p w14:paraId="2A758247" w14:textId="77777777" w:rsidR="00387F7B" w:rsidRPr="002F6B21" w:rsidRDefault="00387F7B" w:rsidP="00387F7B">
      <w:pPr>
        <w:pStyle w:val="EndnoteText"/>
        <w:tabs>
          <w:tab w:val="left" w:pos="284"/>
        </w:tabs>
      </w:pPr>
      <w:r w:rsidRPr="00F62DFA">
        <w:rPr>
          <w:rStyle w:val="a"/>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14:paraId="79139576" w14:textId="77777777" w:rsidR="00387F7B" w:rsidRPr="002F6B21" w:rsidRDefault="00387F7B" w:rsidP="00387F7B">
      <w:pPr>
        <w:pStyle w:val="EndnoteText"/>
        <w:tabs>
          <w:tab w:val="left" w:pos="284"/>
        </w:tabs>
      </w:pPr>
      <w:r w:rsidRPr="00F62DFA">
        <w:rPr>
          <w:rStyle w:val="a"/>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14:paraId="7F59CE7E" w14:textId="77777777" w:rsidR="00387F7B" w:rsidRPr="002F6B21" w:rsidRDefault="00387F7B" w:rsidP="00387F7B">
      <w:pPr>
        <w:pStyle w:val="EndnoteText"/>
        <w:tabs>
          <w:tab w:val="left" w:pos="284"/>
        </w:tabs>
      </w:pPr>
      <w:r w:rsidRPr="00F62DFA">
        <w:rPr>
          <w:rStyle w:val="a"/>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14:paraId="3353B714" w14:textId="77777777" w:rsidR="00387F7B" w:rsidRPr="002F6B21" w:rsidRDefault="00387F7B" w:rsidP="00387F7B">
      <w:pPr>
        <w:pStyle w:val="EndnoteText"/>
        <w:tabs>
          <w:tab w:val="left" w:pos="284"/>
        </w:tabs>
      </w:pPr>
      <w:r w:rsidRPr="00F62DFA">
        <w:rPr>
          <w:rStyle w:val="a"/>
        </w:rPr>
        <w:endnoteRef/>
      </w:r>
      <w:r w:rsidRPr="002F6B21">
        <w:tab/>
        <w:t>Σύμφωνα με άρθρο 73 παρ. 1 (β). Στον Κανονισμό ΕΕΕΣ (Κανονισμός ΕΕ 2016/7) αναφέρεται ως “διαφθορά”.</w:t>
      </w:r>
    </w:p>
  </w:endnote>
  <w:endnote w:id="11">
    <w:p w14:paraId="2DA3451F" w14:textId="77777777" w:rsidR="00387F7B" w:rsidRPr="002F6B21" w:rsidRDefault="00387F7B" w:rsidP="00387F7B">
      <w:pPr>
        <w:pStyle w:val="EndnoteText"/>
        <w:tabs>
          <w:tab w:val="left" w:pos="284"/>
        </w:tabs>
      </w:pPr>
      <w:r w:rsidRPr="00F62DFA">
        <w:rPr>
          <w:rStyle w:val="a"/>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14:paraId="6B9F7B58" w14:textId="77777777" w:rsidR="00387F7B" w:rsidRPr="002F6B21" w:rsidRDefault="00387F7B" w:rsidP="00387F7B">
      <w:pPr>
        <w:pStyle w:val="EndnoteText"/>
        <w:tabs>
          <w:tab w:val="left" w:pos="284"/>
        </w:tabs>
      </w:pPr>
      <w:r w:rsidRPr="00F62DFA">
        <w:rPr>
          <w:rStyle w:val="a"/>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1"/>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14:paraId="604BCAF0" w14:textId="77777777" w:rsidR="00387F7B" w:rsidRPr="002F6B21" w:rsidRDefault="00387F7B" w:rsidP="00387F7B">
      <w:pPr>
        <w:pStyle w:val="EndnoteText"/>
        <w:tabs>
          <w:tab w:val="left" w:pos="284"/>
        </w:tabs>
      </w:pPr>
      <w:r w:rsidRPr="00F62DFA">
        <w:rPr>
          <w:rStyle w:val="a"/>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14:paraId="56B54FA6" w14:textId="77777777" w:rsidR="00387F7B" w:rsidRPr="002F6B21" w:rsidRDefault="00387F7B" w:rsidP="00387F7B">
      <w:pPr>
        <w:pStyle w:val="EndnoteText"/>
        <w:tabs>
          <w:tab w:val="left" w:pos="284"/>
        </w:tabs>
      </w:pPr>
      <w:r w:rsidRPr="00F62DFA">
        <w:rPr>
          <w:rStyle w:val="a"/>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1"/>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5">
    <w:p w14:paraId="04BD73D1" w14:textId="77777777" w:rsidR="00387F7B" w:rsidRPr="002F6B21" w:rsidRDefault="00387F7B" w:rsidP="00387F7B">
      <w:pPr>
        <w:pStyle w:val="EndnoteText"/>
        <w:tabs>
          <w:tab w:val="left" w:pos="284"/>
        </w:tabs>
      </w:pPr>
      <w:r w:rsidRPr="00F62DFA">
        <w:rPr>
          <w:rStyle w:val="a"/>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14:paraId="7310CA9A" w14:textId="77777777" w:rsidR="00387F7B" w:rsidRPr="002F6B21" w:rsidRDefault="00387F7B" w:rsidP="00387F7B">
      <w:pPr>
        <w:pStyle w:val="EndnoteText"/>
        <w:tabs>
          <w:tab w:val="left" w:pos="284"/>
        </w:tabs>
      </w:pPr>
      <w:r w:rsidRPr="00F62DFA">
        <w:rPr>
          <w:rStyle w:val="a"/>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14:paraId="66396031" w14:textId="77777777" w:rsidR="00387F7B" w:rsidRPr="002F6B21" w:rsidRDefault="00387F7B" w:rsidP="00387F7B">
      <w:pPr>
        <w:pStyle w:val="EndnoteText"/>
        <w:tabs>
          <w:tab w:val="left" w:pos="284"/>
        </w:tabs>
      </w:pPr>
      <w:r w:rsidRPr="00F62DFA">
        <w:rPr>
          <w:rStyle w:val="a"/>
        </w:rPr>
        <w:endnoteRef/>
      </w:r>
      <w:r w:rsidRPr="002F6B21">
        <w:tab/>
        <w:t>Επαναλάβετε όσες φορές χρειάζεται.</w:t>
      </w:r>
    </w:p>
  </w:endnote>
  <w:endnote w:id="18">
    <w:p w14:paraId="422C2785" w14:textId="77777777" w:rsidR="00387F7B" w:rsidRPr="002F6B21" w:rsidRDefault="00387F7B" w:rsidP="00387F7B">
      <w:pPr>
        <w:pStyle w:val="EndnoteText"/>
        <w:tabs>
          <w:tab w:val="left" w:pos="284"/>
        </w:tabs>
      </w:pPr>
      <w:r w:rsidRPr="00F62DFA">
        <w:rPr>
          <w:rStyle w:val="a"/>
        </w:rPr>
        <w:endnoteRef/>
      </w:r>
      <w:r w:rsidRPr="002F6B21">
        <w:tab/>
        <w:t>Επαναλάβετε όσες φορές χρειάζεται.</w:t>
      </w:r>
    </w:p>
  </w:endnote>
  <w:endnote w:id="19">
    <w:p w14:paraId="32F4EC7D" w14:textId="77777777" w:rsidR="00387F7B" w:rsidRPr="002F6B21" w:rsidRDefault="00387F7B" w:rsidP="00387F7B">
      <w:pPr>
        <w:pStyle w:val="EndnoteText"/>
        <w:tabs>
          <w:tab w:val="left" w:pos="284"/>
        </w:tabs>
      </w:pPr>
      <w:r w:rsidRPr="00F62DFA">
        <w:rPr>
          <w:rStyle w:val="a"/>
        </w:rPr>
        <w:endnoteRef/>
      </w:r>
      <w:r w:rsidRPr="002F6B21">
        <w:tab/>
        <w:t>Επαναλάβετε όσες φορές χρειάζεται.</w:t>
      </w:r>
    </w:p>
  </w:endnote>
  <w:endnote w:id="20">
    <w:p w14:paraId="792142B6" w14:textId="77777777" w:rsidR="00387F7B" w:rsidRPr="002F6B21" w:rsidRDefault="00387F7B" w:rsidP="00387F7B">
      <w:pPr>
        <w:pStyle w:val="EndnoteText"/>
        <w:tabs>
          <w:tab w:val="left" w:pos="284"/>
        </w:tabs>
      </w:pPr>
      <w:r w:rsidRPr="00F62DFA">
        <w:rPr>
          <w:rStyle w:val="a"/>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14:paraId="0C092F04" w14:textId="77777777" w:rsidR="00387F7B" w:rsidRPr="002F6B21" w:rsidRDefault="00387F7B" w:rsidP="00387F7B">
      <w:pPr>
        <w:pStyle w:val="EndnoteText"/>
        <w:tabs>
          <w:tab w:val="left" w:pos="284"/>
        </w:tabs>
      </w:pPr>
      <w:r w:rsidRPr="00F62DFA">
        <w:rPr>
          <w:rStyle w:val="a"/>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14:paraId="575D5956" w14:textId="77777777" w:rsidR="00387F7B" w:rsidRPr="002F6B21" w:rsidRDefault="00387F7B" w:rsidP="00387F7B">
      <w:pPr>
        <w:pStyle w:val="EndnoteText"/>
        <w:tabs>
          <w:tab w:val="left" w:pos="284"/>
        </w:tabs>
      </w:pPr>
      <w:r w:rsidRPr="00F62DFA">
        <w:rPr>
          <w:rStyle w:val="a"/>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14:paraId="33390A84" w14:textId="77777777" w:rsidR="00387F7B" w:rsidRPr="002F6B21" w:rsidRDefault="00387F7B" w:rsidP="00387F7B">
      <w:pPr>
        <w:pStyle w:val="EndnoteText"/>
        <w:tabs>
          <w:tab w:val="left" w:pos="284"/>
        </w:tabs>
      </w:pPr>
      <w:r w:rsidRPr="00F62DFA">
        <w:rPr>
          <w:rStyle w:val="a"/>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14:paraId="2E552E5D" w14:textId="77777777" w:rsidR="00387F7B" w:rsidRPr="002F6B21" w:rsidRDefault="00387F7B" w:rsidP="00387F7B">
      <w:pPr>
        <w:pStyle w:val="EndnoteText"/>
        <w:tabs>
          <w:tab w:val="left" w:pos="284"/>
        </w:tabs>
      </w:pPr>
      <w:r w:rsidRPr="00F62DFA">
        <w:rPr>
          <w:rStyle w:val="a"/>
        </w:rPr>
        <w:endnoteRef/>
      </w:r>
      <w:r w:rsidRPr="002F6B21">
        <w:tab/>
        <w:t>Επαναλάβετε όσες φορές χρειάζεται.</w:t>
      </w:r>
    </w:p>
  </w:endnote>
  <w:endnote w:id="25">
    <w:p w14:paraId="14E07968" w14:textId="77777777" w:rsidR="00387F7B" w:rsidRPr="002F6B21" w:rsidRDefault="00387F7B" w:rsidP="00387F7B">
      <w:pPr>
        <w:pStyle w:val="EndnoteText"/>
        <w:tabs>
          <w:tab w:val="left" w:pos="284"/>
        </w:tabs>
      </w:pPr>
      <w:r w:rsidRPr="00F62DFA">
        <w:rPr>
          <w:rStyle w:val="a"/>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14:paraId="029E5989" w14:textId="77777777" w:rsidR="00387F7B" w:rsidRPr="002F6B21" w:rsidRDefault="00387F7B" w:rsidP="00387F7B">
      <w:pPr>
        <w:pStyle w:val="EndnoteText"/>
        <w:tabs>
          <w:tab w:val="left" w:pos="284"/>
        </w:tabs>
      </w:pPr>
      <w:r w:rsidRPr="00F62DFA">
        <w:rPr>
          <w:rStyle w:val="a"/>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14:paraId="0FDD8C94" w14:textId="77777777" w:rsidR="00387F7B" w:rsidRPr="002F6B21" w:rsidRDefault="00387F7B" w:rsidP="00387F7B">
      <w:pPr>
        <w:pStyle w:val="EndnoteText"/>
        <w:tabs>
          <w:tab w:val="left" w:pos="284"/>
        </w:tabs>
      </w:pPr>
      <w:r w:rsidRPr="00F62DFA">
        <w:rPr>
          <w:rStyle w:val="a"/>
        </w:rPr>
        <w:endnoteRef/>
      </w:r>
      <w:r w:rsidRPr="002F6B21">
        <w:tab/>
        <w:t>Άρθρο 73 παρ. 5.</w:t>
      </w:r>
    </w:p>
  </w:endnote>
  <w:endnote w:id="28">
    <w:p w14:paraId="4166B8E6" w14:textId="77777777" w:rsidR="00387F7B" w:rsidRPr="002F6B21" w:rsidRDefault="00387F7B" w:rsidP="00387F7B">
      <w:pPr>
        <w:pStyle w:val="EndnoteText"/>
        <w:tabs>
          <w:tab w:val="left" w:pos="284"/>
        </w:tabs>
      </w:pPr>
      <w:r w:rsidRPr="00F62DFA">
        <w:rPr>
          <w:rStyle w:val="a"/>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14:paraId="1CD023B4" w14:textId="77777777" w:rsidR="00387F7B" w:rsidRPr="002F6B21" w:rsidRDefault="00387F7B" w:rsidP="00387F7B">
      <w:pPr>
        <w:pStyle w:val="EndnoteText"/>
        <w:tabs>
          <w:tab w:val="left" w:pos="284"/>
        </w:tabs>
      </w:pPr>
      <w:r w:rsidRPr="00F62DFA">
        <w:rPr>
          <w:rStyle w:val="a"/>
        </w:rPr>
        <w:endnoteRef/>
      </w:r>
      <w:r w:rsidRPr="002F6B21">
        <w:tab/>
        <w:t>Όπως προσδιορίζεται στο άρθρο 24 ή στα έγγραφα της σύμβασης</w:t>
      </w:r>
      <w:r w:rsidRPr="002F6B21">
        <w:rPr>
          <w:b/>
          <w:i/>
        </w:rPr>
        <w:t>.</w:t>
      </w:r>
    </w:p>
  </w:endnote>
  <w:endnote w:id="30">
    <w:p w14:paraId="77F66330" w14:textId="77777777" w:rsidR="00387F7B" w:rsidRPr="002F6B21" w:rsidRDefault="00387F7B" w:rsidP="00387F7B">
      <w:pPr>
        <w:pStyle w:val="EndnoteText"/>
        <w:tabs>
          <w:tab w:val="left" w:pos="284"/>
        </w:tabs>
      </w:pPr>
      <w:r w:rsidRPr="00F62DFA">
        <w:rPr>
          <w:rStyle w:val="a"/>
        </w:rPr>
        <w:endnoteRef/>
      </w:r>
      <w:r w:rsidRPr="002F6B21">
        <w:tab/>
        <w:t>Πρβλ άρθρο 48.</w:t>
      </w:r>
    </w:p>
  </w:endnote>
  <w:endnote w:id="31">
    <w:p w14:paraId="42482E7C" w14:textId="77777777" w:rsidR="00387F7B" w:rsidRPr="002F6B21" w:rsidRDefault="00387F7B" w:rsidP="00387F7B">
      <w:pPr>
        <w:pStyle w:val="EndnoteText"/>
        <w:tabs>
          <w:tab w:val="left" w:pos="284"/>
        </w:tabs>
      </w:pPr>
      <w:r w:rsidRPr="00F62DFA">
        <w:rPr>
          <w:rStyle w:val="a"/>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14:paraId="662C233C" w14:textId="77777777" w:rsidR="00387F7B" w:rsidRPr="002F6B21" w:rsidRDefault="00387F7B" w:rsidP="00387F7B">
      <w:pPr>
        <w:pStyle w:val="EndnoteText"/>
        <w:tabs>
          <w:tab w:val="left" w:pos="284"/>
        </w:tabs>
      </w:pPr>
      <w:r w:rsidRPr="00F62DFA">
        <w:rPr>
          <w:rStyle w:val="a"/>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14:paraId="4650ACFB" w14:textId="77777777" w:rsidR="00387F7B" w:rsidRPr="002F6B21" w:rsidRDefault="00387F7B" w:rsidP="00387F7B">
      <w:pPr>
        <w:pStyle w:val="EndnoteText"/>
        <w:tabs>
          <w:tab w:val="left" w:pos="284"/>
        </w:tabs>
      </w:pPr>
      <w:r w:rsidRPr="00F62DFA">
        <w:rPr>
          <w:rStyle w:val="a"/>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14:paraId="14656793" w14:textId="77777777" w:rsidR="00826341" w:rsidRPr="002F6B21" w:rsidRDefault="00826341" w:rsidP="00387F7B">
      <w:pPr>
        <w:pStyle w:val="EndnoteText"/>
        <w:tabs>
          <w:tab w:val="left" w:pos="284"/>
        </w:tabs>
      </w:pPr>
      <w:r w:rsidRPr="00F62DFA">
        <w:rPr>
          <w:rStyle w:val="a"/>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11433EE8" w14:textId="77777777" w:rsidR="00387F7B" w:rsidRPr="002F6B21" w:rsidRDefault="00387F7B" w:rsidP="00387F7B">
      <w:pPr>
        <w:pStyle w:val="EndnoteText"/>
        <w:tabs>
          <w:tab w:val="left" w:pos="284"/>
        </w:tabs>
      </w:pPr>
      <w:r w:rsidRPr="00F62DFA">
        <w:rPr>
          <w:rStyle w:val="a"/>
        </w:rPr>
        <w:endnoteRef/>
      </w:r>
      <w:r w:rsidRPr="002F6B21">
        <w:tab/>
        <w:t>Πρβλ και άρθρο 1 ν. 4250/2014</w:t>
      </w:r>
    </w:p>
  </w:endnote>
  <w:endnote w:id="36">
    <w:p w14:paraId="5BD10F37" w14:textId="77777777" w:rsidR="00387F7B" w:rsidRPr="002F6B21" w:rsidRDefault="00387F7B" w:rsidP="00387F7B">
      <w:pPr>
        <w:pStyle w:val="EndnoteText"/>
        <w:tabs>
          <w:tab w:val="left" w:pos="284"/>
        </w:tabs>
      </w:pPr>
      <w:r w:rsidRPr="00F62DFA">
        <w:rPr>
          <w:rStyle w:val="a"/>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A1"/>
    <w:family w:val="auto"/>
    <w:pitch w:val="default"/>
  </w:font>
  <w:font w:name="Lucida Sans Unicode">
    <w:panose1 w:val="020B0602030504020204"/>
    <w:charset w:val="A1"/>
    <w:family w:val="swiss"/>
    <w:pitch w:val="variable"/>
    <w:sig w:usb0="80000AFF" w:usb1="0000396B" w:usb2="00000000" w:usb3="00000000" w:csb0="000000BF" w:csb1="00000000"/>
  </w:font>
  <w:font w:name="Microsoft Sans Serif">
    <w:panose1 w:val="020B0604020202020204"/>
    <w:charset w:val="A1"/>
    <w:family w:val="swiss"/>
    <w:pitch w:val="variable"/>
    <w:sig w:usb0="E5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UB-Souvenir-Bold">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 Mono">
    <w:altName w:val="Calibri"/>
    <w:panose1 w:val="00000000000000000000"/>
    <w:charset w:val="A1"/>
    <w:family w:val="modern"/>
    <w:notTrueType/>
    <w:pitch w:val="default"/>
    <w:sig w:usb0="00000083" w:usb1="00000000" w:usb2="00000000" w:usb3="00000000" w:csb0="00000009"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157513"/>
      <w:docPartObj>
        <w:docPartGallery w:val="Page Numbers (Bottom of Page)"/>
        <w:docPartUnique/>
      </w:docPartObj>
    </w:sdtPr>
    <w:sdtEndPr>
      <w:rPr>
        <w:noProof/>
      </w:rPr>
    </w:sdtEndPr>
    <w:sdtContent>
      <w:p w14:paraId="260D85C8" w14:textId="4B173640" w:rsidR="005B413B" w:rsidRDefault="005B413B" w:rsidP="00623FB6">
        <w:pPr>
          <w:pStyle w:val="Footer"/>
          <w:pBdr>
            <w:top w:val="single" w:sz="4" w:space="1" w:color="auto"/>
          </w:pBdr>
          <w:spacing w:before="120" w:after="120"/>
          <w:jc w:val="center"/>
        </w:pPr>
        <w:r>
          <w:rPr>
            <w:noProof/>
          </w:rPr>
          <w:drawing>
            <wp:inline distT="0" distB="0" distL="0" distR="0" wp14:anchorId="33EB6B29" wp14:editId="6199246C">
              <wp:extent cx="6120765" cy="10668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1066800"/>
                      </a:xfrm>
                      <a:prstGeom prst="rect">
                        <a:avLst/>
                      </a:prstGeom>
                      <a:noFill/>
                    </pic:spPr>
                  </pic:pic>
                </a:graphicData>
              </a:graphic>
            </wp:inline>
          </w:drawing>
        </w:r>
      </w:p>
      <w:p w14:paraId="2B65F0C1" w14:textId="6587CE98" w:rsidR="005B413B" w:rsidRDefault="005B413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2FF904" w14:textId="4B1979E4" w:rsidR="009A6F11" w:rsidRDefault="009A6F11" w:rsidP="005B413B">
    <w:pPr>
      <w:pStyle w:val="Footer"/>
      <w:tabs>
        <w:tab w:val="clear" w:pos="4320"/>
        <w:tab w:val="clear" w:pos="8640"/>
        <w:tab w:val="left" w:pos="8200"/>
      </w:tabs>
      <w:ind w:right="-5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BC53A" w14:textId="77777777" w:rsidR="000244BA" w:rsidRDefault="000244BA">
      <w:r>
        <w:separator/>
      </w:r>
    </w:p>
  </w:footnote>
  <w:footnote w:type="continuationSeparator" w:id="0">
    <w:p w14:paraId="25EAFC51" w14:textId="77777777" w:rsidR="000244BA" w:rsidRDefault="000244BA">
      <w:r>
        <w:continuationSeparator/>
      </w:r>
    </w:p>
  </w:footnote>
  <w:footnote w:type="continuationNotice" w:id="1">
    <w:p w14:paraId="6B8D26AB" w14:textId="77777777" w:rsidR="000244BA" w:rsidRDefault="000244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02E8" w14:textId="4C933FB4" w:rsidR="004E0C6F" w:rsidRPr="00AF407B" w:rsidRDefault="004E0C6F" w:rsidP="004E0C6F">
    <w:pPr>
      <w:pStyle w:val="Header"/>
      <w:spacing w:after="120"/>
      <w:jc w:val="center"/>
      <w:rPr>
        <w:color w:val="808080" w:themeColor="background1" w:themeShade="80"/>
        <w:spacing w:val="20"/>
        <w:sz w:val="18"/>
        <w:szCs w:val="16"/>
      </w:rPr>
    </w:pPr>
  </w:p>
  <w:p w14:paraId="62394E63" w14:textId="77777777" w:rsidR="00AF407B" w:rsidRDefault="00AF407B" w:rsidP="004E0C6F">
    <w:pPr>
      <w:pStyle w:val="Header"/>
      <w:spacing w:after="120"/>
      <w:jc w:val="center"/>
      <w:rPr>
        <w:color w:val="808080" w:themeColor="background1" w:themeShade="80"/>
        <w:spacing w:val="20"/>
        <w:sz w:val="18"/>
        <w:szCs w:val="16"/>
      </w:rPr>
    </w:pPr>
  </w:p>
  <w:p w14:paraId="2AC3A060" w14:textId="77777777" w:rsidR="0009256D" w:rsidRDefault="0009256D" w:rsidP="00AF407B">
    <w:pPr>
      <w:pStyle w:val="Header"/>
      <w:pBdr>
        <w:bottom w:val="single" w:sz="4" w:space="1" w:color="auto"/>
      </w:pBdr>
      <w:spacing w:after="120"/>
      <w:jc w:val="center"/>
      <w:rPr>
        <w:color w:val="808080" w:themeColor="background1" w:themeShade="80"/>
        <w:spacing w:val="20"/>
        <w:sz w:val="18"/>
        <w:szCs w:val="16"/>
      </w:rPr>
    </w:pPr>
  </w:p>
  <w:p w14:paraId="6F37ECAB" w14:textId="7D1430A1" w:rsidR="00906957" w:rsidRPr="00C40802" w:rsidRDefault="00C40802" w:rsidP="00AF407B">
    <w:pPr>
      <w:pStyle w:val="Header"/>
      <w:pBdr>
        <w:bottom w:val="single" w:sz="4" w:space="1" w:color="auto"/>
      </w:pBdr>
      <w:spacing w:after="120"/>
      <w:jc w:val="center"/>
      <w:rPr>
        <w:color w:val="808080" w:themeColor="background1" w:themeShade="80"/>
        <w:spacing w:val="20"/>
        <w:sz w:val="18"/>
        <w:szCs w:val="16"/>
      </w:rPr>
    </w:pPr>
    <w:r>
      <w:rPr>
        <w:color w:val="808080" w:themeColor="background1" w:themeShade="80"/>
        <w:spacing w:val="20"/>
        <w:sz w:val="18"/>
        <w:szCs w:val="16"/>
      </w:rPr>
      <w:t>«</w:t>
    </w:r>
    <w:r w:rsidR="000970C0" w:rsidRPr="000970C0">
      <w:rPr>
        <w:color w:val="808080" w:themeColor="background1" w:themeShade="80"/>
        <w:spacing w:val="20"/>
        <w:sz w:val="18"/>
        <w:szCs w:val="16"/>
      </w:rPr>
      <w:t>Παροχή υπηρεσιών Ειδικού Στατικού Συμβούλου/Επιβλέποντος</w:t>
    </w:r>
    <w:r>
      <w:rPr>
        <w:color w:val="808080" w:themeColor="background1" w:themeShade="80"/>
        <w:spacing w:val="20"/>
        <w:sz w:val="18"/>
        <w:szCs w:val="16"/>
      </w:rPr>
      <w:t>»</w:t>
    </w:r>
  </w:p>
  <w:p w14:paraId="073485B2" w14:textId="77777777" w:rsidR="00AF407B" w:rsidRPr="00AF407B" w:rsidRDefault="00AF407B" w:rsidP="00AF407B">
    <w:pPr>
      <w:pStyle w:val="Header"/>
      <w:pBdr>
        <w:bottom w:val="single" w:sz="4" w:space="1" w:color="auto"/>
      </w:pBdr>
      <w:jc w:val="center"/>
      <w:rPr>
        <w:spacing w:val="20"/>
        <w:sz w:val="2"/>
        <w:szCs w:val="2"/>
        <w:u w:val="double"/>
      </w:rPr>
    </w:pPr>
  </w:p>
  <w:p w14:paraId="4187B21C" w14:textId="77777777" w:rsidR="009A6F11" w:rsidRDefault="009A6F11">
    <w:pPr>
      <w:pStyle w:val="Header"/>
      <w:tabs>
        <w:tab w:val="clear" w:pos="8640"/>
        <w:tab w:val="right" w:pos="95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3A280" w14:textId="65022EED" w:rsidR="009A6F11" w:rsidRDefault="009A6F11">
    <w:pPr>
      <w:pStyle w:val="Header"/>
    </w:pPr>
  </w:p>
  <w:p w14:paraId="1FCF2553" w14:textId="68D791DB" w:rsidR="009A6F11" w:rsidRDefault="009A6F11">
    <w:pPr>
      <w:pStyle w:val="Header"/>
    </w:pPr>
  </w:p>
  <w:p w14:paraId="31035AF2" w14:textId="77EA88E3" w:rsidR="009A6F11" w:rsidRPr="00FA6051" w:rsidRDefault="009A6F11" w:rsidP="00FA6051">
    <w:pPr>
      <w:pStyle w:val="Header"/>
      <w:spacing w:after="120"/>
      <w:jc w:val="center"/>
      <w:rPr>
        <w:spacing w:val="20"/>
        <w:u w:val="double"/>
      </w:rPr>
    </w:pPr>
    <w:r w:rsidRPr="00FA6051">
      <w:rPr>
        <w:spacing w:val="20"/>
        <w:u w:val="double"/>
      </w:rPr>
      <w:t>ΣΧΕΔΙΟ ΠΡΟΣΚΛΗΣΗΣ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numFmt w:val="decimal"/>
      <w:lvlText w:val="%5"/>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numFmt w:val="decimal"/>
      <w:pStyle w:val="Heading5"/>
      <w:lvlText w:val="%5"/>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rPr>
        <w:rFonts w:ascii="Cambria" w:eastAsia="Arial" w:hAnsi="Cambria" w:cs="Arial" w:hint="default"/>
        <w:sz w:val="22"/>
        <w:szCs w:val="22"/>
      </w:rPr>
    </w:lvl>
  </w:abstractNum>
  <w:abstractNum w:abstractNumId="3" w15:restartNumberingAfterBreak="0">
    <w:nsid w:val="00000004"/>
    <w:multiLevelType w:val="singleLevel"/>
    <w:tmpl w:val="00000004"/>
    <w:name w:val="WW8Num4"/>
    <w:lvl w:ilvl="0">
      <w:start w:val="1"/>
      <w:numFmt w:val="decimal"/>
      <w:lvlText w:val="%1."/>
      <w:lvlJc w:val="left"/>
      <w:pPr>
        <w:tabs>
          <w:tab w:val="num" w:pos="1440"/>
        </w:tabs>
        <w:ind w:left="1440" w:hanging="360"/>
      </w:pPr>
      <w:rPr>
        <w:rFonts w:ascii="Arial" w:hAnsi="Arial" w:cs="Arial"/>
        <w:sz w:val="22"/>
        <w:szCs w:val="22"/>
      </w:rPr>
    </w:lvl>
  </w:abstractNum>
  <w:abstractNum w:abstractNumId="4" w15:restartNumberingAfterBreak="0">
    <w:nsid w:val="00000005"/>
    <w:multiLevelType w:val="multilevel"/>
    <w:tmpl w:val="5FC0BD22"/>
    <w:name w:val="WW8Num5"/>
    <w:lvl w:ilvl="0">
      <w:start w:val="1"/>
      <w:numFmt w:val="decimal"/>
      <w:lvlText w:val="%1"/>
      <w:lvlJc w:val="left"/>
      <w:pPr>
        <w:tabs>
          <w:tab w:val="num" w:pos="-426"/>
        </w:tabs>
        <w:ind w:left="644" w:hanging="360"/>
      </w:pPr>
      <w:rPr>
        <w:rFonts w:ascii="Cambria" w:hAnsi="Cambria" w:cs="Arial" w:hint="default"/>
        <w:sz w:val="22"/>
        <w:szCs w:val="22"/>
      </w:rPr>
    </w:lvl>
    <w:lvl w:ilvl="1">
      <w:start w:val="1"/>
      <w:numFmt w:val="decimal"/>
      <w:isLgl/>
      <w:lvlText w:val="%1.%2"/>
      <w:lvlJc w:val="left"/>
      <w:pPr>
        <w:ind w:left="644" w:hanging="360"/>
      </w:pPr>
      <w:rPr>
        <w:rFonts w:hint="default"/>
        <w:b/>
        <w:bCs/>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Cambria" w:eastAsia="Cambria" w:hAnsi="Cambria" w:cs="Cambria"/>
        <w:b/>
        <w:bCs/>
        <w:iCs/>
        <w:color w:val="000000"/>
        <w:sz w:val="22"/>
        <w:szCs w:val="22"/>
        <w:lang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 w15:restartNumberingAfterBreak="0">
    <w:nsid w:val="00000007"/>
    <w:multiLevelType w:val="multilevel"/>
    <w:tmpl w:val="00000007"/>
    <w:name w:val="WW8Num7"/>
    <w:lvl w:ilvl="0">
      <w:start w:val="1"/>
      <w:numFmt w:val="decimal"/>
      <w:pStyle w:val="Footnote"/>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7C3080"/>
    <w:multiLevelType w:val="hybridMultilevel"/>
    <w:tmpl w:val="F88CA370"/>
    <w:lvl w:ilvl="0" w:tplc="768899D6">
      <w:numFmt w:val="bullet"/>
      <w:lvlText w:val="•"/>
      <w:lvlJc w:val="left"/>
      <w:pPr>
        <w:ind w:left="1080" w:hanging="720"/>
      </w:pPr>
      <w:rPr>
        <w:rFonts w:ascii="Cambria" w:eastAsia="Times New Roman" w:hAnsi="Cambri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5C21A4A"/>
    <w:multiLevelType w:val="multilevel"/>
    <w:tmpl w:val="E3D62CD0"/>
    <w:lvl w:ilvl="0">
      <w:start w:val="1"/>
      <w:numFmt w:val="bullet"/>
      <w:lvlText w:val=""/>
      <w:lvlJc w:val="left"/>
      <w:pPr>
        <w:tabs>
          <w:tab w:val="num" w:pos="720"/>
        </w:tabs>
        <w:ind w:left="720" w:hanging="360"/>
      </w:pPr>
      <w:rPr>
        <w:rFonts w:ascii="Symbol" w:hAnsi="Symbol" w:hint="default"/>
        <w:b/>
        <w:bCs/>
        <w:iCs/>
        <w:color w:val="000000"/>
        <w:sz w:val="22"/>
        <w:szCs w:val="22"/>
        <w:lang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0" w15:restartNumberingAfterBreak="0">
    <w:nsid w:val="061B5A75"/>
    <w:multiLevelType w:val="hybridMultilevel"/>
    <w:tmpl w:val="2416DC4A"/>
    <w:lvl w:ilvl="0" w:tplc="0ACA3868">
      <w:start w:val="1"/>
      <w:numFmt w:val="bullet"/>
      <w:lvlText w:val="•"/>
      <w:lvlJc w:val="left"/>
      <w:pPr>
        <w:ind w:left="1485" w:hanging="765"/>
      </w:pPr>
      <w:rPr>
        <w:rFonts w:ascii="Cambria" w:eastAsia="Andale Sans UI" w:hAnsi="Cambria" w:cs="Calibri"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08A13741"/>
    <w:multiLevelType w:val="hybridMultilevel"/>
    <w:tmpl w:val="8DBE3C88"/>
    <w:lvl w:ilvl="0" w:tplc="F7761BD0">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3D61E5B"/>
    <w:multiLevelType w:val="multilevel"/>
    <w:tmpl w:val="E4B45A76"/>
    <w:lvl w:ilvl="0">
      <w:start w:val="1"/>
      <w:numFmt w:val="upperLetter"/>
      <w:lvlText w:val="%1."/>
      <w:lvlJc w:val="left"/>
      <w:rPr>
        <w:b/>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E97679"/>
    <w:multiLevelType w:val="hybridMultilevel"/>
    <w:tmpl w:val="A224E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5241D52"/>
    <w:multiLevelType w:val="hybridMultilevel"/>
    <w:tmpl w:val="1C3EBF26"/>
    <w:lvl w:ilvl="0" w:tplc="A7B8BC0E">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74F4991"/>
    <w:multiLevelType w:val="hybridMultilevel"/>
    <w:tmpl w:val="B7F0E0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9794B36"/>
    <w:multiLevelType w:val="hybridMultilevel"/>
    <w:tmpl w:val="3BF44E5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2A9C6E44"/>
    <w:multiLevelType w:val="hybridMultilevel"/>
    <w:tmpl w:val="D26ACD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AA10BC0"/>
    <w:multiLevelType w:val="hybridMultilevel"/>
    <w:tmpl w:val="AB5439BE"/>
    <w:lvl w:ilvl="0" w:tplc="981A87F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C1F4A64"/>
    <w:multiLevelType w:val="hybridMultilevel"/>
    <w:tmpl w:val="624C6302"/>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20" w15:restartNumberingAfterBreak="0">
    <w:nsid w:val="31E00F84"/>
    <w:multiLevelType w:val="hybridMultilevel"/>
    <w:tmpl w:val="F9DAA1B8"/>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21"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80C6643"/>
    <w:multiLevelType w:val="multilevel"/>
    <w:tmpl w:val="09765B34"/>
    <w:lvl w:ilvl="0">
      <w:start w:val="1"/>
      <w:numFmt w:val="decimal"/>
      <w:lvlText w:val="%1."/>
      <w:lvlJc w:val="left"/>
      <w:pPr>
        <w:ind w:left="502" w:hanging="360"/>
      </w:pPr>
      <w:rPr>
        <w:rFonts w:hint="default"/>
      </w:rPr>
    </w:lvl>
    <w:lvl w:ilvl="1">
      <w:start w:val="1"/>
      <w:numFmt w:val="decimal"/>
      <w:isLgl/>
      <w:lvlText w:val="%1.%2"/>
      <w:lvlJc w:val="left"/>
      <w:pPr>
        <w:ind w:left="712" w:hanging="57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1942" w:hanging="1800"/>
      </w:pPr>
      <w:rPr>
        <w:rFonts w:hint="default"/>
        <w:b/>
      </w:rPr>
    </w:lvl>
  </w:abstractNum>
  <w:abstractNum w:abstractNumId="23" w15:restartNumberingAfterBreak="0">
    <w:nsid w:val="38781519"/>
    <w:multiLevelType w:val="hybridMultilevel"/>
    <w:tmpl w:val="4D645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91A4B8F"/>
    <w:multiLevelType w:val="hybridMultilevel"/>
    <w:tmpl w:val="558C3D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A2266BA"/>
    <w:multiLevelType w:val="multilevel"/>
    <w:tmpl w:val="43627F4E"/>
    <w:lvl w:ilvl="0">
      <w:start w:val="11"/>
      <w:numFmt w:val="decimal"/>
      <w:lvlText w:val="%1."/>
      <w:lvlJc w:val="left"/>
      <w:pPr>
        <w:tabs>
          <w:tab w:val="num" w:pos="720"/>
        </w:tabs>
        <w:ind w:left="720" w:hanging="720"/>
      </w:pPr>
      <w:rPr>
        <w:rFonts w:hint="default"/>
      </w:rPr>
    </w:lvl>
    <w:lvl w:ilvl="1">
      <w:start w:val="1"/>
      <w:numFmt w:val="decimal"/>
      <w:lvlText w:val="1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AAE61DE"/>
    <w:multiLevelType w:val="multilevel"/>
    <w:tmpl w:val="D0A4AD0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3B6D7F32"/>
    <w:multiLevelType w:val="multilevel"/>
    <w:tmpl w:val="E3D62CD0"/>
    <w:lvl w:ilvl="0">
      <w:start w:val="1"/>
      <w:numFmt w:val="bullet"/>
      <w:lvlText w:val=""/>
      <w:lvlJc w:val="left"/>
      <w:pPr>
        <w:tabs>
          <w:tab w:val="num" w:pos="720"/>
        </w:tabs>
        <w:ind w:left="720" w:hanging="360"/>
      </w:pPr>
      <w:rPr>
        <w:rFonts w:ascii="Symbol" w:hAnsi="Symbol" w:hint="default"/>
        <w:b/>
        <w:bCs/>
        <w:iCs/>
        <w:color w:val="000000"/>
        <w:sz w:val="22"/>
        <w:szCs w:val="22"/>
        <w:lang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8" w15:restartNumberingAfterBreak="0">
    <w:nsid w:val="3C717BA9"/>
    <w:multiLevelType w:val="multilevel"/>
    <w:tmpl w:val="E4B48514"/>
    <w:lvl w:ilvl="0">
      <w:start w:val="11"/>
      <w:numFmt w:val="decimal"/>
      <w:lvlText w:val="%1"/>
      <w:lvlJc w:val="left"/>
      <w:pPr>
        <w:tabs>
          <w:tab w:val="num" w:pos="585"/>
        </w:tabs>
        <w:ind w:left="585" w:hanging="585"/>
      </w:pPr>
      <w:rPr>
        <w:rFonts w:hint="default"/>
      </w:rPr>
    </w:lvl>
    <w:lvl w:ilvl="1">
      <w:start w:val="7"/>
      <w:numFmt w:val="decimal"/>
      <w:lvlText w:val="12.%2."/>
      <w:lvlJc w:val="left"/>
      <w:pPr>
        <w:tabs>
          <w:tab w:val="num" w:pos="765"/>
        </w:tabs>
        <w:ind w:left="765" w:hanging="58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3D2E57CC"/>
    <w:multiLevelType w:val="hybridMultilevel"/>
    <w:tmpl w:val="AB5439BE"/>
    <w:lvl w:ilvl="0" w:tplc="981A87F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3D856397"/>
    <w:multiLevelType w:val="hybridMultilevel"/>
    <w:tmpl w:val="AACE4818"/>
    <w:lvl w:ilvl="0" w:tplc="4E36F41A">
      <w:numFmt w:val="bullet"/>
      <w:lvlText w:val="•"/>
      <w:lvlJc w:val="left"/>
      <w:pPr>
        <w:ind w:left="1080" w:hanging="72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34B4897"/>
    <w:multiLevelType w:val="hybridMultilevel"/>
    <w:tmpl w:val="3DEAA22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36F4279"/>
    <w:multiLevelType w:val="hybridMultilevel"/>
    <w:tmpl w:val="B7F0E0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54D5F82"/>
    <w:multiLevelType w:val="multilevel"/>
    <w:tmpl w:val="7BF0171C"/>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AF42A0"/>
    <w:multiLevelType w:val="hybridMultilevel"/>
    <w:tmpl w:val="47C4B79C"/>
    <w:lvl w:ilvl="0" w:tplc="0409001B">
      <w:start w:val="1"/>
      <w:numFmt w:val="low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4CF2353A"/>
    <w:multiLevelType w:val="hybridMultilevel"/>
    <w:tmpl w:val="5C34A920"/>
    <w:lvl w:ilvl="0" w:tplc="4E36F41A">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0C54D2B"/>
    <w:multiLevelType w:val="hybridMultilevel"/>
    <w:tmpl w:val="4FD8A9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5643386"/>
    <w:multiLevelType w:val="multilevel"/>
    <w:tmpl w:val="7076F4F2"/>
    <w:name w:val="WW8Num422"/>
    <w:lvl w:ilvl="0">
      <w:start w:val="1"/>
      <w:numFmt w:val="decimal"/>
      <w:lvlText w:val="%1"/>
      <w:lvlJc w:val="left"/>
      <w:pPr>
        <w:tabs>
          <w:tab w:val="num" w:pos="0"/>
        </w:tabs>
        <w:ind w:left="1070" w:hanging="360"/>
      </w:pPr>
      <w:rPr>
        <w:rFonts w:ascii="Cambria" w:hAnsi="Cambria" w:cs="Arial" w:hint="default"/>
        <w:sz w:val="22"/>
        <w:szCs w:val="22"/>
      </w:rPr>
    </w:lvl>
    <w:lvl w:ilvl="1">
      <w:start w:val="2"/>
      <w:numFmt w:val="decimal"/>
      <w:isLgl/>
      <w:lvlText w:val="%1.%2"/>
      <w:lvlJc w:val="left"/>
      <w:pPr>
        <w:ind w:left="1606" w:hanging="360"/>
      </w:pPr>
      <w:rPr>
        <w:rFonts w:hint="default"/>
        <w:b/>
      </w:rPr>
    </w:lvl>
    <w:lvl w:ilvl="2">
      <w:start w:val="1"/>
      <w:numFmt w:val="decimal"/>
      <w:isLgl/>
      <w:lvlText w:val="%1.%2.%3"/>
      <w:lvlJc w:val="left"/>
      <w:pPr>
        <w:ind w:left="2502" w:hanging="720"/>
      </w:pPr>
      <w:rPr>
        <w:rFonts w:hint="default"/>
      </w:rPr>
    </w:lvl>
    <w:lvl w:ilvl="3">
      <w:start w:val="1"/>
      <w:numFmt w:val="decimal"/>
      <w:isLgl/>
      <w:lvlText w:val="%1.%2.%3.%4"/>
      <w:lvlJc w:val="left"/>
      <w:pPr>
        <w:ind w:left="3038" w:hanging="720"/>
      </w:pPr>
      <w:rPr>
        <w:rFonts w:hint="default"/>
      </w:rPr>
    </w:lvl>
    <w:lvl w:ilvl="4">
      <w:start w:val="1"/>
      <w:numFmt w:val="decimal"/>
      <w:isLgl/>
      <w:lvlText w:val="%1.%2.%3.%4.%5"/>
      <w:lvlJc w:val="left"/>
      <w:pPr>
        <w:ind w:left="3934" w:hanging="1080"/>
      </w:pPr>
      <w:rPr>
        <w:rFonts w:hint="default"/>
      </w:rPr>
    </w:lvl>
    <w:lvl w:ilvl="5">
      <w:start w:val="1"/>
      <w:numFmt w:val="decimal"/>
      <w:isLgl/>
      <w:lvlText w:val="%1.%2.%3.%4.%5.%6"/>
      <w:lvlJc w:val="left"/>
      <w:pPr>
        <w:ind w:left="4470" w:hanging="1080"/>
      </w:pPr>
      <w:rPr>
        <w:rFonts w:hint="default"/>
      </w:rPr>
    </w:lvl>
    <w:lvl w:ilvl="6">
      <w:start w:val="1"/>
      <w:numFmt w:val="decimal"/>
      <w:isLgl/>
      <w:lvlText w:val="%1.%2.%3.%4.%5.%6.%7"/>
      <w:lvlJc w:val="left"/>
      <w:pPr>
        <w:ind w:left="5366" w:hanging="1440"/>
      </w:pPr>
      <w:rPr>
        <w:rFonts w:hint="default"/>
      </w:rPr>
    </w:lvl>
    <w:lvl w:ilvl="7">
      <w:start w:val="1"/>
      <w:numFmt w:val="decimal"/>
      <w:isLgl/>
      <w:lvlText w:val="%1.%2.%3.%4.%5.%6.%7.%8"/>
      <w:lvlJc w:val="left"/>
      <w:pPr>
        <w:ind w:left="5902" w:hanging="1440"/>
      </w:pPr>
      <w:rPr>
        <w:rFonts w:hint="default"/>
      </w:rPr>
    </w:lvl>
    <w:lvl w:ilvl="8">
      <w:start w:val="1"/>
      <w:numFmt w:val="decimal"/>
      <w:isLgl/>
      <w:lvlText w:val="%1.%2.%3.%4.%5.%6.%7.%8.%9"/>
      <w:lvlJc w:val="left"/>
      <w:pPr>
        <w:ind w:left="6798" w:hanging="1800"/>
      </w:pPr>
      <w:rPr>
        <w:rFonts w:hint="default"/>
      </w:rPr>
    </w:lvl>
  </w:abstractNum>
  <w:abstractNum w:abstractNumId="38" w15:restartNumberingAfterBreak="0">
    <w:nsid w:val="55BF4D23"/>
    <w:multiLevelType w:val="hybridMultilevel"/>
    <w:tmpl w:val="F2A66356"/>
    <w:lvl w:ilvl="0" w:tplc="A7B8BC0E">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582A1EC4"/>
    <w:multiLevelType w:val="hybridMultilevel"/>
    <w:tmpl w:val="DC4A9FAC"/>
    <w:lvl w:ilvl="0" w:tplc="29C2501C">
      <w:start w:val="13"/>
      <w:numFmt w:val="bullet"/>
      <w:lvlText w:val="-"/>
      <w:lvlJc w:val="left"/>
      <w:pPr>
        <w:ind w:left="987" w:hanging="420"/>
      </w:pPr>
      <w:rPr>
        <w:rFonts w:ascii="Cambria" w:eastAsia="Times New Roman" w:hAnsi="Cambria" w:cs="Cambria"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40" w15:restartNumberingAfterBreak="0">
    <w:nsid w:val="5DE13850"/>
    <w:multiLevelType w:val="hybridMultilevel"/>
    <w:tmpl w:val="5A866452"/>
    <w:lvl w:ilvl="0" w:tplc="26166E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60A02F8D"/>
    <w:multiLevelType w:val="hybridMultilevel"/>
    <w:tmpl w:val="6660F7D4"/>
    <w:lvl w:ilvl="0" w:tplc="3B44E926">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BF72A0"/>
    <w:multiLevelType w:val="hybridMultilevel"/>
    <w:tmpl w:val="5216A7B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65A960F1"/>
    <w:multiLevelType w:val="hybridMultilevel"/>
    <w:tmpl w:val="575A7FCC"/>
    <w:lvl w:ilvl="0" w:tplc="2A964476">
      <w:start w:val="1"/>
      <w:numFmt w:val="decimal"/>
      <w:lvlText w:val="%1."/>
      <w:lvlJc w:val="left"/>
      <w:pPr>
        <w:ind w:left="720" w:hanging="360"/>
      </w:pPr>
      <w:rPr>
        <w:b w:val="0"/>
        <w:bCs/>
      </w:rPr>
    </w:lvl>
    <w:lvl w:ilvl="1" w:tplc="AE1E4514">
      <w:numFmt w:val="bullet"/>
      <w:lvlText w:val="-"/>
      <w:lvlJc w:val="left"/>
      <w:pPr>
        <w:ind w:left="1440" w:hanging="360"/>
      </w:pPr>
      <w:rPr>
        <w:rFonts w:ascii="Cambria" w:eastAsia="Andale Sans UI" w:hAnsi="Cambria" w:cs="Calibri" w:hint="default"/>
      </w:rPr>
    </w:lvl>
    <w:lvl w:ilvl="2" w:tplc="9D42855E">
      <w:numFmt w:val="bullet"/>
      <w:lvlText w:val="•"/>
      <w:lvlJc w:val="left"/>
      <w:pPr>
        <w:ind w:left="2340" w:hanging="360"/>
      </w:pPr>
      <w:rPr>
        <w:rFonts w:ascii="Cambria" w:eastAsia="Andale Sans UI" w:hAnsi="Cambria"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EC39B5"/>
    <w:multiLevelType w:val="hybridMultilevel"/>
    <w:tmpl w:val="44F8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A03AD1"/>
    <w:multiLevelType w:val="hybridMultilevel"/>
    <w:tmpl w:val="68AAB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F35668"/>
    <w:multiLevelType w:val="hybridMultilevel"/>
    <w:tmpl w:val="54C68FD6"/>
    <w:lvl w:ilvl="0" w:tplc="0408000F">
      <w:start w:val="1"/>
      <w:numFmt w:val="decimal"/>
      <w:lvlText w:val="%1."/>
      <w:lvlJc w:val="left"/>
      <w:pPr>
        <w:ind w:left="1077" w:hanging="360"/>
      </w:p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47" w15:restartNumberingAfterBreak="0">
    <w:nsid w:val="7C0515A0"/>
    <w:multiLevelType w:val="hybridMultilevel"/>
    <w:tmpl w:val="C2CEEBE2"/>
    <w:lvl w:ilvl="0" w:tplc="0ACA3868">
      <w:start w:val="1"/>
      <w:numFmt w:val="bullet"/>
      <w:lvlText w:val="•"/>
      <w:lvlJc w:val="left"/>
      <w:pPr>
        <w:ind w:left="1485" w:hanging="765"/>
      </w:pPr>
      <w:rPr>
        <w:rFonts w:ascii="Cambria" w:eastAsia="Andale Sans UI" w:hAnsi="Cambria" w:cs="Calibri"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8" w15:restartNumberingAfterBreak="0">
    <w:nsid w:val="7D8814AA"/>
    <w:multiLevelType w:val="multilevel"/>
    <w:tmpl w:val="CC4622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1"/>
  </w:num>
  <w:num w:numId="9">
    <w:abstractNumId w:val="26"/>
  </w:num>
  <w:num w:numId="10">
    <w:abstractNumId w:val="37"/>
  </w:num>
  <w:num w:numId="11">
    <w:abstractNumId w:val="11"/>
  </w:num>
  <w:num w:numId="12">
    <w:abstractNumId w:val="27"/>
  </w:num>
  <w:num w:numId="13">
    <w:abstractNumId w:val="9"/>
  </w:num>
  <w:num w:numId="14">
    <w:abstractNumId w:val="39"/>
  </w:num>
  <w:num w:numId="15">
    <w:abstractNumId w:val="17"/>
  </w:num>
  <w:num w:numId="16">
    <w:abstractNumId w:val="31"/>
  </w:num>
  <w:num w:numId="17">
    <w:abstractNumId w:val="13"/>
  </w:num>
  <w:num w:numId="18">
    <w:abstractNumId w:val="14"/>
  </w:num>
  <w:num w:numId="19">
    <w:abstractNumId w:val="38"/>
  </w:num>
  <w:num w:numId="20">
    <w:abstractNumId w:val="23"/>
  </w:num>
  <w:num w:numId="21">
    <w:abstractNumId w:val="36"/>
  </w:num>
  <w:num w:numId="22">
    <w:abstractNumId w:val="22"/>
  </w:num>
  <w:num w:numId="23">
    <w:abstractNumId w:val="43"/>
  </w:num>
  <w:num w:numId="24">
    <w:abstractNumId w:val="46"/>
  </w:num>
  <w:num w:numId="25">
    <w:abstractNumId w:val="18"/>
  </w:num>
  <w:num w:numId="26">
    <w:abstractNumId w:val="34"/>
  </w:num>
  <w:num w:numId="27">
    <w:abstractNumId w:val="16"/>
  </w:num>
  <w:num w:numId="28">
    <w:abstractNumId w:val="29"/>
  </w:num>
  <w:num w:numId="29">
    <w:abstractNumId w:val="45"/>
  </w:num>
  <w:num w:numId="30">
    <w:abstractNumId w:val="44"/>
  </w:num>
  <w:num w:numId="31">
    <w:abstractNumId w:val="19"/>
  </w:num>
  <w:num w:numId="32">
    <w:abstractNumId w:val="24"/>
  </w:num>
  <w:num w:numId="33">
    <w:abstractNumId w:val="8"/>
  </w:num>
  <w:num w:numId="34">
    <w:abstractNumId w:val="12"/>
  </w:num>
  <w:num w:numId="35">
    <w:abstractNumId w:val="40"/>
  </w:num>
  <w:num w:numId="36">
    <w:abstractNumId w:val="20"/>
  </w:num>
  <w:num w:numId="37">
    <w:abstractNumId w:val="42"/>
  </w:num>
  <w:num w:numId="38">
    <w:abstractNumId w:val="30"/>
  </w:num>
  <w:num w:numId="39">
    <w:abstractNumId w:val="35"/>
  </w:num>
  <w:num w:numId="40">
    <w:abstractNumId w:val="41"/>
  </w:num>
  <w:num w:numId="41">
    <w:abstractNumId w:val="28"/>
  </w:num>
  <w:num w:numId="42">
    <w:abstractNumId w:val="25"/>
  </w:num>
  <w:num w:numId="43">
    <w:abstractNumId w:val="10"/>
  </w:num>
  <w:num w:numId="44">
    <w:abstractNumId w:val="47"/>
  </w:num>
  <w:num w:numId="45">
    <w:abstractNumId w:val="48"/>
  </w:num>
  <w:num w:numId="46">
    <w:abstractNumId w:val="32"/>
  </w:num>
  <w:num w:numId="47">
    <w:abstractNumId w:val="15"/>
  </w:num>
  <w:num w:numId="48">
    <w:abstractNumId w:val="33"/>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3F1"/>
    <w:rsid w:val="000027C0"/>
    <w:rsid w:val="00004DD8"/>
    <w:rsid w:val="00004F62"/>
    <w:rsid w:val="00006D4B"/>
    <w:rsid w:val="0001603D"/>
    <w:rsid w:val="00017052"/>
    <w:rsid w:val="0002363D"/>
    <w:rsid w:val="000244BA"/>
    <w:rsid w:val="00024870"/>
    <w:rsid w:val="00025864"/>
    <w:rsid w:val="000260B1"/>
    <w:rsid w:val="00027177"/>
    <w:rsid w:val="00031BB4"/>
    <w:rsid w:val="00031CD7"/>
    <w:rsid w:val="00032A83"/>
    <w:rsid w:val="0003382D"/>
    <w:rsid w:val="00035FFD"/>
    <w:rsid w:val="000379BC"/>
    <w:rsid w:val="0004249D"/>
    <w:rsid w:val="000463A7"/>
    <w:rsid w:val="00046A4F"/>
    <w:rsid w:val="00052555"/>
    <w:rsid w:val="000533D6"/>
    <w:rsid w:val="00053606"/>
    <w:rsid w:val="00053AE3"/>
    <w:rsid w:val="000557B1"/>
    <w:rsid w:val="00057EB2"/>
    <w:rsid w:val="000609F0"/>
    <w:rsid w:val="00062BA3"/>
    <w:rsid w:val="00063CE2"/>
    <w:rsid w:val="0006637C"/>
    <w:rsid w:val="00066A40"/>
    <w:rsid w:val="00066DEC"/>
    <w:rsid w:val="00073909"/>
    <w:rsid w:val="00076775"/>
    <w:rsid w:val="00076960"/>
    <w:rsid w:val="00082364"/>
    <w:rsid w:val="000826D8"/>
    <w:rsid w:val="00083E61"/>
    <w:rsid w:val="00084643"/>
    <w:rsid w:val="00085164"/>
    <w:rsid w:val="0008670F"/>
    <w:rsid w:val="00087DDB"/>
    <w:rsid w:val="00090D69"/>
    <w:rsid w:val="00091916"/>
    <w:rsid w:val="00092033"/>
    <w:rsid w:val="0009256D"/>
    <w:rsid w:val="0009346B"/>
    <w:rsid w:val="00093510"/>
    <w:rsid w:val="0009639F"/>
    <w:rsid w:val="00096744"/>
    <w:rsid w:val="00096BD2"/>
    <w:rsid w:val="000970C0"/>
    <w:rsid w:val="000A077B"/>
    <w:rsid w:val="000A33D7"/>
    <w:rsid w:val="000A6C2A"/>
    <w:rsid w:val="000A7A30"/>
    <w:rsid w:val="000B38A7"/>
    <w:rsid w:val="000B44DD"/>
    <w:rsid w:val="000B5695"/>
    <w:rsid w:val="000B578F"/>
    <w:rsid w:val="000B6760"/>
    <w:rsid w:val="000B6C29"/>
    <w:rsid w:val="000B787E"/>
    <w:rsid w:val="000C1466"/>
    <w:rsid w:val="000C277C"/>
    <w:rsid w:val="000C4949"/>
    <w:rsid w:val="000C64B0"/>
    <w:rsid w:val="000D07B9"/>
    <w:rsid w:val="000D10FD"/>
    <w:rsid w:val="000D30C3"/>
    <w:rsid w:val="000D5E76"/>
    <w:rsid w:val="000D6BFA"/>
    <w:rsid w:val="000D7877"/>
    <w:rsid w:val="000E0D13"/>
    <w:rsid w:val="000E6DE6"/>
    <w:rsid w:val="000F0C73"/>
    <w:rsid w:val="000F4CC6"/>
    <w:rsid w:val="001049AC"/>
    <w:rsid w:val="001058B1"/>
    <w:rsid w:val="0011281B"/>
    <w:rsid w:val="00113DDB"/>
    <w:rsid w:val="0011619D"/>
    <w:rsid w:val="00121CFE"/>
    <w:rsid w:val="00121F32"/>
    <w:rsid w:val="00125E12"/>
    <w:rsid w:val="00126072"/>
    <w:rsid w:val="001274BA"/>
    <w:rsid w:val="00127D8F"/>
    <w:rsid w:val="00132E7D"/>
    <w:rsid w:val="00133DF9"/>
    <w:rsid w:val="00134643"/>
    <w:rsid w:val="00140254"/>
    <w:rsid w:val="00142CCA"/>
    <w:rsid w:val="00142CED"/>
    <w:rsid w:val="00143142"/>
    <w:rsid w:val="00143DE0"/>
    <w:rsid w:val="001440FD"/>
    <w:rsid w:val="00145D47"/>
    <w:rsid w:val="001477AA"/>
    <w:rsid w:val="00150E13"/>
    <w:rsid w:val="001563D8"/>
    <w:rsid w:val="00157920"/>
    <w:rsid w:val="00157FD4"/>
    <w:rsid w:val="001604E3"/>
    <w:rsid w:val="001608F3"/>
    <w:rsid w:val="00162FCC"/>
    <w:rsid w:val="00163D4A"/>
    <w:rsid w:val="0016425F"/>
    <w:rsid w:val="00164CAC"/>
    <w:rsid w:val="00166B9D"/>
    <w:rsid w:val="0016722D"/>
    <w:rsid w:val="00171226"/>
    <w:rsid w:val="00171D51"/>
    <w:rsid w:val="0017221E"/>
    <w:rsid w:val="00172281"/>
    <w:rsid w:val="001801F9"/>
    <w:rsid w:val="00180D9D"/>
    <w:rsid w:val="00182D62"/>
    <w:rsid w:val="00185755"/>
    <w:rsid w:val="00187729"/>
    <w:rsid w:val="001906C8"/>
    <w:rsid w:val="001A0705"/>
    <w:rsid w:val="001A12F2"/>
    <w:rsid w:val="001A192F"/>
    <w:rsid w:val="001A5106"/>
    <w:rsid w:val="001A79EC"/>
    <w:rsid w:val="001B025E"/>
    <w:rsid w:val="001B02DD"/>
    <w:rsid w:val="001B4DF2"/>
    <w:rsid w:val="001B501F"/>
    <w:rsid w:val="001C4059"/>
    <w:rsid w:val="001C6E0A"/>
    <w:rsid w:val="001D0787"/>
    <w:rsid w:val="001D20F4"/>
    <w:rsid w:val="001D3175"/>
    <w:rsid w:val="001D6DB7"/>
    <w:rsid w:val="001D7050"/>
    <w:rsid w:val="001E3B48"/>
    <w:rsid w:val="001E4288"/>
    <w:rsid w:val="001E5534"/>
    <w:rsid w:val="001F0D8C"/>
    <w:rsid w:val="001F2E79"/>
    <w:rsid w:val="001F3858"/>
    <w:rsid w:val="001F54B0"/>
    <w:rsid w:val="001F58E0"/>
    <w:rsid w:val="001F71A8"/>
    <w:rsid w:val="00201E77"/>
    <w:rsid w:val="0020336F"/>
    <w:rsid w:val="00203CCE"/>
    <w:rsid w:val="002043CF"/>
    <w:rsid w:val="002067E8"/>
    <w:rsid w:val="0020692B"/>
    <w:rsid w:val="0020742F"/>
    <w:rsid w:val="00207DCF"/>
    <w:rsid w:val="00210A14"/>
    <w:rsid w:val="00221CAF"/>
    <w:rsid w:val="00221F01"/>
    <w:rsid w:val="0022547A"/>
    <w:rsid w:val="002273E4"/>
    <w:rsid w:val="002322DB"/>
    <w:rsid w:val="0023622D"/>
    <w:rsid w:val="00237AED"/>
    <w:rsid w:val="00240118"/>
    <w:rsid w:val="002433AF"/>
    <w:rsid w:val="00244CE3"/>
    <w:rsid w:val="00245181"/>
    <w:rsid w:val="00246585"/>
    <w:rsid w:val="00246636"/>
    <w:rsid w:val="00247917"/>
    <w:rsid w:val="00254F10"/>
    <w:rsid w:val="00261D40"/>
    <w:rsid w:val="0026388C"/>
    <w:rsid w:val="00263A99"/>
    <w:rsid w:val="0026432E"/>
    <w:rsid w:val="002769F2"/>
    <w:rsid w:val="002819FA"/>
    <w:rsid w:val="002826FF"/>
    <w:rsid w:val="00282999"/>
    <w:rsid w:val="00283579"/>
    <w:rsid w:val="00284E1B"/>
    <w:rsid w:val="00284E67"/>
    <w:rsid w:val="00284FF8"/>
    <w:rsid w:val="002872D2"/>
    <w:rsid w:val="00293BB5"/>
    <w:rsid w:val="002971AE"/>
    <w:rsid w:val="002A0109"/>
    <w:rsid w:val="002A01EE"/>
    <w:rsid w:val="002A1DF3"/>
    <w:rsid w:val="002A4E2E"/>
    <w:rsid w:val="002B268C"/>
    <w:rsid w:val="002B5208"/>
    <w:rsid w:val="002B6DCF"/>
    <w:rsid w:val="002C0DFF"/>
    <w:rsid w:val="002C1A11"/>
    <w:rsid w:val="002C7C6F"/>
    <w:rsid w:val="002D3286"/>
    <w:rsid w:val="002D7228"/>
    <w:rsid w:val="002E0249"/>
    <w:rsid w:val="002E6D0B"/>
    <w:rsid w:val="002F0BFF"/>
    <w:rsid w:val="002F1768"/>
    <w:rsid w:val="002F3819"/>
    <w:rsid w:val="002F5CD0"/>
    <w:rsid w:val="002F78FE"/>
    <w:rsid w:val="00301471"/>
    <w:rsid w:val="00302B6D"/>
    <w:rsid w:val="003030EA"/>
    <w:rsid w:val="00305B02"/>
    <w:rsid w:val="00310B96"/>
    <w:rsid w:val="003140E8"/>
    <w:rsid w:val="00314D06"/>
    <w:rsid w:val="00316115"/>
    <w:rsid w:val="0031664D"/>
    <w:rsid w:val="00316FC3"/>
    <w:rsid w:val="003222FA"/>
    <w:rsid w:val="003232BD"/>
    <w:rsid w:val="00323D9F"/>
    <w:rsid w:val="00327381"/>
    <w:rsid w:val="003340F8"/>
    <w:rsid w:val="0033441A"/>
    <w:rsid w:val="00334B48"/>
    <w:rsid w:val="0033662B"/>
    <w:rsid w:val="00343B87"/>
    <w:rsid w:val="00347D5A"/>
    <w:rsid w:val="003503A3"/>
    <w:rsid w:val="00354011"/>
    <w:rsid w:val="00356DC5"/>
    <w:rsid w:val="00363AD6"/>
    <w:rsid w:val="00365834"/>
    <w:rsid w:val="003665EE"/>
    <w:rsid w:val="003678C9"/>
    <w:rsid w:val="00367D01"/>
    <w:rsid w:val="00371369"/>
    <w:rsid w:val="00372715"/>
    <w:rsid w:val="00374459"/>
    <w:rsid w:val="0038011B"/>
    <w:rsid w:val="00381E56"/>
    <w:rsid w:val="0038381E"/>
    <w:rsid w:val="00383DB2"/>
    <w:rsid w:val="0038690A"/>
    <w:rsid w:val="00387BED"/>
    <w:rsid w:val="00387CBE"/>
    <w:rsid w:val="00387F7B"/>
    <w:rsid w:val="0039485C"/>
    <w:rsid w:val="00395035"/>
    <w:rsid w:val="00395E55"/>
    <w:rsid w:val="0039671F"/>
    <w:rsid w:val="003A1734"/>
    <w:rsid w:val="003A528A"/>
    <w:rsid w:val="003A59E8"/>
    <w:rsid w:val="003A7F1D"/>
    <w:rsid w:val="003B223B"/>
    <w:rsid w:val="003B3421"/>
    <w:rsid w:val="003B3A7D"/>
    <w:rsid w:val="003B4FB7"/>
    <w:rsid w:val="003C58F3"/>
    <w:rsid w:val="003C6BE1"/>
    <w:rsid w:val="003C742B"/>
    <w:rsid w:val="003D3CAD"/>
    <w:rsid w:val="003E0374"/>
    <w:rsid w:val="003E307A"/>
    <w:rsid w:val="003E4EFC"/>
    <w:rsid w:val="003F3069"/>
    <w:rsid w:val="003F3901"/>
    <w:rsid w:val="004010BD"/>
    <w:rsid w:val="00401286"/>
    <w:rsid w:val="0040154A"/>
    <w:rsid w:val="0040353F"/>
    <w:rsid w:val="0040575A"/>
    <w:rsid w:val="00412A02"/>
    <w:rsid w:val="00417BA7"/>
    <w:rsid w:val="00417CBA"/>
    <w:rsid w:val="004209E2"/>
    <w:rsid w:val="00422A67"/>
    <w:rsid w:val="004251BA"/>
    <w:rsid w:val="00426D6E"/>
    <w:rsid w:val="0043019D"/>
    <w:rsid w:val="00430281"/>
    <w:rsid w:val="004315F3"/>
    <w:rsid w:val="004403B5"/>
    <w:rsid w:val="004410A4"/>
    <w:rsid w:val="0044121F"/>
    <w:rsid w:val="00441D92"/>
    <w:rsid w:val="00442B20"/>
    <w:rsid w:val="004467A6"/>
    <w:rsid w:val="00446812"/>
    <w:rsid w:val="00450F84"/>
    <w:rsid w:val="00453D1F"/>
    <w:rsid w:val="00454E1A"/>
    <w:rsid w:val="004559B7"/>
    <w:rsid w:val="004601BE"/>
    <w:rsid w:val="00460827"/>
    <w:rsid w:val="00463201"/>
    <w:rsid w:val="00463682"/>
    <w:rsid w:val="00466CE1"/>
    <w:rsid w:val="00470390"/>
    <w:rsid w:val="00470B28"/>
    <w:rsid w:val="00472973"/>
    <w:rsid w:val="00474234"/>
    <w:rsid w:val="0047454E"/>
    <w:rsid w:val="00475391"/>
    <w:rsid w:val="0048146D"/>
    <w:rsid w:val="004818A7"/>
    <w:rsid w:val="00482951"/>
    <w:rsid w:val="00484A34"/>
    <w:rsid w:val="00485804"/>
    <w:rsid w:val="0048684A"/>
    <w:rsid w:val="00490A0D"/>
    <w:rsid w:val="00496542"/>
    <w:rsid w:val="0049690F"/>
    <w:rsid w:val="004A1130"/>
    <w:rsid w:val="004A1AB0"/>
    <w:rsid w:val="004A1F3A"/>
    <w:rsid w:val="004A40BE"/>
    <w:rsid w:val="004B0015"/>
    <w:rsid w:val="004B028F"/>
    <w:rsid w:val="004B074D"/>
    <w:rsid w:val="004B4417"/>
    <w:rsid w:val="004B64FA"/>
    <w:rsid w:val="004B66AA"/>
    <w:rsid w:val="004C0581"/>
    <w:rsid w:val="004C5FE5"/>
    <w:rsid w:val="004C7C23"/>
    <w:rsid w:val="004D32FD"/>
    <w:rsid w:val="004D6A49"/>
    <w:rsid w:val="004D71B7"/>
    <w:rsid w:val="004E0C6F"/>
    <w:rsid w:val="004E1873"/>
    <w:rsid w:val="004E2129"/>
    <w:rsid w:val="004E3EE3"/>
    <w:rsid w:val="004E4F7D"/>
    <w:rsid w:val="004F1C84"/>
    <w:rsid w:val="004F46DD"/>
    <w:rsid w:val="004F5204"/>
    <w:rsid w:val="004F6E47"/>
    <w:rsid w:val="005005A3"/>
    <w:rsid w:val="005013A1"/>
    <w:rsid w:val="0050361E"/>
    <w:rsid w:val="00504700"/>
    <w:rsid w:val="005068FA"/>
    <w:rsid w:val="0051371C"/>
    <w:rsid w:val="00517777"/>
    <w:rsid w:val="0052268E"/>
    <w:rsid w:val="0052483E"/>
    <w:rsid w:val="00525572"/>
    <w:rsid w:val="005279A0"/>
    <w:rsid w:val="0053022C"/>
    <w:rsid w:val="00535E76"/>
    <w:rsid w:val="00542E1B"/>
    <w:rsid w:val="00544EEC"/>
    <w:rsid w:val="00546857"/>
    <w:rsid w:val="005470D9"/>
    <w:rsid w:val="0055527A"/>
    <w:rsid w:val="00561904"/>
    <w:rsid w:val="00562FC1"/>
    <w:rsid w:val="005630F7"/>
    <w:rsid w:val="00564D0A"/>
    <w:rsid w:val="00565C80"/>
    <w:rsid w:val="0057314E"/>
    <w:rsid w:val="0057517F"/>
    <w:rsid w:val="00587A03"/>
    <w:rsid w:val="00593140"/>
    <w:rsid w:val="005972ED"/>
    <w:rsid w:val="005A0349"/>
    <w:rsid w:val="005A348A"/>
    <w:rsid w:val="005A48F4"/>
    <w:rsid w:val="005A526A"/>
    <w:rsid w:val="005B413B"/>
    <w:rsid w:val="005B555C"/>
    <w:rsid w:val="005B561D"/>
    <w:rsid w:val="005C0AA9"/>
    <w:rsid w:val="005C1618"/>
    <w:rsid w:val="005C51A5"/>
    <w:rsid w:val="005C53F8"/>
    <w:rsid w:val="005C68D6"/>
    <w:rsid w:val="005D01BB"/>
    <w:rsid w:val="005D04D7"/>
    <w:rsid w:val="005D16ED"/>
    <w:rsid w:val="005D28B1"/>
    <w:rsid w:val="005D3CDE"/>
    <w:rsid w:val="005D58F7"/>
    <w:rsid w:val="005E2727"/>
    <w:rsid w:val="005E2DB1"/>
    <w:rsid w:val="005E5048"/>
    <w:rsid w:val="005E5EE3"/>
    <w:rsid w:val="005E6014"/>
    <w:rsid w:val="005E6F31"/>
    <w:rsid w:val="005F2AEB"/>
    <w:rsid w:val="005F7A71"/>
    <w:rsid w:val="006078CB"/>
    <w:rsid w:val="00607E64"/>
    <w:rsid w:val="00611CFE"/>
    <w:rsid w:val="00613003"/>
    <w:rsid w:val="00613286"/>
    <w:rsid w:val="00620C89"/>
    <w:rsid w:val="00623016"/>
    <w:rsid w:val="00623674"/>
    <w:rsid w:val="006238D9"/>
    <w:rsid w:val="00623FB6"/>
    <w:rsid w:val="00630727"/>
    <w:rsid w:val="006328C7"/>
    <w:rsid w:val="00644F9F"/>
    <w:rsid w:val="00645FD9"/>
    <w:rsid w:val="0064667D"/>
    <w:rsid w:val="00647671"/>
    <w:rsid w:val="0065094E"/>
    <w:rsid w:val="006534C6"/>
    <w:rsid w:val="006549A5"/>
    <w:rsid w:val="00657E0A"/>
    <w:rsid w:val="00661935"/>
    <w:rsid w:val="00662767"/>
    <w:rsid w:val="006629C6"/>
    <w:rsid w:val="00664487"/>
    <w:rsid w:val="00664E20"/>
    <w:rsid w:val="0066542E"/>
    <w:rsid w:val="00665E82"/>
    <w:rsid w:val="0066668E"/>
    <w:rsid w:val="00671110"/>
    <w:rsid w:val="0067168A"/>
    <w:rsid w:val="00671FC7"/>
    <w:rsid w:val="006746A3"/>
    <w:rsid w:val="00675155"/>
    <w:rsid w:val="0068123F"/>
    <w:rsid w:val="006815EB"/>
    <w:rsid w:val="00684D39"/>
    <w:rsid w:val="00685F7C"/>
    <w:rsid w:val="0069066A"/>
    <w:rsid w:val="00693F6D"/>
    <w:rsid w:val="006A039F"/>
    <w:rsid w:val="006A1395"/>
    <w:rsid w:val="006A1EFB"/>
    <w:rsid w:val="006A7A27"/>
    <w:rsid w:val="006B15D8"/>
    <w:rsid w:val="006B388A"/>
    <w:rsid w:val="006B5F75"/>
    <w:rsid w:val="006B78FD"/>
    <w:rsid w:val="006C00C8"/>
    <w:rsid w:val="006C015E"/>
    <w:rsid w:val="006C0ACA"/>
    <w:rsid w:val="006C55A4"/>
    <w:rsid w:val="006D66CE"/>
    <w:rsid w:val="006D75DB"/>
    <w:rsid w:val="006E24A6"/>
    <w:rsid w:val="006E622A"/>
    <w:rsid w:val="006E77DF"/>
    <w:rsid w:val="006E7ADC"/>
    <w:rsid w:val="006F6439"/>
    <w:rsid w:val="006F78F3"/>
    <w:rsid w:val="0070609A"/>
    <w:rsid w:val="0070771F"/>
    <w:rsid w:val="00710929"/>
    <w:rsid w:val="00714014"/>
    <w:rsid w:val="0071527B"/>
    <w:rsid w:val="007224BF"/>
    <w:rsid w:val="00723309"/>
    <w:rsid w:val="00723D1C"/>
    <w:rsid w:val="00724E43"/>
    <w:rsid w:val="00725AAA"/>
    <w:rsid w:val="00726FC3"/>
    <w:rsid w:val="00732F36"/>
    <w:rsid w:val="00733120"/>
    <w:rsid w:val="0073502F"/>
    <w:rsid w:val="0073527B"/>
    <w:rsid w:val="00736000"/>
    <w:rsid w:val="007406BC"/>
    <w:rsid w:val="00745CF0"/>
    <w:rsid w:val="00746885"/>
    <w:rsid w:val="00751EA2"/>
    <w:rsid w:val="00753096"/>
    <w:rsid w:val="00753966"/>
    <w:rsid w:val="0075513B"/>
    <w:rsid w:val="00755D04"/>
    <w:rsid w:val="00765373"/>
    <w:rsid w:val="007752A6"/>
    <w:rsid w:val="0077634D"/>
    <w:rsid w:val="0077784D"/>
    <w:rsid w:val="007821BA"/>
    <w:rsid w:val="00782900"/>
    <w:rsid w:val="00784CFB"/>
    <w:rsid w:val="007910DE"/>
    <w:rsid w:val="00796D86"/>
    <w:rsid w:val="007A1E0D"/>
    <w:rsid w:val="007A2396"/>
    <w:rsid w:val="007A3E76"/>
    <w:rsid w:val="007A606D"/>
    <w:rsid w:val="007A7628"/>
    <w:rsid w:val="007B0F7B"/>
    <w:rsid w:val="007B2767"/>
    <w:rsid w:val="007B4E4F"/>
    <w:rsid w:val="007C4DCA"/>
    <w:rsid w:val="007C5882"/>
    <w:rsid w:val="007D3337"/>
    <w:rsid w:val="007D784B"/>
    <w:rsid w:val="007E0CC3"/>
    <w:rsid w:val="007E44A7"/>
    <w:rsid w:val="007E4ED4"/>
    <w:rsid w:val="007E6164"/>
    <w:rsid w:val="007E74C2"/>
    <w:rsid w:val="007E79AF"/>
    <w:rsid w:val="007F1D91"/>
    <w:rsid w:val="0080280F"/>
    <w:rsid w:val="00802FD8"/>
    <w:rsid w:val="00803099"/>
    <w:rsid w:val="008037F4"/>
    <w:rsid w:val="00807593"/>
    <w:rsid w:val="008077C3"/>
    <w:rsid w:val="00817F6E"/>
    <w:rsid w:val="008202D9"/>
    <w:rsid w:val="00820E50"/>
    <w:rsid w:val="0082312D"/>
    <w:rsid w:val="00825684"/>
    <w:rsid w:val="00826112"/>
    <w:rsid w:val="00826341"/>
    <w:rsid w:val="0083113E"/>
    <w:rsid w:val="008316D5"/>
    <w:rsid w:val="00834130"/>
    <w:rsid w:val="008357CF"/>
    <w:rsid w:val="00835C13"/>
    <w:rsid w:val="00837FF8"/>
    <w:rsid w:val="008420E9"/>
    <w:rsid w:val="008426E5"/>
    <w:rsid w:val="00842732"/>
    <w:rsid w:val="008429A9"/>
    <w:rsid w:val="00842D1E"/>
    <w:rsid w:val="00846A4E"/>
    <w:rsid w:val="008510F0"/>
    <w:rsid w:val="0085165F"/>
    <w:rsid w:val="00851C9A"/>
    <w:rsid w:val="00852642"/>
    <w:rsid w:val="00854719"/>
    <w:rsid w:val="00860D36"/>
    <w:rsid w:val="00863047"/>
    <w:rsid w:val="0086526A"/>
    <w:rsid w:val="008725ED"/>
    <w:rsid w:val="008762DE"/>
    <w:rsid w:val="00876A4C"/>
    <w:rsid w:val="00880561"/>
    <w:rsid w:val="00882388"/>
    <w:rsid w:val="00882C5D"/>
    <w:rsid w:val="00883B3F"/>
    <w:rsid w:val="008840C6"/>
    <w:rsid w:val="00885031"/>
    <w:rsid w:val="008859C7"/>
    <w:rsid w:val="00886CD5"/>
    <w:rsid w:val="00890327"/>
    <w:rsid w:val="00892C4C"/>
    <w:rsid w:val="00896D63"/>
    <w:rsid w:val="0089759C"/>
    <w:rsid w:val="008977CD"/>
    <w:rsid w:val="008A25F6"/>
    <w:rsid w:val="008A30E7"/>
    <w:rsid w:val="008A342A"/>
    <w:rsid w:val="008A3994"/>
    <w:rsid w:val="008A3D9E"/>
    <w:rsid w:val="008A3F0D"/>
    <w:rsid w:val="008A5357"/>
    <w:rsid w:val="008A605A"/>
    <w:rsid w:val="008A76D4"/>
    <w:rsid w:val="008B52C0"/>
    <w:rsid w:val="008B5EFA"/>
    <w:rsid w:val="008B6356"/>
    <w:rsid w:val="008B6690"/>
    <w:rsid w:val="008B686B"/>
    <w:rsid w:val="008C0913"/>
    <w:rsid w:val="008C1DE4"/>
    <w:rsid w:val="008D387F"/>
    <w:rsid w:val="008D737F"/>
    <w:rsid w:val="008E4CCC"/>
    <w:rsid w:val="008E5078"/>
    <w:rsid w:val="008F16C8"/>
    <w:rsid w:val="008F1AA3"/>
    <w:rsid w:val="008F6197"/>
    <w:rsid w:val="008F6DE0"/>
    <w:rsid w:val="00900C80"/>
    <w:rsid w:val="009021D6"/>
    <w:rsid w:val="0090296B"/>
    <w:rsid w:val="00903519"/>
    <w:rsid w:val="00906957"/>
    <w:rsid w:val="00906E15"/>
    <w:rsid w:val="009104A8"/>
    <w:rsid w:val="00914B25"/>
    <w:rsid w:val="00916AB4"/>
    <w:rsid w:val="00921A89"/>
    <w:rsid w:val="0092386E"/>
    <w:rsid w:val="00931AE8"/>
    <w:rsid w:val="00936812"/>
    <w:rsid w:val="00942D8C"/>
    <w:rsid w:val="009446E1"/>
    <w:rsid w:val="009508A8"/>
    <w:rsid w:val="00950B32"/>
    <w:rsid w:val="0095602A"/>
    <w:rsid w:val="00956C68"/>
    <w:rsid w:val="0096073D"/>
    <w:rsid w:val="009655B1"/>
    <w:rsid w:val="009678DA"/>
    <w:rsid w:val="00971A47"/>
    <w:rsid w:val="00973ADC"/>
    <w:rsid w:val="00976139"/>
    <w:rsid w:val="00982C71"/>
    <w:rsid w:val="0098357C"/>
    <w:rsid w:val="00990699"/>
    <w:rsid w:val="00990A27"/>
    <w:rsid w:val="00990C49"/>
    <w:rsid w:val="00991911"/>
    <w:rsid w:val="00991C29"/>
    <w:rsid w:val="00994169"/>
    <w:rsid w:val="00996127"/>
    <w:rsid w:val="00996349"/>
    <w:rsid w:val="00996B05"/>
    <w:rsid w:val="009A0136"/>
    <w:rsid w:val="009A515E"/>
    <w:rsid w:val="009A57A1"/>
    <w:rsid w:val="009A68AF"/>
    <w:rsid w:val="009A6F11"/>
    <w:rsid w:val="009B021E"/>
    <w:rsid w:val="009B3B14"/>
    <w:rsid w:val="009B3F35"/>
    <w:rsid w:val="009B57A4"/>
    <w:rsid w:val="009B6BB1"/>
    <w:rsid w:val="009B79F8"/>
    <w:rsid w:val="009C5102"/>
    <w:rsid w:val="009C5CC5"/>
    <w:rsid w:val="009C5F95"/>
    <w:rsid w:val="009C761F"/>
    <w:rsid w:val="009D4C69"/>
    <w:rsid w:val="009D4FA1"/>
    <w:rsid w:val="009D643E"/>
    <w:rsid w:val="009D650F"/>
    <w:rsid w:val="009E092D"/>
    <w:rsid w:val="009E43D4"/>
    <w:rsid w:val="009E676D"/>
    <w:rsid w:val="009F148C"/>
    <w:rsid w:val="009F3E77"/>
    <w:rsid w:val="009F60B3"/>
    <w:rsid w:val="009F719A"/>
    <w:rsid w:val="009F7F1A"/>
    <w:rsid w:val="00A0065A"/>
    <w:rsid w:val="00A03354"/>
    <w:rsid w:val="00A040E6"/>
    <w:rsid w:val="00A05178"/>
    <w:rsid w:val="00A056CD"/>
    <w:rsid w:val="00A07927"/>
    <w:rsid w:val="00A10C3F"/>
    <w:rsid w:val="00A16C2D"/>
    <w:rsid w:val="00A17621"/>
    <w:rsid w:val="00A2260C"/>
    <w:rsid w:val="00A2512B"/>
    <w:rsid w:val="00A25762"/>
    <w:rsid w:val="00A25A02"/>
    <w:rsid w:val="00A262ED"/>
    <w:rsid w:val="00A266AB"/>
    <w:rsid w:val="00A267F7"/>
    <w:rsid w:val="00A268E0"/>
    <w:rsid w:val="00A26929"/>
    <w:rsid w:val="00A26CFC"/>
    <w:rsid w:val="00A31FEC"/>
    <w:rsid w:val="00A3447F"/>
    <w:rsid w:val="00A348E7"/>
    <w:rsid w:val="00A404E0"/>
    <w:rsid w:val="00A43FF8"/>
    <w:rsid w:val="00A441FB"/>
    <w:rsid w:val="00A50586"/>
    <w:rsid w:val="00A5360D"/>
    <w:rsid w:val="00A5361C"/>
    <w:rsid w:val="00A54322"/>
    <w:rsid w:val="00A56B87"/>
    <w:rsid w:val="00A56CB0"/>
    <w:rsid w:val="00A60739"/>
    <w:rsid w:val="00A609D7"/>
    <w:rsid w:val="00A62ED8"/>
    <w:rsid w:val="00A66F52"/>
    <w:rsid w:val="00A70E03"/>
    <w:rsid w:val="00A71871"/>
    <w:rsid w:val="00A71A4B"/>
    <w:rsid w:val="00A7300C"/>
    <w:rsid w:val="00A741E9"/>
    <w:rsid w:val="00A74646"/>
    <w:rsid w:val="00A7486F"/>
    <w:rsid w:val="00A75987"/>
    <w:rsid w:val="00A75D13"/>
    <w:rsid w:val="00A80825"/>
    <w:rsid w:val="00A80CCA"/>
    <w:rsid w:val="00A84ADF"/>
    <w:rsid w:val="00A85143"/>
    <w:rsid w:val="00A858FC"/>
    <w:rsid w:val="00A87830"/>
    <w:rsid w:val="00A90105"/>
    <w:rsid w:val="00A91D3A"/>
    <w:rsid w:val="00A93561"/>
    <w:rsid w:val="00A948FB"/>
    <w:rsid w:val="00AB4C71"/>
    <w:rsid w:val="00AB4EB4"/>
    <w:rsid w:val="00AB5751"/>
    <w:rsid w:val="00AB7D3A"/>
    <w:rsid w:val="00AC038C"/>
    <w:rsid w:val="00AC05BB"/>
    <w:rsid w:val="00AC18F6"/>
    <w:rsid w:val="00AC218C"/>
    <w:rsid w:val="00AC307E"/>
    <w:rsid w:val="00AC3C73"/>
    <w:rsid w:val="00AC55F8"/>
    <w:rsid w:val="00AD3052"/>
    <w:rsid w:val="00AD3A5D"/>
    <w:rsid w:val="00AE0657"/>
    <w:rsid w:val="00AE7C86"/>
    <w:rsid w:val="00AF36CF"/>
    <w:rsid w:val="00AF392C"/>
    <w:rsid w:val="00AF407B"/>
    <w:rsid w:val="00AF762A"/>
    <w:rsid w:val="00AF7F0D"/>
    <w:rsid w:val="00B03715"/>
    <w:rsid w:val="00B0463B"/>
    <w:rsid w:val="00B05C74"/>
    <w:rsid w:val="00B10EF9"/>
    <w:rsid w:val="00B140D6"/>
    <w:rsid w:val="00B14A5D"/>
    <w:rsid w:val="00B15096"/>
    <w:rsid w:val="00B159CF"/>
    <w:rsid w:val="00B15E31"/>
    <w:rsid w:val="00B34389"/>
    <w:rsid w:val="00B3642E"/>
    <w:rsid w:val="00B417D6"/>
    <w:rsid w:val="00B41D12"/>
    <w:rsid w:val="00B4640F"/>
    <w:rsid w:val="00B604EC"/>
    <w:rsid w:val="00B61239"/>
    <w:rsid w:val="00B65788"/>
    <w:rsid w:val="00B66EF0"/>
    <w:rsid w:val="00B82E0C"/>
    <w:rsid w:val="00B93E0A"/>
    <w:rsid w:val="00B95716"/>
    <w:rsid w:val="00BA3820"/>
    <w:rsid w:val="00BA73D2"/>
    <w:rsid w:val="00BB0698"/>
    <w:rsid w:val="00BB2C3D"/>
    <w:rsid w:val="00BB2E7E"/>
    <w:rsid w:val="00BB509C"/>
    <w:rsid w:val="00BB6624"/>
    <w:rsid w:val="00BC19D1"/>
    <w:rsid w:val="00BC338B"/>
    <w:rsid w:val="00BC3CD6"/>
    <w:rsid w:val="00BC485E"/>
    <w:rsid w:val="00BC7DCC"/>
    <w:rsid w:val="00BD19C9"/>
    <w:rsid w:val="00BD6D62"/>
    <w:rsid w:val="00BE779A"/>
    <w:rsid w:val="00BE79DA"/>
    <w:rsid w:val="00BF026B"/>
    <w:rsid w:val="00BF5232"/>
    <w:rsid w:val="00BF6200"/>
    <w:rsid w:val="00BF7A5F"/>
    <w:rsid w:val="00C065A6"/>
    <w:rsid w:val="00C11D41"/>
    <w:rsid w:val="00C16A11"/>
    <w:rsid w:val="00C30269"/>
    <w:rsid w:val="00C34132"/>
    <w:rsid w:val="00C3460E"/>
    <w:rsid w:val="00C3640B"/>
    <w:rsid w:val="00C3649D"/>
    <w:rsid w:val="00C40802"/>
    <w:rsid w:val="00C4127E"/>
    <w:rsid w:val="00C41DD3"/>
    <w:rsid w:val="00C51709"/>
    <w:rsid w:val="00C5434C"/>
    <w:rsid w:val="00C61BBB"/>
    <w:rsid w:val="00C62624"/>
    <w:rsid w:val="00C62786"/>
    <w:rsid w:val="00C6473A"/>
    <w:rsid w:val="00C715AF"/>
    <w:rsid w:val="00C717A6"/>
    <w:rsid w:val="00C7580B"/>
    <w:rsid w:val="00C80872"/>
    <w:rsid w:val="00C84F59"/>
    <w:rsid w:val="00C85158"/>
    <w:rsid w:val="00C87503"/>
    <w:rsid w:val="00C919DA"/>
    <w:rsid w:val="00C97226"/>
    <w:rsid w:val="00CA6FC9"/>
    <w:rsid w:val="00CB6881"/>
    <w:rsid w:val="00CB6909"/>
    <w:rsid w:val="00CB7009"/>
    <w:rsid w:val="00CB76F8"/>
    <w:rsid w:val="00CC470C"/>
    <w:rsid w:val="00CD2B15"/>
    <w:rsid w:val="00CD3C4A"/>
    <w:rsid w:val="00CD630C"/>
    <w:rsid w:val="00CD798D"/>
    <w:rsid w:val="00CE39CC"/>
    <w:rsid w:val="00CE65A4"/>
    <w:rsid w:val="00CF0517"/>
    <w:rsid w:val="00CF0697"/>
    <w:rsid w:val="00CF0DCB"/>
    <w:rsid w:val="00CF4F30"/>
    <w:rsid w:val="00D01295"/>
    <w:rsid w:val="00D01360"/>
    <w:rsid w:val="00D02FE6"/>
    <w:rsid w:val="00D10BFD"/>
    <w:rsid w:val="00D11128"/>
    <w:rsid w:val="00D23402"/>
    <w:rsid w:val="00D245A3"/>
    <w:rsid w:val="00D24951"/>
    <w:rsid w:val="00D26598"/>
    <w:rsid w:val="00D30527"/>
    <w:rsid w:val="00D30AD0"/>
    <w:rsid w:val="00D35343"/>
    <w:rsid w:val="00D35491"/>
    <w:rsid w:val="00D36794"/>
    <w:rsid w:val="00D3753D"/>
    <w:rsid w:val="00D406D2"/>
    <w:rsid w:val="00D40B4E"/>
    <w:rsid w:val="00D412FA"/>
    <w:rsid w:val="00D42265"/>
    <w:rsid w:val="00D46458"/>
    <w:rsid w:val="00D46C4B"/>
    <w:rsid w:val="00D511A9"/>
    <w:rsid w:val="00D512C1"/>
    <w:rsid w:val="00D51A7A"/>
    <w:rsid w:val="00D54C28"/>
    <w:rsid w:val="00D564E7"/>
    <w:rsid w:val="00D62190"/>
    <w:rsid w:val="00D7070E"/>
    <w:rsid w:val="00D71D4D"/>
    <w:rsid w:val="00D73470"/>
    <w:rsid w:val="00D736B3"/>
    <w:rsid w:val="00D74D66"/>
    <w:rsid w:val="00D74F84"/>
    <w:rsid w:val="00D75FC8"/>
    <w:rsid w:val="00D768AB"/>
    <w:rsid w:val="00D77E69"/>
    <w:rsid w:val="00D80FBF"/>
    <w:rsid w:val="00D83720"/>
    <w:rsid w:val="00D855FD"/>
    <w:rsid w:val="00D85987"/>
    <w:rsid w:val="00D9259E"/>
    <w:rsid w:val="00D94427"/>
    <w:rsid w:val="00D94DF6"/>
    <w:rsid w:val="00DA19EC"/>
    <w:rsid w:val="00DA3014"/>
    <w:rsid w:val="00DA3E42"/>
    <w:rsid w:val="00DB19BB"/>
    <w:rsid w:val="00DB53F1"/>
    <w:rsid w:val="00DB58D2"/>
    <w:rsid w:val="00DB59BA"/>
    <w:rsid w:val="00DB5DEA"/>
    <w:rsid w:val="00DB64BB"/>
    <w:rsid w:val="00DC0B44"/>
    <w:rsid w:val="00DC45FF"/>
    <w:rsid w:val="00DC6608"/>
    <w:rsid w:val="00DD3224"/>
    <w:rsid w:val="00DD4FD6"/>
    <w:rsid w:val="00DD53FC"/>
    <w:rsid w:val="00DE459B"/>
    <w:rsid w:val="00DF0830"/>
    <w:rsid w:val="00DF21A0"/>
    <w:rsid w:val="00DF21B8"/>
    <w:rsid w:val="00DF2694"/>
    <w:rsid w:val="00DF4293"/>
    <w:rsid w:val="00DF7A19"/>
    <w:rsid w:val="00E00446"/>
    <w:rsid w:val="00E0052F"/>
    <w:rsid w:val="00E00914"/>
    <w:rsid w:val="00E01E6E"/>
    <w:rsid w:val="00E03F92"/>
    <w:rsid w:val="00E04975"/>
    <w:rsid w:val="00E05521"/>
    <w:rsid w:val="00E05EEB"/>
    <w:rsid w:val="00E073C3"/>
    <w:rsid w:val="00E1049C"/>
    <w:rsid w:val="00E11485"/>
    <w:rsid w:val="00E13642"/>
    <w:rsid w:val="00E1383B"/>
    <w:rsid w:val="00E155A2"/>
    <w:rsid w:val="00E17597"/>
    <w:rsid w:val="00E17A43"/>
    <w:rsid w:val="00E24435"/>
    <w:rsid w:val="00E30CA3"/>
    <w:rsid w:val="00E32D7E"/>
    <w:rsid w:val="00E33499"/>
    <w:rsid w:val="00E33E8D"/>
    <w:rsid w:val="00E36ABB"/>
    <w:rsid w:val="00E37447"/>
    <w:rsid w:val="00E37D51"/>
    <w:rsid w:val="00E40499"/>
    <w:rsid w:val="00E41EF7"/>
    <w:rsid w:val="00E457CA"/>
    <w:rsid w:val="00E50810"/>
    <w:rsid w:val="00E50D42"/>
    <w:rsid w:val="00E51576"/>
    <w:rsid w:val="00E52451"/>
    <w:rsid w:val="00E53037"/>
    <w:rsid w:val="00E558D9"/>
    <w:rsid w:val="00E6258D"/>
    <w:rsid w:val="00E63890"/>
    <w:rsid w:val="00E66998"/>
    <w:rsid w:val="00E70C0C"/>
    <w:rsid w:val="00E77483"/>
    <w:rsid w:val="00E80941"/>
    <w:rsid w:val="00E8644D"/>
    <w:rsid w:val="00E92CEC"/>
    <w:rsid w:val="00E9580B"/>
    <w:rsid w:val="00E9799A"/>
    <w:rsid w:val="00EA3C3E"/>
    <w:rsid w:val="00EA3C96"/>
    <w:rsid w:val="00EA41E2"/>
    <w:rsid w:val="00EB38C1"/>
    <w:rsid w:val="00EB40D9"/>
    <w:rsid w:val="00EB5F3E"/>
    <w:rsid w:val="00EC2ECB"/>
    <w:rsid w:val="00EC4D81"/>
    <w:rsid w:val="00EC689C"/>
    <w:rsid w:val="00EC782F"/>
    <w:rsid w:val="00EC7A5C"/>
    <w:rsid w:val="00ED3D3D"/>
    <w:rsid w:val="00ED522D"/>
    <w:rsid w:val="00ED590B"/>
    <w:rsid w:val="00ED70A6"/>
    <w:rsid w:val="00EE33D8"/>
    <w:rsid w:val="00EE3DC4"/>
    <w:rsid w:val="00EE595C"/>
    <w:rsid w:val="00EE7199"/>
    <w:rsid w:val="00EE7994"/>
    <w:rsid w:val="00EF11CB"/>
    <w:rsid w:val="00EF2522"/>
    <w:rsid w:val="00EF4030"/>
    <w:rsid w:val="00EF5AF0"/>
    <w:rsid w:val="00F00CEB"/>
    <w:rsid w:val="00F00D5A"/>
    <w:rsid w:val="00F10483"/>
    <w:rsid w:val="00F16575"/>
    <w:rsid w:val="00F22DF8"/>
    <w:rsid w:val="00F275C6"/>
    <w:rsid w:val="00F316B5"/>
    <w:rsid w:val="00F31AFB"/>
    <w:rsid w:val="00F31D97"/>
    <w:rsid w:val="00F327FC"/>
    <w:rsid w:val="00F331E9"/>
    <w:rsid w:val="00F33C90"/>
    <w:rsid w:val="00F343F4"/>
    <w:rsid w:val="00F3453A"/>
    <w:rsid w:val="00F35703"/>
    <w:rsid w:val="00F35D5C"/>
    <w:rsid w:val="00F42253"/>
    <w:rsid w:val="00F42549"/>
    <w:rsid w:val="00F42BB7"/>
    <w:rsid w:val="00F42CB8"/>
    <w:rsid w:val="00F4523E"/>
    <w:rsid w:val="00F5221E"/>
    <w:rsid w:val="00F52894"/>
    <w:rsid w:val="00F52AF8"/>
    <w:rsid w:val="00F544EB"/>
    <w:rsid w:val="00F56BD3"/>
    <w:rsid w:val="00F60DC0"/>
    <w:rsid w:val="00F613D1"/>
    <w:rsid w:val="00F64603"/>
    <w:rsid w:val="00F6467F"/>
    <w:rsid w:val="00F70996"/>
    <w:rsid w:val="00F75D10"/>
    <w:rsid w:val="00F76FD9"/>
    <w:rsid w:val="00F83DAD"/>
    <w:rsid w:val="00F8453E"/>
    <w:rsid w:val="00F927D9"/>
    <w:rsid w:val="00F965EF"/>
    <w:rsid w:val="00FA1ADD"/>
    <w:rsid w:val="00FA22FF"/>
    <w:rsid w:val="00FA4DAF"/>
    <w:rsid w:val="00FA6051"/>
    <w:rsid w:val="00FA6C18"/>
    <w:rsid w:val="00FB162C"/>
    <w:rsid w:val="00FB1D5A"/>
    <w:rsid w:val="00FB52C8"/>
    <w:rsid w:val="00FB5A41"/>
    <w:rsid w:val="00FB6B5D"/>
    <w:rsid w:val="00FB7AB3"/>
    <w:rsid w:val="00FC14A8"/>
    <w:rsid w:val="00FC1E66"/>
    <w:rsid w:val="00FC2667"/>
    <w:rsid w:val="00FC36EB"/>
    <w:rsid w:val="00FC3C8B"/>
    <w:rsid w:val="00FC5713"/>
    <w:rsid w:val="00FC5F8E"/>
    <w:rsid w:val="00FD05F4"/>
    <w:rsid w:val="00FD10FB"/>
    <w:rsid w:val="00FD1FFD"/>
    <w:rsid w:val="00FD51E3"/>
    <w:rsid w:val="00FD6391"/>
    <w:rsid w:val="00FE3E83"/>
    <w:rsid w:val="00FE5D6F"/>
    <w:rsid w:val="00FE78EB"/>
    <w:rsid w:val="00FF3C6E"/>
    <w:rsid w:val="00FF5190"/>
    <w:rsid w:val="00FF51ED"/>
    <w:rsid w:val="00FF580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EE9EA95"/>
  <w15:chartTrackingRefBased/>
  <w15:docId w15:val="{1A01BB86-810C-48A9-A65F-8C1F149A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sz w:val="24"/>
      <w:szCs w:val="24"/>
      <w:lang w:eastAsia="zh-CN"/>
    </w:rPr>
  </w:style>
  <w:style w:type="paragraph" w:styleId="Heading1">
    <w:name w:val="heading 1"/>
    <w:basedOn w:val="Normal"/>
    <w:next w:val="Normal"/>
    <w:qFormat/>
    <w:pPr>
      <w:keepNext/>
      <w:jc w:val="center"/>
      <w:outlineLvl w:val="0"/>
    </w:pPr>
    <w:rPr>
      <w:b/>
      <w:bCs/>
      <w:lang w:val="en-US"/>
    </w:rPr>
  </w:style>
  <w:style w:type="paragraph" w:styleId="Heading2">
    <w:name w:val="heading 2"/>
    <w:basedOn w:val="Normal"/>
    <w:next w:val="Normal"/>
    <w:qFormat/>
    <w:pPr>
      <w:keepNext/>
      <w:spacing w:after="280"/>
      <w:ind w:left="567" w:hanging="567"/>
      <w:outlineLvl w:val="1"/>
    </w:pPr>
    <w:rPr>
      <w:rFonts w:ascii="Arial" w:hAnsi="Arial" w:cs="Arial"/>
      <w:b/>
      <w:sz w:val="22"/>
    </w:rPr>
  </w:style>
  <w:style w:type="paragraph" w:styleId="Heading3">
    <w:name w:val="heading 3"/>
    <w:basedOn w:val="Normal"/>
    <w:next w:val="Normal"/>
    <w:qFormat/>
    <w:pPr>
      <w:keepNext/>
      <w:overflowPunct w:val="0"/>
      <w:autoSpaceDE w:val="0"/>
      <w:textAlignment w:val="baseline"/>
      <w:outlineLvl w:val="2"/>
    </w:pPr>
    <w:rPr>
      <w:rFonts w:ascii="Arial" w:hAnsi="Arial" w:cs="Arial"/>
      <w:b/>
      <w:sz w:val="20"/>
      <w:szCs w:val="20"/>
    </w:rPr>
  </w:style>
  <w:style w:type="paragraph" w:styleId="Heading4">
    <w:name w:val="heading 4"/>
    <w:basedOn w:val="Normal"/>
    <w:next w:val="Normal"/>
    <w:qFormat/>
    <w:pPr>
      <w:keepNext/>
      <w:overflowPunct w:val="0"/>
      <w:autoSpaceDE w:val="0"/>
      <w:textAlignment w:val="baseline"/>
      <w:outlineLvl w:val="3"/>
    </w:pPr>
    <w:rPr>
      <w:rFonts w:ascii="Arial" w:hAnsi="Arial" w:cs="Arial"/>
      <w:b/>
      <w:sz w:val="22"/>
      <w:szCs w:val="20"/>
    </w:rPr>
  </w:style>
  <w:style w:type="paragraph" w:styleId="Heading5">
    <w:name w:val="heading 5"/>
    <w:basedOn w:val="Normal"/>
    <w:next w:val="Normal"/>
    <w:qFormat/>
    <w:pPr>
      <w:keepNext/>
      <w:numPr>
        <w:ilvl w:val="4"/>
        <w:numId w:val="2"/>
      </w:numPr>
      <w:outlineLvl w:val="4"/>
    </w:pPr>
    <w:rPr>
      <w:rFonts w:ascii="Arial" w:hAnsi="Arial" w:cs="Arial"/>
      <w:sz w:val="22"/>
      <w:u w:val="single"/>
    </w:rPr>
  </w:style>
  <w:style w:type="paragraph" w:styleId="Heading6">
    <w:name w:val="heading 6"/>
    <w:basedOn w:val="Normal"/>
    <w:next w:val="Normal"/>
    <w:qFormat/>
    <w:pPr>
      <w:keepNext/>
      <w:overflowPunct w:val="0"/>
      <w:autoSpaceDE w:val="0"/>
      <w:jc w:val="center"/>
      <w:textAlignment w:val="baseline"/>
      <w:outlineLvl w:val="5"/>
    </w:pPr>
    <w:rPr>
      <w:b/>
      <w:sz w:val="22"/>
      <w:szCs w:val="20"/>
    </w:rPr>
  </w:style>
  <w:style w:type="paragraph" w:styleId="Heading7">
    <w:name w:val="heading 7"/>
    <w:basedOn w:val="Normal"/>
    <w:next w:val="Normal"/>
    <w:qFormat/>
    <w:pPr>
      <w:keepNext/>
      <w:ind w:left="720"/>
      <w:outlineLvl w:val="6"/>
    </w:pPr>
    <w:rPr>
      <w:rFonts w:ascii="Arial" w:hAnsi="Arial" w:cs="Arial"/>
      <w:sz w:val="22"/>
      <w:u w:val="single"/>
    </w:rPr>
  </w:style>
  <w:style w:type="paragraph" w:styleId="Heading8">
    <w:name w:val="heading 8"/>
    <w:basedOn w:val="Normal"/>
    <w:next w:val="Normal"/>
    <w:qFormat/>
    <w:pPr>
      <w:keepNext/>
      <w:overflowPunct w:val="0"/>
      <w:autoSpaceDE w:val="0"/>
      <w:jc w:val="center"/>
      <w:textAlignment w:val="baseline"/>
      <w:outlineLvl w:val="7"/>
    </w:pPr>
    <w:rPr>
      <w:rFonts w:ascii="Arial" w:hAnsi="Arial" w:cs="Arial"/>
      <w:b/>
      <w:bCs/>
      <w:szCs w:val="20"/>
    </w:rPr>
  </w:style>
  <w:style w:type="paragraph" w:styleId="Heading9">
    <w:name w:val="heading 9"/>
    <w:basedOn w:val="Normal"/>
    <w:next w:val="Normal"/>
    <w:qFormat/>
    <w:pPr>
      <w:keepNext/>
      <w:overflowPunct w:val="0"/>
      <w:autoSpaceDE w:val="0"/>
      <w:jc w:val="center"/>
      <w:textAlignment w:val="baseline"/>
      <w:outlineLvl w:val="8"/>
    </w:pPr>
    <w:rPr>
      <w:rFonts w:ascii="Arial" w:hAnsi="Arial"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mbria" w:eastAsia="Arial" w:hAnsi="Cambria" w:cs="Arial" w:hint="default"/>
      <w:sz w:val="22"/>
      <w:szCs w:val="22"/>
    </w:rPr>
  </w:style>
  <w:style w:type="character" w:customStyle="1" w:styleId="WW8Num4z0">
    <w:name w:val="WW8Num4z0"/>
    <w:rPr>
      <w:rFonts w:ascii="Arial" w:hAnsi="Arial" w:cs="Arial"/>
      <w:sz w:val="22"/>
      <w:szCs w:val="22"/>
    </w:rPr>
  </w:style>
  <w:style w:type="character" w:customStyle="1" w:styleId="WW8Num5z0">
    <w:name w:val="WW8Num5z0"/>
    <w:rPr>
      <w:rFonts w:ascii="Cambria" w:hAnsi="Cambria" w:cs="Arial" w:hint="default"/>
      <w:sz w:val="22"/>
      <w:szCs w:val="22"/>
    </w:rPr>
  </w:style>
  <w:style w:type="character" w:customStyle="1" w:styleId="WW8Num6z0">
    <w:name w:val="WW8Num6z0"/>
    <w:rPr>
      <w:rFonts w:ascii="Cambria" w:eastAsia="Cambria" w:hAnsi="Cambria" w:cs="Cambria"/>
      <w:b/>
      <w:bCs/>
      <w:iCs/>
      <w:color w:val="000000"/>
      <w:sz w:val="22"/>
      <w:szCs w:val="22"/>
      <w:lang w:eastAsia="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DefaultParagraphFont">
    <w:name w:val="WW-Default Paragraph Font"/>
  </w:style>
  <w:style w:type="character" w:customStyle="1" w:styleId="WW-DefaultParagraphFont1">
    <w:name w:val="WW-Default Paragraph Font1"/>
  </w:style>
  <w:style w:type="character" w:customStyle="1" w:styleId="WW-DefaultParagraphFont11">
    <w:name w:val="WW-Default Paragraph Font11"/>
  </w:style>
  <w:style w:type="character" w:customStyle="1" w:styleId="WW8Num5z1">
    <w:name w:val="WW8Num5z1"/>
    <w:rPr>
      <w:rFonts w:ascii="Arial" w:hAnsi="Arial" w:cs="Arial"/>
      <w:sz w:val="22"/>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0">
    <w:name w:val="WW8Num9z0"/>
    <w:rPr>
      <w:rFonts w:ascii="Cambria" w:hAnsi="Cambria" w:cs="Lucida Sans Unicode"/>
    </w:rPr>
  </w:style>
  <w:style w:type="character" w:customStyle="1" w:styleId="WW8Num10z0">
    <w:name w:val="WW8Num10z0"/>
    <w:rPr>
      <w:rFonts w:ascii="Cambria" w:eastAsia="Times New Roman" w:hAnsi="Cambria" w:cs="Arial"/>
    </w:rPr>
  </w:style>
  <w:style w:type="character" w:customStyle="1" w:styleId="WW8Num10z1">
    <w:name w:val="WW8Num10z1"/>
    <w:rPr>
      <w:rFonts w:ascii="Arial" w:hAnsi="Arial" w:cs="Arial"/>
      <w:sz w:val="22"/>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rPr>
      <w:rFonts w:cs="Arial"/>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mbria" w:eastAsia="Arial" w:hAnsi="Cambria" w:cs="Arial" w:hint="default"/>
      <w:sz w:val="22"/>
      <w:szCs w:val="22"/>
    </w:rPr>
  </w:style>
  <w:style w:type="character" w:customStyle="1" w:styleId="WW8Num14z0">
    <w:name w:val="WW8Num14z0"/>
    <w:rPr>
      <w:b/>
    </w:rPr>
  </w:style>
  <w:style w:type="character" w:customStyle="1" w:styleId="WW8Num14z1">
    <w:name w:val="WW8Num14z1"/>
    <w:rPr>
      <w:rFonts w:ascii="Arial" w:hAnsi="Arial" w:cs="Arial"/>
      <w:b/>
      <w:bCs/>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sz w:val="22"/>
      <w:szCs w:val="22"/>
    </w:rPr>
  </w:style>
  <w:style w:type="character" w:customStyle="1" w:styleId="WW8Num16z0">
    <w:name w:val="WW8Num16z0"/>
    <w:rPr>
      <w:rFonts w:ascii="Arial" w:hAnsi="Arial" w:cs="Arial"/>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ambria" w:eastAsia="Times New Roman" w:hAnsi="Cambria" w:cs="Arial"/>
    </w:rPr>
  </w:style>
  <w:style w:type="character" w:customStyle="1" w:styleId="WW8Num19z1">
    <w:name w:val="WW8Num19z1"/>
    <w:rPr>
      <w:rFonts w:ascii="Arial" w:hAnsi="Arial" w:cs="Arial"/>
      <w:sz w:val="22"/>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mbria" w:hAnsi="Cambria" w:cs="Cambria" w:hint="default"/>
      <w:sz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mbria" w:hAnsi="Cambria" w:cs="Cambria" w:hint="default"/>
      <w:sz w:val="22"/>
    </w:rPr>
  </w:style>
  <w:style w:type="character" w:customStyle="1" w:styleId="WW8Num22z0">
    <w:name w:val="WW8Num22z0"/>
    <w:rPr>
      <w:rFonts w:ascii="Arial" w:hAnsi="Arial" w:cs="Arial"/>
      <w:sz w:val="22"/>
    </w:rPr>
  </w:style>
  <w:style w:type="character" w:customStyle="1" w:styleId="WW8Num23z0">
    <w:name w:val="WW8Num23z0"/>
    <w:rPr>
      <w:rFonts w:ascii="Cambria" w:hAnsi="Cambria" w:cs="Arial" w:hint="default"/>
      <w:sz w:val="22"/>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mbria" w:hAnsi="Cambria" w:cs="Cambria" w:hint="default"/>
      <w:sz w:val="22"/>
    </w:rPr>
  </w:style>
  <w:style w:type="character" w:customStyle="1" w:styleId="WW8Num26z0">
    <w:name w:val="WW8Num26z0"/>
    <w:rPr>
      <w:rFonts w:ascii="Cambria" w:hAnsi="Cambria" w:cs="Cambria" w:hint="default"/>
      <w:sz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Cambria" w:hAnsi="Cambria" w:cs="Cambria"/>
      <w:color w:val="000000"/>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ambria" w:hAnsi="Cambria" w:cs="Cambria" w:hint="default"/>
      <w:sz w:val="22"/>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mbria" w:hAnsi="Cambria" w:cs="Cambria" w:hint="default"/>
      <w:sz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mbria" w:hAnsi="Cambria" w:cs="Cambria" w:hint="default"/>
      <w:sz w:val="22"/>
    </w:rPr>
  </w:style>
  <w:style w:type="character" w:customStyle="1" w:styleId="WW8Num32z0">
    <w:name w:val="WW8Num32z0"/>
    <w:rPr>
      <w:rFonts w:ascii="Cambria" w:hAnsi="Cambria" w:cs="Cambria" w:hint="default"/>
      <w:sz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sz w:val="22"/>
    </w:rPr>
  </w:style>
  <w:style w:type="character" w:customStyle="1" w:styleId="WW8Num34z0">
    <w:name w:val="WW8Num34z0"/>
    <w:rPr>
      <w:rFonts w:ascii="Cambria" w:hAnsi="Cambria" w:cs="Cambria" w:hint="default"/>
      <w:sz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mbria" w:hAnsi="Cambria" w:cs="Cambria" w:hint="default"/>
      <w:sz w:val="22"/>
    </w:rPr>
  </w:style>
  <w:style w:type="character" w:customStyle="1" w:styleId="DefaultParagraphFont1">
    <w:name w:val="Default Paragraph Font1"/>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3z1">
    <w:name w:val="WW8Num13z1"/>
    <w:rPr>
      <w:rFonts w:ascii="Arial" w:hAnsi="Arial" w:cs="Arial"/>
      <w:b w:val="0"/>
      <w:bCs w:val="0"/>
      <w:sz w:val="22"/>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1z1">
    <w:name w:val="WW8Num21z1"/>
    <w:rPr>
      <w:rFonts w:ascii="Arial" w:hAnsi="Arial" w:cs="Arial"/>
      <w:sz w:val="22"/>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1">
    <w:name w:val="Προεπιλεγμένη γραμματοσειρά1"/>
  </w:style>
  <w:style w:type="character" w:styleId="PageNumber">
    <w:name w:val="page number"/>
    <w:basedOn w:val="1"/>
  </w:style>
  <w:style w:type="character" w:customStyle="1" w:styleId="10">
    <w:name w:val="Παραπομπή σχολίου1"/>
    <w:rPr>
      <w:sz w:val="16"/>
      <w:szCs w:val="16"/>
    </w:rPr>
  </w:style>
  <w:style w:type="character" w:customStyle="1" w:styleId="a">
    <w:name w:val="Χαρακτήρες υποσημείωσης"/>
    <w:rPr>
      <w:vertAlign w:val="superscript"/>
    </w:rPr>
  </w:style>
  <w:style w:type="character" w:customStyle="1" w:styleId="a0">
    <w:name w:val="Χαρακτήρες σημείωσης τέλους"/>
    <w:rPr>
      <w:vertAlign w:val="superscript"/>
    </w:rPr>
  </w:style>
  <w:style w:type="character" w:customStyle="1" w:styleId="CharChar1">
    <w:name w:val="Char Char1"/>
  </w:style>
  <w:style w:type="character" w:customStyle="1" w:styleId="CharChar">
    <w:name w:val="Char Char"/>
    <w:rPr>
      <w:b/>
      <w:bCs/>
    </w:rPr>
  </w:style>
  <w:style w:type="character" w:customStyle="1" w:styleId="EndnoteReference1">
    <w:name w:val="Endnote Reference1"/>
    <w:rPr>
      <w:vertAlign w:val="superscript"/>
    </w:rPr>
  </w:style>
  <w:style w:type="character" w:customStyle="1" w:styleId="FootnoteReference2">
    <w:name w:val="Footnote Reference2"/>
    <w:rPr>
      <w:vertAlign w:val="superscript"/>
    </w:rPr>
  </w:style>
  <w:style w:type="character" w:customStyle="1" w:styleId="DocumentMapChar">
    <w:name w:val="Document Map Char"/>
    <w:rPr>
      <w:rFonts w:ascii="Tahoma" w:hAnsi="Tahoma" w:cs="Tahoma"/>
      <w:sz w:val="16"/>
      <w:szCs w:val="16"/>
      <w:lang w:eastAsia="zh-CN"/>
    </w:rPr>
  </w:style>
  <w:style w:type="character" w:customStyle="1" w:styleId="a1">
    <w:name w:val="Σύμβολο υποσημείωσης"/>
    <w:rPr>
      <w:vertAlign w:val="superscript"/>
    </w:rPr>
  </w:style>
  <w:style w:type="character" w:customStyle="1" w:styleId="BodyText2Char">
    <w:name w:val="Body Text 2 Char"/>
    <w:rPr>
      <w:sz w:val="24"/>
      <w:szCs w:val="24"/>
      <w:lang w:eastAsia="zh-CN"/>
    </w:rPr>
  </w:style>
  <w:style w:type="character" w:styleId="EndnoteReference">
    <w:name w:val="endnote reference"/>
    <w:rPr>
      <w:vertAlign w:val="superscript"/>
    </w:rPr>
  </w:style>
  <w:style w:type="character" w:customStyle="1" w:styleId="FootnoteTextChar">
    <w:name w:val="Footnote Text Char"/>
    <w:rPr>
      <w:rFonts w:ascii="Arial" w:hAnsi="Arial" w:cs="Arial"/>
      <w:i/>
      <w:lang w:val="el-GR" w:eastAsia="el-GR"/>
    </w:rPr>
  </w:style>
  <w:style w:type="character" w:customStyle="1" w:styleId="CommentReference1">
    <w:name w:val="Comment Reference1"/>
    <w:rPr>
      <w:sz w:val="16"/>
      <w:szCs w:val="16"/>
    </w:rPr>
  </w:style>
  <w:style w:type="character" w:customStyle="1" w:styleId="CommentTextChar">
    <w:name w:val="Comment Text Char"/>
    <w:rPr>
      <w:lang w:eastAsia="zh-CN"/>
    </w:rPr>
  </w:style>
  <w:style w:type="character" w:styleId="Hyperlink">
    <w:name w:val="Hyperlink"/>
    <w:uiPriority w:val="99"/>
    <w:rPr>
      <w:color w:val="0000FF"/>
      <w:u w:val="single"/>
    </w:rPr>
  </w:style>
  <w:style w:type="character" w:customStyle="1" w:styleId="11">
    <w:name w:val="Παραπομπή υποσημείωσης1"/>
    <w:rPr>
      <w:vertAlign w:val="superscript"/>
    </w:rPr>
  </w:style>
  <w:style w:type="character" w:customStyle="1" w:styleId="EndnoteCharacters">
    <w:name w:val="Endnote Characters"/>
    <w:rPr>
      <w:vertAlign w:val="superscript"/>
    </w:rPr>
  </w:style>
  <w:style w:type="character" w:customStyle="1" w:styleId="Char1">
    <w:name w:val="Κείμενο σχολίου Char1"/>
    <w:rPr>
      <w:lang w:eastAsia="zh-CN"/>
    </w:rPr>
  </w:style>
  <w:style w:type="character" w:customStyle="1" w:styleId="a00">
    <w:name w:val="a0"/>
  </w:style>
  <w:style w:type="character" w:customStyle="1" w:styleId="EndnoteTextChar">
    <w:name w:val="Endnote Text Char"/>
    <w:rPr>
      <w:lang w:eastAsia="zh-CN"/>
    </w:rPr>
  </w:style>
  <w:style w:type="character" w:customStyle="1" w:styleId="FootnoteReference1">
    <w:name w:val="Footnote Reference1"/>
    <w:rPr>
      <w:vertAlign w:val="superscript"/>
    </w:rPr>
  </w:style>
  <w:style w:type="character" w:styleId="FootnoteReference">
    <w:name w:val="footnote reference"/>
    <w:rPr>
      <w:vertAlign w:val="superscript"/>
    </w:rPr>
  </w:style>
  <w:style w:type="character" w:customStyle="1" w:styleId="WW-FootnoteReference12">
    <w:name w:val="WW-Footnote Reference12"/>
    <w:rPr>
      <w:vertAlign w:val="superscript"/>
    </w:rPr>
  </w:style>
  <w:style w:type="character" w:customStyle="1" w:styleId="5">
    <w:name w:val="Σώμα κειμένου (5)"/>
    <w:rPr>
      <w:rFonts w:ascii="Microsoft Sans Serif" w:eastAsia="Microsoft Sans Serif" w:hAnsi="Microsoft Sans Serif" w:cs="Microsoft Sans Serif"/>
      <w:b w:val="0"/>
      <w:bCs w:val="0"/>
      <w:i w:val="0"/>
      <w:iCs w:val="0"/>
      <w:caps w:val="0"/>
      <w:smallCaps w:val="0"/>
      <w:strike w:val="0"/>
      <w:dstrike w:val="0"/>
      <w:spacing w:val="0"/>
      <w:sz w:val="16"/>
      <w:szCs w:val="16"/>
    </w:rPr>
  </w:style>
  <w:style w:type="character" w:styleId="Strong">
    <w:name w:val="Strong"/>
    <w:qFormat/>
    <w:rPr>
      <w:b/>
      <w:bCs/>
    </w:rPr>
  </w:style>
  <w:style w:type="character" w:customStyle="1" w:styleId="WW-FootnoteReference7">
    <w:name w:val="WW-Footnote Reference7"/>
    <w:rPr>
      <w:vertAlign w:val="superscript"/>
    </w:rPr>
  </w:style>
  <w:style w:type="character" w:customStyle="1" w:styleId="2">
    <w:name w:val="Προεπιλεγμένη γραμματοσειρά2"/>
  </w:style>
  <w:style w:type="character" w:customStyle="1" w:styleId="BalloonTextChar">
    <w:name w:val="Balloon Text Char"/>
    <w:rPr>
      <w:rFonts w:ascii="Segoe UI" w:hAnsi="Segoe UI" w:cs="Segoe UI"/>
      <w:sz w:val="18"/>
      <w:szCs w:val="18"/>
      <w:lang w:eastAsia="zh-CN"/>
    </w:rPr>
  </w:style>
  <w:style w:type="character" w:customStyle="1" w:styleId="20">
    <w:name w:val="Παραπομπή σημείωσης τέλους2"/>
    <w:rPr>
      <w:vertAlign w:val="superscript"/>
    </w:rPr>
  </w:style>
  <w:style w:type="character" w:styleId="CommentReference">
    <w:name w:val="annotation reference"/>
    <w:rPr>
      <w:sz w:val="16"/>
      <w:szCs w:val="16"/>
    </w:rPr>
  </w:style>
  <w:style w:type="character" w:customStyle="1" w:styleId="CommentTextChar1">
    <w:name w:val="Comment Text Char1"/>
    <w:rPr>
      <w:lang w:eastAsia="zh-CN"/>
    </w:rPr>
  </w:style>
  <w:style w:type="character" w:customStyle="1" w:styleId="CommentSubjectChar">
    <w:name w:val="Comment Subject Char"/>
    <w:rPr>
      <w:b/>
      <w:bCs/>
      <w:lang w:eastAsia="zh-CN"/>
    </w:rPr>
  </w:style>
  <w:style w:type="character" w:customStyle="1" w:styleId="WW-EndnoteReference1">
    <w:name w:val="WW-Endnote Reference1"/>
    <w:rPr>
      <w:vertAlign w:val="superscript"/>
    </w:rPr>
  </w:style>
  <w:style w:type="character" w:customStyle="1" w:styleId="WW-FootnoteReference">
    <w:name w:val="WW-Footnote Reference"/>
    <w:rPr>
      <w:vertAlign w:val="superscript"/>
    </w:rPr>
  </w:style>
  <w:style w:type="character" w:customStyle="1" w:styleId="WW-EndnoteReference2">
    <w:name w:val="WW-Endnote Reference2"/>
    <w:rPr>
      <w:vertAlign w:val="superscript"/>
    </w:rPr>
  </w:style>
  <w:style w:type="character" w:customStyle="1" w:styleId="HTMLPreformattedChar">
    <w:name w:val="HTML Preformatted Char"/>
    <w:rPr>
      <w:rFonts w:ascii="Verdana" w:eastAsia="Arial Unicode MS" w:hAnsi="Verdana" w:cs="Arial Unicode MS"/>
      <w:color w:val="000000"/>
      <w:sz w:val="22"/>
      <w:szCs w:val="22"/>
      <w:lang w:eastAsia="zh-CN"/>
    </w:rPr>
  </w:style>
  <w:style w:type="character" w:customStyle="1" w:styleId="WW-EndnoteReference3">
    <w:name w:val="WW-Endnote Reference3"/>
    <w:rPr>
      <w:vertAlign w:val="superscript"/>
    </w:rPr>
  </w:style>
  <w:style w:type="character" w:customStyle="1" w:styleId="WW-EndnoteReference">
    <w:name w:val="WW-Endnote Reference"/>
    <w:rPr>
      <w:vertAlign w:val="superscript"/>
    </w:rPr>
  </w:style>
  <w:style w:type="character" w:customStyle="1" w:styleId="WW-FootnoteReference1">
    <w:name w:val="WW-Footnote Reference1"/>
    <w:rPr>
      <w:vertAlign w:val="superscript"/>
    </w:rPr>
  </w:style>
  <w:style w:type="character" w:customStyle="1" w:styleId="WW-EndnoteReference4">
    <w:name w:val="WW-Endnote Reference4"/>
    <w:rPr>
      <w:vertAlign w:val="superscript"/>
    </w:rPr>
  </w:style>
  <w:style w:type="character" w:customStyle="1" w:styleId="WW-EndnoteReference41">
    <w:name w:val="WW-Endnote Reference41"/>
    <w:rPr>
      <w:vertAlign w:val="superscript"/>
    </w:rPr>
  </w:style>
  <w:style w:type="character" w:customStyle="1" w:styleId="WW-EndnoteReference5">
    <w:name w:val="WW-Endnote Reference5"/>
    <w:rPr>
      <w:vertAlign w:val="superscript"/>
    </w:rPr>
  </w:style>
  <w:style w:type="character" w:customStyle="1" w:styleId="WW-FootnoteReference2">
    <w:name w:val="WW-Footnote Reference2"/>
    <w:rPr>
      <w:vertAlign w:val="superscript"/>
    </w:rPr>
  </w:style>
  <w:style w:type="character" w:customStyle="1" w:styleId="WW-EndnoteReference6">
    <w:name w:val="WW-Endnote Reference6"/>
    <w:rPr>
      <w:vertAlign w:val="superscript"/>
    </w:rPr>
  </w:style>
  <w:style w:type="character" w:customStyle="1" w:styleId="WW-FootnoteReference3">
    <w:name w:val="WW-Footnote Reference3"/>
    <w:rPr>
      <w:vertAlign w:val="superscript"/>
    </w:rPr>
  </w:style>
  <w:style w:type="character" w:customStyle="1" w:styleId="12">
    <w:name w:val="Παραπομπή σημείωσης τέλους1"/>
    <w:rPr>
      <w:vertAlign w:val="superscript"/>
    </w:rPr>
  </w:style>
  <w:style w:type="paragraph" w:customStyle="1" w:styleId="a2">
    <w:name w:val="Επικεφαλίδα"/>
    <w:basedOn w:val="Normal"/>
    <w:next w:val="BodyText"/>
    <w:pPr>
      <w:jc w:val="center"/>
    </w:pPr>
    <w:rPr>
      <w:b/>
      <w:color w:val="000000"/>
      <w:sz w:val="28"/>
      <w:szCs w:val="20"/>
      <w:lang w:val="en-US" w:eastAsia="el-GR"/>
    </w:rPr>
  </w:style>
  <w:style w:type="paragraph" w:styleId="BodyText">
    <w:name w:val="Body Text"/>
    <w:basedOn w:val="Normal"/>
    <w:rPr>
      <w:rFonts w:ascii="Arial" w:hAnsi="Arial" w:cs="Arial"/>
      <w:sz w:val="22"/>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a3">
    <w:name w:val="Ευρετήριο"/>
    <w:basedOn w:val="Normal"/>
    <w:pPr>
      <w:suppressLineNumbers/>
    </w:pPr>
    <w:rPr>
      <w:rFonts w:cs="Mangal"/>
    </w:rPr>
  </w:style>
  <w:style w:type="paragraph" w:customStyle="1" w:styleId="WW-Caption">
    <w:name w:val="WW-Caption"/>
    <w:basedOn w:val="Normal"/>
    <w:pPr>
      <w:suppressLineNumbers/>
      <w:spacing w:before="120" w:after="120"/>
    </w:pPr>
    <w:rPr>
      <w:rFonts w:cs="Mangal"/>
      <w:i/>
      <w:iCs/>
    </w:rPr>
  </w:style>
  <w:style w:type="paragraph" w:customStyle="1" w:styleId="WW-Caption1">
    <w:name w:val="WW-Caption1"/>
    <w:basedOn w:val="Normal"/>
    <w:pPr>
      <w:suppressLineNumbers/>
      <w:spacing w:before="120" w:after="120"/>
    </w:pPr>
    <w:rPr>
      <w:rFonts w:cs="Mangal"/>
      <w:i/>
      <w:iCs/>
    </w:rPr>
  </w:style>
  <w:style w:type="paragraph" w:customStyle="1" w:styleId="WW-Caption11">
    <w:name w:val="WW-Caption11"/>
    <w:basedOn w:val="Normal"/>
    <w:pPr>
      <w:suppressLineNumbers/>
      <w:spacing w:before="120" w:after="120"/>
    </w:pPr>
    <w:rPr>
      <w:rFonts w:cs="Mangal"/>
      <w:i/>
      <w:iCs/>
    </w:rPr>
  </w:style>
  <w:style w:type="paragraph" w:customStyle="1" w:styleId="Caption1">
    <w:name w:val="Caption1"/>
    <w:basedOn w:val="Normal"/>
    <w:pPr>
      <w:suppressLineNumbers/>
      <w:spacing w:before="120" w:after="120"/>
    </w:pPr>
    <w:rPr>
      <w:rFonts w:cs="Mangal"/>
      <w:i/>
      <w:iCs/>
    </w:rPr>
  </w:style>
  <w:style w:type="paragraph" w:customStyle="1" w:styleId="Normalgr">
    <w:name w:val="Normalgr"/>
    <w:pPr>
      <w:tabs>
        <w:tab w:val="left" w:pos="1021"/>
        <w:tab w:val="left" w:pos="1588"/>
      </w:tabs>
      <w:suppressAutoHyphens/>
      <w:jc w:val="both"/>
    </w:pPr>
    <w:rPr>
      <w:rFonts w:ascii="Arial" w:hAnsi="Arial" w:cs="Arial"/>
      <w:spacing w:val="15"/>
      <w:lang w:val="en-GB" w:eastAsia="zh-CN"/>
    </w:rPr>
  </w:style>
  <w:style w:type="paragraph" w:customStyle="1" w:styleId="para-1">
    <w:name w:val="para-1"/>
    <w:basedOn w:val="Normal"/>
    <w:pPr>
      <w:tabs>
        <w:tab w:val="left" w:pos="1021"/>
        <w:tab w:val="left" w:pos="1588"/>
        <w:tab w:val="left" w:pos="2155"/>
        <w:tab w:val="left" w:pos="2722"/>
        <w:tab w:val="left" w:pos="3289"/>
      </w:tabs>
      <w:ind w:left="1021" w:hanging="1021"/>
    </w:pPr>
    <w:rPr>
      <w:rFonts w:ascii="Arial" w:hAnsi="Arial" w:cs="Arial"/>
      <w:spacing w:val="5"/>
      <w:sz w:val="22"/>
      <w:szCs w:val="20"/>
    </w:rPr>
  </w:style>
  <w:style w:type="paragraph" w:customStyle="1" w:styleId="para-2">
    <w:name w:val="para-2"/>
    <w:basedOn w:val="para-1"/>
    <w:pPr>
      <w:ind w:left="1588" w:hanging="1588"/>
    </w:pPr>
  </w:style>
  <w:style w:type="paragraph" w:styleId="BodyTextIndent">
    <w:name w:val="Body Text Indent"/>
    <w:basedOn w:val="Normal"/>
    <w:pPr>
      <w:ind w:left="720" w:firstLine="34"/>
    </w:pPr>
    <w:rPr>
      <w:rFonts w:ascii="Arial" w:hAnsi="Arial" w:cs="Arial"/>
      <w:sz w:val="20"/>
    </w:rPr>
  </w:style>
  <w:style w:type="paragraph" w:styleId="Header">
    <w:name w:val="header"/>
    <w:basedOn w:val="Normal"/>
    <w:pPr>
      <w:tabs>
        <w:tab w:val="center" w:pos="4320"/>
        <w:tab w:val="right" w:pos="8640"/>
      </w:tabs>
      <w:overflowPunct w:val="0"/>
      <w:autoSpaceDE w:val="0"/>
      <w:textAlignment w:val="baseline"/>
    </w:pPr>
    <w:rPr>
      <w:rFonts w:ascii="Arial" w:hAnsi="Arial" w:cs="Arial"/>
      <w:sz w:val="22"/>
      <w:szCs w:val="20"/>
    </w:rPr>
  </w:style>
  <w:style w:type="paragraph" w:customStyle="1" w:styleId="13">
    <w:name w:val="Κείμενο μακροεντολής1"/>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jc w:val="both"/>
      <w:textAlignment w:val="baseline"/>
    </w:pPr>
    <w:rPr>
      <w:rFonts w:ascii="Courier New" w:hAnsi="Courier New" w:cs="Courier New"/>
      <w:lang w:eastAsia="zh-CN"/>
    </w:rPr>
  </w:style>
  <w:style w:type="paragraph" w:customStyle="1" w:styleId="14">
    <w:name w:val="Κείμενο σχολίου1"/>
    <w:basedOn w:val="Normal"/>
    <w:pPr>
      <w:overflowPunct w:val="0"/>
      <w:autoSpaceDE w:val="0"/>
      <w:textAlignment w:val="baseline"/>
    </w:pPr>
    <w:rPr>
      <w:sz w:val="20"/>
      <w:szCs w:val="20"/>
    </w:rPr>
  </w:style>
  <w:style w:type="paragraph" w:styleId="FootnoteText">
    <w:name w:val="footnote text"/>
    <w:basedOn w:val="Normal"/>
    <w:pPr>
      <w:overflowPunct w:val="0"/>
      <w:autoSpaceDE w:val="0"/>
      <w:ind w:left="360" w:hanging="180"/>
      <w:textAlignment w:val="baseline"/>
    </w:pPr>
    <w:rPr>
      <w:rFonts w:ascii="Arial" w:hAnsi="Arial" w:cs="Arial"/>
      <w:i/>
      <w:sz w:val="20"/>
      <w:szCs w:val="20"/>
      <w:lang w:eastAsia="el-GR"/>
    </w:rPr>
  </w:style>
  <w:style w:type="paragraph" w:customStyle="1" w:styleId="31">
    <w:name w:val="Σώμα κείμενου με εσοχή 31"/>
    <w:basedOn w:val="Normal"/>
    <w:pPr>
      <w:overflowPunct w:val="0"/>
      <w:autoSpaceDE w:val="0"/>
      <w:ind w:firstLine="1276"/>
      <w:textAlignment w:val="baseline"/>
    </w:pPr>
    <w:rPr>
      <w:rFonts w:ascii="Arial" w:hAnsi="Arial" w:cs="Arial"/>
      <w:sz w:val="22"/>
      <w:szCs w:val="20"/>
    </w:rPr>
  </w:style>
  <w:style w:type="paragraph" w:customStyle="1" w:styleId="21">
    <w:name w:val="Σώμα κείμενου 21"/>
    <w:basedOn w:val="Normal"/>
    <w:pPr>
      <w:overflowPunct w:val="0"/>
      <w:autoSpaceDE w:val="0"/>
      <w:textAlignment w:val="baseline"/>
    </w:pPr>
    <w:rPr>
      <w:rFonts w:ascii="Arial" w:hAnsi="Arial" w:cs="Arial"/>
      <w:sz w:val="22"/>
      <w:szCs w:val="20"/>
    </w:rPr>
  </w:style>
  <w:style w:type="paragraph" w:customStyle="1" w:styleId="310">
    <w:name w:val="Σώμα κείμενου 31"/>
    <w:basedOn w:val="Normal"/>
    <w:pPr>
      <w:overflowPunct w:val="0"/>
      <w:autoSpaceDE w:val="0"/>
      <w:textAlignment w:val="baseline"/>
    </w:pPr>
    <w:rPr>
      <w:rFonts w:ascii="Arial" w:hAnsi="Arial" w:cs="Arial"/>
      <w:bCs/>
      <w:color w:val="0000FF"/>
      <w:sz w:val="22"/>
      <w:szCs w:val="20"/>
    </w:rPr>
  </w:style>
  <w:style w:type="paragraph" w:customStyle="1" w:styleId="210">
    <w:name w:val="Σώμα κείμενου με εσοχή 21"/>
    <w:basedOn w:val="Normal"/>
    <w:pPr>
      <w:overflowPunct w:val="0"/>
      <w:autoSpaceDE w:val="0"/>
      <w:ind w:firstLine="993"/>
      <w:textAlignment w:val="baseline"/>
    </w:pPr>
    <w:rPr>
      <w:rFonts w:ascii="Arial" w:hAnsi="Arial" w:cs="Arial"/>
      <w:sz w:val="22"/>
      <w:szCs w:val="20"/>
    </w:rPr>
  </w:style>
  <w:style w:type="paragraph" w:styleId="Footer">
    <w:name w:val="footer"/>
    <w:basedOn w:val="Normal"/>
    <w:link w:val="FooterChar"/>
    <w:uiPriority w:val="99"/>
    <w:pPr>
      <w:tabs>
        <w:tab w:val="center" w:pos="4320"/>
        <w:tab w:val="right" w:pos="8640"/>
      </w:tabs>
      <w:overflowPunct w:val="0"/>
      <w:autoSpaceDE w:val="0"/>
      <w:textAlignment w:val="baseline"/>
    </w:pPr>
    <w:rPr>
      <w:rFonts w:ascii="Arial" w:hAnsi="Arial" w:cs="Arial"/>
      <w:sz w:val="22"/>
      <w:szCs w:val="20"/>
    </w:rPr>
  </w:style>
  <w:style w:type="paragraph" w:customStyle="1" w:styleId="Normal2">
    <w:name w:val="Normal 2"/>
    <w:basedOn w:val="Normal"/>
    <w:pPr>
      <w:widowControl w:val="0"/>
      <w:spacing w:before="120"/>
    </w:pPr>
    <w:rPr>
      <w:rFonts w:ascii="UB-Souvenir-Bold" w:hAnsi="UB-Souvenir-Bold" w:cs="UB-Souvenir-Bold"/>
      <w:szCs w:val="20"/>
      <w:lang w:val="en-GB"/>
    </w:rPr>
  </w:style>
  <w:style w:type="paragraph" w:customStyle="1" w:styleId="HTMLPreformatted1">
    <w:name w:val="HTML Preformatted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s="Arial Unicode MS"/>
      <w:color w:val="000000"/>
      <w:sz w:val="22"/>
      <w:szCs w:val="22"/>
    </w:rPr>
  </w:style>
  <w:style w:type="paragraph" w:customStyle="1" w:styleId="BalloonText2">
    <w:name w:val="Balloon Text2"/>
    <w:basedOn w:val="Normal"/>
    <w:rPr>
      <w:rFonts w:ascii="Tahoma" w:hAnsi="Tahoma" w:cs="Tahoma"/>
      <w:sz w:val="16"/>
      <w:szCs w:val="16"/>
    </w:rPr>
  </w:style>
  <w:style w:type="paragraph" w:customStyle="1" w:styleId="BalloonText1">
    <w:name w:val="Balloon Text1"/>
    <w:basedOn w:val="Normal"/>
    <w:rPr>
      <w:rFonts w:ascii="Tahoma" w:hAnsi="Tahoma" w:cs="Tahoma"/>
      <w:sz w:val="16"/>
      <w:szCs w:val="16"/>
    </w:rPr>
  </w:style>
  <w:style w:type="paragraph" w:styleId="EndnoteText">
    <w:name w:val="endnote text"/>
    <w:basedOn w:val="Normal"/>
    <w:link w:val="EndnoteTextChar1"/>
    <w:rPr>
      <w:sz w:val="20"/>
      <w:szCs w:val="20"/>
    </w:rPr>
  </w:style>
  <w:style w:type="paragraph" w:customStyle="1" w:styleId="NormalWeb1">
    <w:name w:val="Normal (Web)1"/>
    <w:basedOn w:val="Normal"/>
    <w:pPr>
      <w:spacing w:before="280" w:after="280"/>
    </w:pPr>
  </w:style>
  <w:style w:type="paragraph" w:styleId="TOC1">
    <w:name w:val="toc 1"/>
    <w:basedOn w:val="Normal"/>
    <w:next w:val="Normal"/>
    <w:uiPriority w:val="39"/>
    <w:rPr>
      <w:rFonts w:ascii="Arial" w:hAnsi="Arial" w:cs="Arial"/>
    </w:rPr>
  </w:style>
  <w:style w:type="paragraph" w:customStyle="1" w:styleId="15">
    <w:name w:val="Κείμενο πλαισίου1"/>
    <w:basedOn w:val="Normal"/>
    <w:rPr>
      <w:rFonts w:ascii="Tahoma" w:hAnsi="Tahoma" w:cs="Tahoma"/>
      <w:sz w:val="16"/>
      <w:szCs w:val="16"/>
    </w:rPr>
  </w:style>
  <w:style w:type="paragraph" w:customStyle="1" w:styleId="16">
    <w:name w:val="Τμήμα κειμένου1"/>
    <w:basedOn w:val="Normal"/>
    <w:pPr>
      <w:ind w:left="429" w:right="145" w:hanging="360"/>
    </w:pPr>
    <w:rPr>
      <w:rFonts w:ascii="Arial" w:hAnsi="Arial" w:cs="Arial"/>
      <w:sz w:val="22"/>
    </w:rPr>
  </w:style>
  <w:style w:type="paragraph" w:customStyle="1" w:styleId="xl24">
    <w:name w:val="xl24"/>
    <w:basedOn w:val="Normal"/>
    <w:pPr>
      <w:spacing w:before="280" w:after="280"/>
      <w:jc w:val="center"/>
      <w:textAlignment w:val="center"/>
    </w:pPr>
    <w:rPr>
      <w:rFonts w:ascii="Arial" w:hAnsi="Arial" w:cs="Arial"/>
      <w:sz w:val="22"/>
    </w:rPr>
  </w:style>
  <w:style w:type="paragraph" w:customStyle="1" w:styleId="CommentSubject1">
    <w:name w:val="Comment Subject1"/>
    <w:basedOn w:val="14"/>
    <w:next w:val="14"/>
    <w:pPr>
      <w:overflowPunct/>
      <w:autoSpaceDE/>
      <w:textAlignment w:val="auto"/>
    </w:pPr>
    <w:rPr>
      <w:b/>
      <w:bCs/>
    </w:rPr>
  </w:style>
  <w:style w:type="paragraph" w:customStyle="1" w:styleId="Standard">
    <w:name w:val="Standard"/>
    <w:pPr>
      <w:widowControl w:val="0"/>
      <w:suppressAutoHyphens/>
      <w:jc w:val="both"/>
      <w:textAlignment w:val="baseline"/>
    </w:pPr>
    <w:rPr>
      <w:rFonts w:cs="Tahoma"/>
      <w:kern w:val="1"/>
      <w:sz w:val="24"/>
      <w:szCs w:val="24"/>
      <w:lang w:val="en-US" w:eastAsia="zh-CN"/>
    </w:rPr>
  </w:style>
  <w:style w:type="paragraph" w:customStyle="1" w:styleId="HTMLPreformatted2">
    <w:name w:val="HTML Preformatted2"/>
    <w:basedOn w:val="Normal"/>
    <w:pPr>
      <w:widowControl w:val="0"/>
      <w:overflowPunct w:val="0"/>
    </w:pPr>
    <w:rPr>
      <w:rFonts w:ascii="Courier New" w:eastAsia="SimSun" w:hAnsi="Courier New" w:cs="Courier New"/>
      <w:kern w:val="1"/>
      <w:sz w:val="20"/>
      <w:szCs w:val="20"/>
      <w:lang w:bidi="hi-IN"/>
    </w:rPr>
  </w:style>
  <w:style w:type="paragraph" w:customStyle="1" w:styleId="a4">
    <w:name w:val="Περιεχόμενα πίνακα"/>
    <w:basedOn w:val="Normal"/>
    <w:pPr>
      <w:suppressLineNumbers/>
    </w:pPr>
  </w:style>
  <w:style w:type="paragraph" w:customStyle="1" w:styleId="a5">
    <w:name w:val="Επικεφαλίδα πίνακα"/>
    <w:basedOn w:val="a4"/>
    <w:pPr>
      <w:jc w:val="center"/>
    </w:pPr>
    <w:rPr>
      <w:b/>
      <w:bCs/>
    </w:rPr>
  </w:style>
  <w:style w:type="paragraph" w:customStyle="1" w:styleId="a6">
    <w:name w:val="Περιεχόμενα πλαισίου"/>
    <w:basedOn w:val="Normal"/>
  </w:style>
  <w:style w:type="paragraph" w:customStyle="1" w:styleId="DocumentMap1">
    <w:name w:val="Document Map1"/>
    <w:basedOn w:val="Normal"/>
    <w:rPr>
      <w:rFonts w:ascii="Tahoma" w:hAnsi="Tahoma" w:cs="Tahoma"/>
      <w:sz w:val="16"/>
      <w:szCs w:val="16"/>
      <w:lang w:val="x-none"/>
    </w:rPr>
  </w:style>
  <w:style w:type="paragraph" w:customStyle="1" w:styleId="BodyText21">
    <w:name w:val="Body Text 21"/>
    <w:basedOn w:val="Normal"/>
    <w:pPr>
      <w:spacing w:after="120" w:line="480" w:lineRule="auto"/>
    </w:pPr>
    <w:rPr>
      <w:lang w:val="x-none"/>
    </w:rPr>
  </w:style>
  <w:style w:type="paragraph" w:customStyle="1" w:styleId="WW-">
    <w:name w:val="WW-Σημείωση τέλους"/>
    <w:basedOn w:val="Normal"/>
    <w:rPr>
      <w:sz w:val="20"/>
      <w:szCs w:val="20"/>
    </w:rPr>
  </w:style>
  <w:style w:type="paragraph" w:customStyle="1" w:styleId="CommentText1">
    <w:name w:val="Comment Text1"/>
    <w:basedOn w:val="Normal"/>
    <w:rPr>
      <w:sz w:val="20"/>
      <w:szCs w:val="20"/>
      <w:lang w:val="x-none"/>
    </w:rPr>
  </w:style>
  <w:style w:type="paragraph" w:customStyle="1" w:styleId="Default">
    <w:name w:val="Default"/>
    <w:pPr>
      <w:suppressAutoHyphens/>
      <w:autoSpaceDE w:val="0"/>
      <w:jc w:val="both"/>
    </w:pPr>
    <w:rPr>
      <w:rFonts w:ascii="Arial" w:hAnsi="Arial" w:cs="Arial"/>
      <w:color w:val="000000"/>
      <w:sz w:val="24"/>
      <w:szCs w:val="24"/>
      <w:lang w:eastAsia="zh-CN"/>
    </w:rPr>
  </w:style>
  <w:style w:type="paragraph" w:customStyle="1" w:styleId="western">
    <w:name w:val="western"/>
    <w:basedOn w:val="Normal"/>
    <w:pPr>
      <w:suppressAutoHyphens w:val="0"/>
      <w:spacing w:before="280" w:after="119"/>
    </w:pPr>
    <w:rPr>
      <w:color w:val="000000"/>
    </w:rPr>
  </w:style>
  <w:style w:type="paragraph" w:customStyle="1" w:styleId="a7">
    <w:name w:val="Κεφαλίδα αριστερά"/>
    <w:basedOn w:val="Normal"/>
    <w:pPr>
      <w:suppressLineNumbers/>
      <w:tabs>
        <w:tab w:val="center" w:pos="4819"/>
        <w:tab w:val="right" w:pos="9638"/>
      </w:tabs>
      <w:jc w:val="left"/>
    </w:pPr>
  </w:style>
  <w:style w:type="paragraph" w:customStyle="1" w:styleId="TOCHeading1">
    <w:name w:val="TOC Heading1"/>
    <w:basedOn w:val="Heading1"/>
    <w:next w:val="Normal"/>
    <w:pPr>
      <w:keepLines/>
      <w:suppressAutoHyphens w:val="0"/>
      <w:spacing w:before="480" w:line="276" w:lineRule="auto"/>
      <w:jc w:val="left"/>
    </w:pPr>
    <w:rPr>
      <w:rFonts w:ascii="Cambria" w:eastAsia="MS Gothic" w:hAnsi="Cambria"/>
      <w:color w:val="365F91"/>
      <w:sz w:val="28"/>
      <w:szCs w:val="28"/>
      <w:lang w:eastAsia="ja-JP"/>
    </w:rPr>
  </w:style>
  <w:style w:type="paragraph" w:styleId="TOC3">
    <w:name w:val="toc 3"/>
    <w:basedOn w:val="Normal"/>
    <w:next w:val="Normal"/>
    <w:pPr>
      <w:ind w:left="480"/>
    </w:pPr>
  </w:style>
  <w:style w:type="paragraph" w:styleId="BalloonText">
    <w:name w:val="Balloon Text"/>
    <w:basedOn w:val="Normal"/>
    <w:rPr>
      <w:rFonts w:ascii="Segoe UI" w:hAnsi="Segoe UI" w:cs="Segoe UI"/>
      <w:sz w:val="18"/>
      <w:szCs w:val="18"/>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customStyle="1" w:styleId="17">
    <w:name w:val="Βασικό1"/>
    <w:pPr>
      <w:suppressAutoHyphens/>
      <w:spacing w:line="276" w:lineRule="auto"/>
    </w:pPr>
    <w:rPr>
      <w:rFonts w:ascii="Arial" w:eastAsia="Arial" w:hAnsi="Arial" w:cs="Arial"/>
      <w:color w:val="000000"/>
      <w:sz w:val="22"/>
      <w:szCs w:val="22"/>
      <w:lang w:eastAsia="zh-CN"/>
    </w:rPr>
  </w:style>
  <w:style w:type="paragraph" w:customStyle="1" w:styleId="Standarduser">
    <w:name w:val="Standard (user)"/>
    <w:pPr>
      <w:widowControl w:val="0"/>
      <w:suppressAutoHyphens/>
      <w:textAlignment w:val="baseline"/>
    </w:pPr>
    <w:rPr>
      <w:rFonts w:cs="Tahoma"/>
      <w:kern w:val="1"/>
      <w:sz w:val="24"/>
      <w:szCs w:val="24"/>
      <w:lang w:val="en-US" w:eastAsia="zh-CN"/>
    </w:rPr>
  </w:style>
  <w:style w:type="paragraph" w:styleId="ListParagraph">
    <w:name w:val="List Paragraph"/>
    <w:basedOn w:val="Standard"/>
    <w:uiPriority w:val="34"/>
    <w:qFormat/>
    <w:pPr>
      <w:ind w:left="720"/>
    </w:pPr>
  </w:style>
  <w:style w:type="paragraph" w:customStyle="1" w:styleId="Textbodyindent">
    <w:name w:val="Text body indent"/>
    <w:basedOn w:val="Standard"/>
    <w:pPr>
      <w:ind w:firstLine="1134"/>
    </w:pPr>
    <w:rPr>
      <w:rFonts w:ascii="Arial" w:hAnsi="Arial" w:cs="Arial"/>
      <w:sz w:val="22"/>
    </w:rPr>
  </w:style>
  <w:style w:type="paragraph" w:customStyle="1" w:styleId="Footnote">
    <w:name w:val="Footnote"/>
    <w:basedOn w:val="Standard"/>
    <w:pPr>
      <w:numPr>
        <w:numId w:val="7"/>
      </w:numPr>
      <w:suppressLineNumbers/>
    </w:pPr>
    <w:rPr>
      <w:sz w:val="20"/>
      <w:szCs w:val="20"/>
    </w:rPr>
  </w:style>
  <w:style w:type="paragraph" w:customStyle="1" w:styleId="a8">
    <w:name w:val="Προμορφοποιημένο κείμενο"/>
    <w:basedOn w:val="Normal"/>
    <w:rPr>
      <w:rFonts w:ascii="Liberation Mono" w:eastAsia="NSimSun" w:hAnsi="Liberation Mono" w:cs="Liberation Mono"/>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s="Arial Unicode MS"/>
      <w:color w:val="000000"/>
      <w:sz w:val="22"/>
      <w:szCs w:val="22"/>
    </w:rPr>
  </w:style>
  <w:style w:type="paragraph" w:customStyle="1" w:styleId="Endnote">
    <w:name w:val="Endnote"/>
    <w:basedOn w:val="Standard"/>
    <w:pPr>
      <w:suppressLineNumbers/>
    </w:pPr>
    <w:rPr>
      <w:sz w:val="20"/>
      <w:szCs w:val="20"/>
    </w:rPr>
  </w:style>
  <w:style w:type="character" w:customStyle="1" w:styleId="EndnoteTextChar1">
    <w:name w:val="Endnote Text Char1"/>
    <w:link w:val="EndnoteText"/>
    <w:locked/>
    <w:rsid w:val="0039671F"/>
    <w:rPr>
      <w:lang w:eastAsia="zh-CN"/>
    </w:rPr>
  </w:style>
  <w:style w:type="paragraph" w:styleId="TOCHeading">
    <w:name w:val="TOC Heading"/>
    <w:basedOn w:val="Heading1"/>
    <w:next w:val="Normal"/>
    <w:uiPriority w:val="39"/>
    <w:unhideWhenUsed/>
    <w:qFormat/>
    <w:rsid w:val="003B4FB7"/>
    <w:pPr>
      <w:keepLines/>
      <w:suppressAutoHyphens w:val="0"/>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2">
    <w:name w:val="toc 2"/>
    <w:basedOn w:val="Normal"/>
    <w:next w:val="Normal"/>
    <w:autoRedefine/>
    <w:uiPriority w:val="39"/>
    <w:unhideWhenUsed/>
    <w:rsid w:val="00994169"/>
    <w:pPr>
      <w:tabs>
        <w:tab w:val="left" w:pos="1560"/>
        <w:tab w:val="right" w:leader="dot" w:pos="9628"/>
      </w:tabs>
      <w:spacing w:after="100"/>
      <w:ind w:left="240"/>
    </w:pPr>
    <w:rPr>
      <w:rFonts w:ascii="Cambria" w:eastAsia="Andale Sans UI" w:hAnsi="Cambria" w:cs="Calibri"/>
      <w:noProof/>
      <w:kern w:val="1"/>
    </w:rPr>
  </w:style>
  <w:style w:type="character" w:styleId="UnresolvedMention">
    <w:name w:val="Unresolved Mention"/>
    <w:basedOn w:val="DefaultParagraphFont"/>
    <w:uiPriority w:val="99"/>
    <w:semiHidden/>
    <w:unhideWhenUsed/>
    <w:rsid w:val="00FC5713"/>
    <w:rPr>
      <w:color w:val="605E5C"/>
      <w:shd w:val="clear" w:color="auto" w:fill="E1DFDD"/>
    </w:rPr>
  </w:style>
  <w:style w:type="table" w:styleId="TableGrid">
    <w:name w:val="Table Grid"/>
    <w:basedOn w:val="TableNormal"/>
    <w:uiPriority w:val="39"/>
    <w:rsid w:val="000C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Ανάλυση Char"/>
    <w:link w:val="a9"/>
    <w:qFormat/>
    <w:locked/>
    <w:rsid w:val="00D7070E"/>
    <w:rPr>
      <w:rFonts w:ascii="Arial" w:hAnsi="Arial" w:cs="Arial"/>
      <w:sz w:val="22"/>
    </w:rPr>
  </w:style>
  <w:style w:type="paragraph" w:customStyle="1" w:styleId="a9">
    <w:name w:val="Ανάλυση"/>
    <w:basedOn w:val="Normal"/>
    <w:link w:val="Char"/>
    <w:qFormat/>
    <w:rsid w:val="00D7070E"/>
    <w:pPr>
      <w:suppressAutoHyphens w:val="0"/>
      <w:overflowPunct w:val="0"/>
      <w:autoSpaceDE w:val="0"/>
      <w:autoSpaceDN w:val="0"/>
      <w:adjustRightInd w:val="0"/>
      <w:spacing w:after="160" w:line="254" w:lineRule="auto"/>
      <w:ind w:left="284"/>
    </w:pPr>
    <w:rPr>
      <w:rFonts w:ascii="Arial" w:hAnsi="Arial" w:cs="Arial"/>
      <w:sz w:val="22"/>
      <w:szCs w:val="20"/>
      <w:lang w:eastAsia="el-GR"/>
    </w:rPr>
  </w:style>
  <w:style w:type="character" w:customStyle="1" w:styleId="FooterChar">
    <w:name w:val="Footer Char"/>
    <w:basedOn w:val="DefaultParagraphFont"/>
    <w:link w:val="Footer"/>
    <w:uiPriority w:val="99"/>
    <w:rsid w:val="005B413B"/>
    <w:rPr>
      <w:rFonts w:ascii="Arial" w:hAnsi="Arial" w:cs="Arial"/>
      <w:sz w:val="22"/>
      <w:lang w:eastAsia="zh-CN"/>
    </w:rPr>
  </w:style>
  <w:style w:type="character" w:customStyle="1" w:styleId="DeltaViewInsertion">
    <w:name w:val="DeltaView Insertion"/>
    <w:rsid w:val="00387F7B"/>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1676">
      <w:bodyDiv w:val="1"/>
      <w:marLeft w:val="0"/>
      <w:marRight w:val="0"/>
      <w:marTop w:val="0"/>
      <w:marBottom w:val="0"/>
      <w:divBdr>
        <w:top w:val="none" w:sz="0" w:space="0" w:color="auto"/>
        <w:left w:val="none" w:sz="0" w:space="0" w:color="auto"/>
        <w:bottom w:val="none" w:sz="0" w:space="0" w:color="auto"/>
        <w:right w:val="none" w:sz="0" w:space="0" w:color="auto"/>
      </w:divBdr>
    </w:div>
    <w:div w:id="102965221">
      <w:bodyDiv w:val="1"/>
      <w:marLeft w:val="0"/>
      <w:marRight w:val="0"/>
      <w:marTop w:val="0"/>
      <w:marBottom w:val="0"/>
      <w:divBdr>
        <w:top w:val="none" w:sz="0" w:space="0" w:color="auto"/>
        <w:left w:val="none" w:sz="0" w:space="0" w:color="auto"/>
        <w:bottom w:val="none" w:sz="0" w:space="0" w:color="auto"/>
        <w:right w:val="none" w:sz="0" w:space="0" w:color="auto"/>
      </w:divBdr>
    </w:div>
    <w:div w:id="355236904">
      <w:bodyDiv w:val="1"/>
      <w:marLeft w:val="0"/>
      <w:marRight w:val="0"/>
      <w:marTop w:val="0"/>
      <w:marBottom w:val="0"/>
      <w:divBdr>
        <w:top w:val="none" w:sz="0" w:space="0" w:color="auto"/>
        <w:left w:val="none" w:sz="0" w:space="0" w:color="auto"/>
        <w:bottom w:val="none" w:sz="0" w:space="0" w:color="auto"/>
        <w:right w:val="none" w:sz="0" w:space="0" w:color="auto"/>
      </w:divBdr>
    </w:div>
    <w:div w:id="506867978">
      <w:bodyDiv w:val="1"/>
      <w:marLeft w:val="0"/>
      <w:marRight w:val="0"/>
      <w:marTop w:val="0"/>
      <w:marBottom w:val="0"/>
      <w:divBdr>
        <w:top w:val="none" w:sz="0" w:space="0" w:color="auto"/>
        <w:left w:val="none" w:sz="0" w:space="0" w:color="auto"/>
        <w:bottom w:val="none" w:sz="0" w:space="0" w:color="auto"/>
        <w:right w:val="none" w:sz="0" w:space="0" w:color="auto"/>
      </w:divBdr>
    </w:div>
    <w:div w:id="564801166">
      <w:bodyDiv w:val="1"/>
      <w:marLeft w:val="0"/>
      <w:marRight w:val="0"/>
      <w:marTop w:val="0"/>
      <w:marBottom w:val="0"/>
      <w:divBdr>
        <w:top w:val="none" w:sz="0" w:space="0" w:color="auto"/>
        <w:left w:val="none" w:sz="0" w:space="0" w:color="auto"/>
        <w:bottom w:val="none" w:sz="0" w:space="0" w:color="auto"/>
        <w:right w:val="none" w:sz="0" w:space="0" w:color="auto"/>
      </w:divBdr>
    </w:div>
    <w:div w:id="647055566">
      <w:bodyDiv w:val="1"/>
      <w:marLeft w:val="0"/>
      <w:marRight w:val="0"/>
      <w:marTop w:val="0"/>
      <w:marBottom w:val="0"/>
      <w:divBdr>
        <w:top w:val="none" w:sz="0" w:space="0" w:color="auto"/>
        <w:left w:val="none" w:sz="0" w:space="0" w:color="auto"/>
        <w:bottom w:val="none" w:sz="0" w:space="0" w:color="auto"/>
        <w:right w:val="none" w:sz="0" w:space="0" w:color="auto"/>
      </w:divBdr>
    </w:div>
    <w:div w:id="149055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tu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ekontos@mail.ntua.gr" TargetMode="External"/><Relationship Id="rId4" Type="http://schemas.openxmlformats.org/officeDocument/2006/relationships/settings" Target="settings.xml"/><Relationship Id="rId9" Type="http://schemas.openxmlformats.org/officeDocument/2006/relationships/hyperlink" Target="mailto:iekontos@mail.ntua.gr"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F4590-B328-49A5-ADFE-B4B8D3CF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1572</TotalTime>
  <Pages>22</Pages>
  <Words>3502</Words>
  <Characters>18916</Characters>
  <Application>Microsoft Office Word</Application>
  <DocSecurity>0</DocSecurity>
  <Lines>157</Lines>
  <Paragraphs>44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ΕΛΛΗΝΙΚΗ ΔΗΜΟΚΡΑΤΙΑ</vt:lpstr>
      <vt:lpstr>ΕΛΛΗΝΙΚΗ ΔΗΜΟΚΡΑΤΙΑ</vt:lpstr>
    </vt:vector>
  </TitlesOfParts>
  <Company/>
  <LinksUpToDate>false</LinksUpToDate>
  <CharactersWithSpaces>22374</CharactersWithSpaces>
  <SharedDoc>false</SharedDoc>
  <HLinks>
    <vt:vector size="72" baseType="variant">
      <vt:variant>
        <vt:i4>5373961</vt:i4>
      </vt:variant>
      <vt:variant>
        <vt:i4>9</vt:i4>
      </vt:variant>
      <vt:variant>
        <vt:i4>0</vt:i4>
      </vt:variant>
      <vt:variant>
        <vt:i4>5</vt:i4>
      </vt:variant>
      <vt:variant>
        <vt:lpwstr>http://www.eaadhsy.gr/n4412/n4412fulltextlinks.html</vt:lpwstr>
      </vt:variant>
      <vt:variant>
        <vt:lpwstr>art368</vt:lpwstr>
      </vt:variant>
      <vt:variant>
        <vt:i4>3211270</vt:i4>
      </vt:variant>
      <vt:variant>
        <vt:i4>6</vt:i4>
      </vt:variant>
      <vt:variant>
        <vt:i4>0</vt:i4>
      </vt:variant>
      <vt:variant>
        <vt:i4>5</vt:i4>
      </vt:variant>
      <vt:variant>
        <vt:lpwstr>http://www.eaadhsy.gr/n4412/n4412fulltextlinks.html</vt:lpwstr>
      </vt:variant>
      <vt:variant>
        <vt:lpwstr>art79_5</vt:lpwstr>
      </vt:variant>
      <vt:variant>
        <vt:i4>6094939</vt:i4>
      </vt:variant>
      <vt:variant>
        <vt:i4>3</vt:i4>
      </vt:variant>
      <vt:variant>
        <vt:i4>0</vt:i4>
      </vt:variant>
      <vt:variant>
        <vt:i4>5</vt:i4>
      </vt:variant>
      <vt:variant>
        <vt:lpwstr>http://www.promitheus.gov.gr/</vt:lpwstr>
      </vt:variant>
      <vt:variant>
        <vt:lpwstr/>
      </vt:variant>
      <vt:variant>
        <vt:i4>6094939</vt:i4>
      </vt:variant>
      <vt:variant>
        <vt:i4>0</vt:i4>
      </vt:variant>
      <vt:variant>
        <vt:i4>0</vt:i4>
      </vt:variant>
      <vt:variant>
        <vt:i4>5</vt:i4>
      </vt:variant>
      <vt:variant>
        <vt:lpwstr>http://www.promitheus.gov.gr/</vt:lpwstr>
      </vt:variant>
      <vt:variant>
        <vt:lpwstr/>
      </vt:variant>
      <vt:variant>
        <vt:i4>5242966</vt:i4>
      </vt:variant>
      <vt:variant>
        <vt:i4>21</vt:i4>
      </vt:variant>
      <vt:variant>
        <vt:i4>0</vt:i4>
      </vt:variant>
      <vt:variant>
        <vt:i4>5</vt:i4>
      </vt:variant>
      <vt:variant>
        <vt:lpwstr>https://ec.europa.eu/tools/ecertis/search</vt:lpwstr>
      </vt:variant>
      <vt:variant>
        <vt:lpwstr/>
      </vt:variant>
      <vt:variant>
        <vt:i4>65599</vt:i4>
      </vt:variant>
      <vt:variant>
        <vt:i4>18</vt:i4>
      </vt:variant>
      <vt:variant>
        <vt:i4>0</vt:i4>
      </vt:variant>
      <vt:variant>
        <vt:i4>5</vt:i4>
      </vt:variant>
      <vt:variant>
        <vt:lpwstr>javascript:open_links('677180,707418')</vt:lpwstr>
      </vt:variant>
      <vt:variant>
        <vt:lpwstr/>
      </vt:variant>
      <vt:variant>
        <vt:i4>2687011</vt:i4>
      </vt:variant>
      <vt:variant>
        <vt:i4>15</vt:i4>
      </vt:variant>
      <vt:variant>
        <vt:i4>0</vt:i4>
      </vt:variant>
      <vt:variant>
        <vt:i4>5</vt:i4>
      </vt:variant>
      <vt:variant>
        <vt:lpwstr>javascript:open_article_links(707418,'22')</vt:lpwstr>
      </vt:variant>
      <vt:variant>
        <vt:lpwstr/>
      </vt:variant>
      <vt:variant>
        <vt:i4>6094939</vt:i4>
      </vt:variant>
      <vt:variant>
        <vt:i4>12</vt:i4>
      </vt:variant>
      <vt:variant>
        <vt:i4>0</vt:i4>
      </vt:variant>
      <vt:variant>
        <vt:i4>5</vt:i4>
      </vt:variant>
      <vt:variant>
        <vt:lpwstr>http://www.promitheus.gov.gr/</vt:lpwstr>
      </vt:variant>
      <vt:variant>
        <vt:lpwstr/>
      </vt:variant>
      <vt:variant>
        <vt:i4>65616</vt:i4>
      </vt:variant>
      <vt:variant>
        <vt:i4>9</vt:i4>
      </vt:variant>
      <vt:variant>
        <vt:i4>0</vt:i4>
      </vt:variant>
      <vt:variant>
        <vt:i4>5</vt:i4>
      </vt:variant>
      <vt:variant>
        <vt:lpwstr>https://espdint.eprocurement.gov.gr/</vt:lpwstr>
      </vt:variant>
      <vt:variant>
        <vt:lpwstr/>
      </vt:variant>
      <vt:variant>
        <vt:i4>65616</vt:i4>
      </vt:variant>
      <vt:variant>
        <vt:i4>6</vt:i4>
      </vt:variant>
      <vt:variant>
        <vt:i4>0</vt:i4>
      </vt:variant>
      <vt:variant>
        <vt:i4>5</vt:i4>
      </vt:variant>
      <vt:variant>
        <vt:lpwstr>https://espdint.eprocurement.gov.gr/</vt:lpwstr>
      </vt:variant>
      <vt:variant>
        <vt:lpwstr/>
      </vt:variant>
      <vt:variant>
        <vt:i4>3211270</vt:i4>
      </vt:variant>
      <vt:variant>
        <vt:i4>3</vt:i4>
      </vt:variant>
      <vt:variant>
        <vt:i4>0</vt:i4>
      </vt:variant>
      <vt:variant>
        <vt:i4>5</vt:i4>
      </vt:variant>
      <vt:variant>
        <vt:lpwstr>http://www.eaadhsy.gr/n4412/n4412fulltextlinks.html</vt:lpwstr>
      </vt:variant>
      <vt:variant>
        <vt:lpwstr>art79_4</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akaval</dc:creator>
  <cp:keywords/>
  <dc:description/>
  <cp:lastModifiedBy>Ioannis Kontos</cp:lastModifiedBy>
  <cp:revision>879</cp:revision>
  <cp:lastPrinted>2019-10-10T07:49:00Z</cp:lastPrinted>
  <dcterms:created xsi:type="dcterms:W3CDTF">2019-09-27T08:35:00Z</dcterms:created>
  <dcterms:modified xsi:type="dcterms:W3CDTF">2021-05-14T08:43:00Z</dcterms:modified>
</cp:coreProperties>
</file>