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pPr w:leftFromText="180" w:rightFromText="180" w:vertAnchor="page" w:horzAnchor="margin" w:tblpXSpec="center" w:tblpY="1081"/>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2"/>
        <w:gridCol w:w="1923"/>
        <w:gridCol w:w="3960"/>
      </w:tblGrid>
      <w:tr w:rsidR="00142E32" w:rsidRPr="00142E32" w14:paraId="3E44E824" w14:textId="77777777" w:rsidTr="00947E3C">
        <w:trPr>
          <w:trHeight w:val="699"/>
        </w:trPr>
        <w:tc>
          <w:tcPr>
            <w:tcW w:w="3822" w:type="dxa"/>
            <w:tcBorders>
              <w:top w:val="single" w:sz="4" w:space="0" w:color="auto"/>
              <w:left w:val="single" w:sz="4" w:space="0" w:color="auto"/>
              <w:bottom w:val="single" w:sz="4" w:space="0" w:color="auto"/>
              <w:right w:val="single" w:sz="4" w:space="0" w:color="auto"/>
            </w:tcBorders>
            <w:vAlign w:val="center"/>
            <w:hideMark/>
          </w:tcPr>
          <w:p w14:paraId="1D91CD9E" w14:textId="77777777" w:rsidR="00142E32" w:rsidRPr="00142E32" w:rsidRDefault="00142E32" w:rsidP="00142E32">
            <w:pPr>
              <w:suppressAutoHyphens w:val="0"/>
              <w:overflowPunct w:val="0"/>
              <w:autoSpaceDE w:val="0"/>
              <w:autoSpaceDN w:val="0"/>
              <w:adjustRightInd w:val="0"/>
              <w:spacing w:before="120" w:after="160" w:line="256" w:lineRule="auto"/>
              <w:ind w:firstLine="0"/>
              <w:jc w:val="center"/>
              <w:rPr>
                <w:rFonts w:ascii="Cambria" w:hAnsi="Cambria" w:cs="Arial"/>
                <w:b/>
                <w:kern w:val="0"/>
                <w:sz w:val="16"/>
                <w:szCs w:val="16"/>
                <w:lang w:val="en-US" w:eastAsia="el-GR"/>
              </w:rPr>
            </w:pPr>
            <w:bookmarkStart w:id="0" w:name="_Hlk514927238"/>
            <w:bookmarkStart w:id="1" w:name="_Hlk489004888"/>
            <w:r w:rsidRPr="00142E32">
              <w:rPr>
                <w:rFonts w:ascii="Cambria" w:hAnsi="Cambria" w:cs="Arial"/>
                <w:noProof/>
                <w:kern w:val="0"/>
                <w:szCs w:val="20"/>
                <w:lang w:val="en-US" w:eastAsia="en-US"/>
              </w:rPr>
              <w:drawing>
                <wp:inline distT="0" distB="0" distL="0" distR="0" wp14:anchorId="6D6720DD" wp14:editId="2864ACA8">
                  <wp:extent cx="552450" cy="457200"/>
                  <wp:effectExtent l="0" t="0" r="0" b="0"/>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457200"/>
                          </a:xfrm>
                          <a:prstGeom prst="rect">
                            <a:avLst/>
                          </a:prstGeom>
                          <a:noFill/>
                          <a:ln>
                            <a:noFill/>
                          </a:ln>
                        </pic:spPr>
                      </pic:pic>
                    </a:graphicData>
                  </a:graphic>
                </wp:inline>
              </w:drawing>
            </w:r>
          </w:p>
          <w:p w14:paraId="7D89F059" w14:textId="77777777" w:rsidR="00142E32" w:rsidRPr="00142E32" w:rsidRDefault="00142E32" w:rsidP="00142E32">
            <w:pPr>
              <w:suppressAutoHyphens w:val="0"/>
              <w:overflowPunct w:val="0"/>
              <w:autoSpaceDE w:val="0"/>
              <w:autoSpaceDN w:val="0"/>
              <w:adjustRightInd w:val="0"/>
              <w:spacing w:before="120" w:after="160" w:line="256" w:lineRule="auto"/>
              <w:ind w:firstLine="0"/>
              <w:jc w:val="center"/>
              <w:rPr>
                <w:rFonts w:ascii="Cambria" w:hAnsi="Cambria" w:cs="Arial"/>
                <w:b/>
                <w:kern w:val="0"/>
                <w:szCs w:val="20"/>
                <w:lang w:eastAsia="el-GR"/>
              </w:rPr>
            </w:pPr>
            <w:r w:rsidRPr="00142E32">
              <w:rPr>
                <w:rFonts w:ascii="Cambria" w:hAnsi="Cambria" w:cs="Arial"/>
                <w:b/>
                <w:kern w:val="0"/>
                <w:szCs w:val="20"/>
                <w:lang w:eastAsia="el-GR"/>
              </w:rPr>
              <w:t>ΕΛΛΗΝΙΚΗ ΔΗΜΟΚΡΑΤΙΑ</w:t>
            </w:r>
          </w:p>
        </w:tc>
        <w:tc>
          <w:tcPr>
            <w:tcW w:w="1923" w:type="dxa"/>
            <w:tcBorders>
              <w:top w:val="single" w:sz="4" w:space="0" w:color="auto"/>
              <w:left w:val="single" w:sz="4" w:space="0" w:color="auto"/>
              <w:bottom w:val="single" w:sz="4" w:space="0" w:color="auto"/>
              <w:right w:val="single" w:sz="4" w:space="0" w:color="auto"/>
            </w:tcBorders>
          </w:tcPr>
          <w:p w14:paraId="2FD69140"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lang w:val="en-US"/>
              </w:rPr>
            </w:pPr>
            <w:r w:rsidRPr="00142E32">
              <w:rPr>
                <w:rFonts w:ascii="Cambria" w:eastAsia="Andale Sans UI" w:hAnsi="Cambria" w:cs="Arial"/>
                <w:b/>
                <w:iCs/>
                <w:sz w:val="24"/>
                <w:lang w:val="en-US"/>
              </w:rPr>
              <w:t>ΕΡΓΟ:</w:t>
            </w:r>
          </w:p>
          <w:p w14:paraId="558F1519"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lang w:val="en-US"/>
              </w:rPr>
            </w:pPr>
          </w:p>
          <w:p w14:paraId="6D29398B"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lang w:val="en-US"/>
              </w:rPr>
            </w:pPr>
          </w:p>
          <w:p w14:paraId="6191850D"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lang w:val="en-US"/>
              </w:rPr>
            </w:pPr>
          </w:p>
          <w:p w14:paraId="26AA31CB"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lang w:val="en-US"/>
              </w:rPr>
            </w:pPr>
          </w:p>
          <w:p w14:paraId="6A450C10"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lang w:val="en-US"/>
              </w:rPr>
            </w:pPr>
          </w:p>
          <w:p w14:paraId="75ECC16A"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lang w:val="en-US"/>
              </w:rPr>
            </w:pPr>
          </w:p>
          <w:p w14:paraId="16C4E62A"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lang w:val="en-US"/>
              </w:rPr>
            </w:pPr>
          </w:p>
          <w:p w14:paraId="1ABE870B"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lang w:val="en-US"/>
              </w:rPr>
            </w:pPr>
            <w:r w:rsidRPr="00142E32">
              <w:rPr>
                <w:rFonts w:ascii="Cambria" w:eastAsia="Andale Sans UI" w:hAnsi="Cambria" w:cs="Arial"/>
                <w:b/>
                <w:iCs/>
                <w:sz w:val="24"/>
                <w:lang w:val="en-US"/>
              </w:rPr>
              <w:t>ΘΕΣΗ:</w:t>
            </w:r>
          </w:p>
        </w:tc>
        <w:tc>
          <w:tcPr>
            <w:tcW w:w="3960" w:type="dxa"/>
            <w:tcBorders>
              <w:top w:val="single" w:sz="4" w:space="0" w:color="auto"/>
              <w:left w:val="single" w:sz="4" w:space="0" w:color="auto"/>
              <w:bottom w:val="single" w:sz="4" w:space="0" w:color="auto"/>
              <w:right w:val="single" w:sz="4" w:space="0" w:color="auto"/>
            </w:tcBorders>
          </w:tcPr>
          <w:p w14:paraId="1A4F63CD"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rPr>
            </w:pPr>
            <w:r w:rsidRPr="00142E32">
              <w:rPr>
                <w:rFonts w:ascii="Cambria" w:eastAsia="Andale Sans UI" w:hAnsi="Cambria" w:cs="Arial"/>
                <w:b/>
                <w:iCs/>
                <w:sz w:val="24"/>
              </w:rPr>
              <w:t>«ΠΑΡΟΧΗ ΥΠΗΡΕΣΙΩΝ ΤΕΧΝΙΚΟΥ ΑΣΦΑΛΕΙΑΣ (Τ.Α.) – ΣΧΕΔΙΑΣΜΟΣ &amp; ΕΦΑΡΜΟΓΗ ΔΙΑΧΕΙΡΙΣΗΣ ΥΓΙΕΙΝΗΣ ΚΑΙ ΑΣΦΑΛΕΙΑΣ ΕΡΓΑΣΙΑΣ (Υ.Α.Ε.) ΣΤΟ ΕΘΝΙΚΟ ΜΕΤΣΟΒΙΟ ΠΟΛΥΤΕΧΝΕΙΟ»</w:t>
            </w:r>
          </w:p>
          <w:p w14:paraId="72B468CA"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rPr>
            </w:pPr>
          </w:p>
          <w:p w14:paraId="0E250BDD"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rPr>
            </w:pPr>
            <w:r w:rsidRPr="00142E32">
              <w:rPr>
                <w:rFonts w:ascii="Cambria" w:eastAsia="Andale Sans UI" w:hAnsi="Cambria" w:cs="Arial"/>
                <w:b/>
                <w:iCs/>
                <w:sz w:val="24"/>
              </w:rPr>
              <w:t>ΠΟΛΥΤΕΧΝΕΙΟΥΠΟΛΗ ΖΩΓΡΑΦΟΥ &amp; ΣΥΓΚΡΟΤΗΜΑ ΠΑΤΗΣΙΩΝ</w:t>
            </w:r>
          </w:p>
        </w:tc>
      </w:tr>
      <w:tr w:rsidR="00142E32" w:rsidRPr="00142E32" w14:paraId="1ED5421B" w14:textId="77777777" w:rsidTr="00947E3C">
        <w:trPr>
          <w:trHeight w:val="1052"/>
        </w:trPr>
        <w:tc>
          <w:tcPr>
            <w:tcW w:w="3822" w:type="dxa"/>
            <w:tcBorders>
              <w:top w:val="single" w:sz="4" w:space="0" w:color="auto"/>
              <w:left w:val="single" w:sz="4" w:space="0" w:color="auto"/>
              <w:bottom w:val="single" w:sz="4" w:space="0" w:color="auto"/>
              <w:right w:val="single" w:sz="4" w:space="0" w:color="auto"/>
            </w:tcBorders>
            <w:vAlign w:val="center"/>
            <w:hideMark/>
          </w:tcPr>
          <w:p w14:paraId="748A7229" w14:textId="77777777" w:rsidR="00142E32" w:rsidRPr="00142E32" w:rsidRDefault="00142E32" w:rsidP="00142E32">
            <w:pPr>
              <w:suppressAutoHyphens w:val="0"/>
              <w:overflowPunct w:val="0"/>
              <w:autoSpaceDE w:val="0"/>
              <w:autoSpaceDN w:val="0"/>
              <w:adjustRightInd w:val="0"/>
              <w:spacing w:before="240" w:after="160" w:line="256" w:lineRule="auto"/>
              <w:ind w:firstLine="0"/>
              <w:jc w:val="left"/>
              <w:rPr>
                <w:rFonts w:ascii="Cambria" w:hAnsi="Cambria" w:cs="Arial"/>
                <w:b/>
                <w:kern w:val="0"/>
                <w:sz w:val="18"/>
                <w:szCs w:val="18"/>
                <w:highlight w:val="yellow"/>
                <w:lang w:eastAsia="el-GR"/>
              </w:rPr>
            </w:pPr>
            <w:r w:rsidRPr="00142E32">
              <w:rPr>
                <w:rFonts w:ascii="Cambria" w:hAnsi="Cambria" w:cs="Arial"/>
                <w:b/>
                <w:kern w:val="0"/>
                <w:sz w:val="18"/>
                <w:szCs w:val="18"/>
                <w:lang w:eastAsia="el-GR"/>
              </w:rPr>
              <w:t>ΕΘΝΙΚΟ ΜΕΤΣΟΒΙΟ ΠΟΛΥΤΕΧΝΕΙΟ</w:t>
            </w:r>
            <w:r w:rsidRPr="00142E32">
              <w:rPr>
                <w:rFonts w:ascii="Cambria" w:hAnsi="Cambria" w:cs="Arial"/>
                <w:b/>
                <w:kern w:val="0"/>
                <w:sz w:val="18"/>
                <w:szCs w:val="18"/>
                <w:lang w:eastAsia="el-GR"/>
              </w:rPr>
              <w:br/>
              <w:t>ΓΕΝΙΚΗ ΔΙΕΥΘΥΝΣΗ ΤΕΧΝΙΚΩΝ ΥΠΗΡΕΣΙΩΝ</w:t>
            </w:r>
            <w:r w:rsidRPr="00142E32">
              <w:rPr>
                <w:rFonts w:ascii="Cambria" w:hAnsi="Cambria" w:cs="Arial"/>
                <w:b/>
                <w:kern w:val="0"/>
                <w:sz w:val="18"/>
                <w:szCs w:val="18"/>
                <w:lang w:eastAsia="el-GR"/>
              </w:rPr>
              <w:br/>
              <w:t>ΔΙΕΥΘΥΝΣΗ ΤΕΧΝΙΚΩΝ ΥΠΗΡΕΣΙΩΝ</w:t>
            </w:r>
          </w:p>
        </w:tc>
        <w:tc>
          <w:tcPr>
            <w:tcW w:w="1923" w:type="dxa"/>
            <w:tcBorders>
              <w:top w:val="single" w:sz="4" w:space="0" w:color="auto"/>
              <w:left w:val="single" w:sz="4" w:space="0" w:color="auto"/>
              <w:bottom w:val="single" w:sz="4" w:space="0" w:color="auto"/>
              <w:right w:val="single" w:sz="4" w:space="0" w:color="auto"/>
            </w:tcBorders>
            <w:vAlign w:val="center"/>
            <w:hideMark/>
          </w:tcPr>
          <w:p w14:paraId="7E4A7ADD" w14:textId="77777777" w:rsidR="00142E32" w:rsidRPr="00142E32" w:rsidRDefault="00142E32" w:rsidP="00142E32">
            <w:pPr>
              <w:suppressAutoHyphens w:val="0"/>
              <w:overflowPunct w:val="0"/>
              <w:autoSpaceDE w:val="0"/>
              <w:autoSpaceDN w:val="0"/>
              <w:adjustRightInd w:val="0"/>
              <w:spacing w:before="240" w:after="160" w:line="256" w:lineRule="auto"/>
              <w:ind w:left="108" w:firstLine="0"/>
              <w:jc w:val="center"/>
              <w:rPr>
                <w:rFonts w:ascii="Cambria" w:hAnsi="Cambria" w:cs="Arial"/>
                <w:b/>
                <w:kern w:val="0"/>
                <w:sz w:val="18"/>
                <w:szCs w:val="18"/>
                <w:lang w:eastAsia="el-GR"/>
              </w:rPr>
            </w:pPr>
            <w:bookmarkStart w:id="2" w:name="_Toc241900928"/>
            <w:bookmarkStart w:id="3" w:name="_Toc244404347"/>
            <w:r w:rsidRPr="00142E32">
              <w:rPr>
                <w:rFonts w:ascii="Cambria" w:hAnsi="Cambria" w:cs="Arial"/>
                <w:b/>
                <w:kern w:val="0"/>
                <w:sz w:val="18"/>
                <w:szCs w:val="18"/>
                <w:lang w:eastAsia="el-GR"/>
              </w:rPr>
              <w:t>ΧΡΗΜΑΤΟΔΟΤΗΣΗ:</w:t>
            </w:r>
            <w:bookmarkEnd w:id="2"/>
            <w:bookmarkEnd w:id="3"/>
          </w:p>
        </w:tc>
        <w:tc>
          <w:tcPr>
            <w:tcW w:w="3960" w:type="dxa"/>
            <w:tcBorders>
              <w:top w:val="single" w:sz="4" w:space="0" w:color="auto"/>
              <w:left w:val="single" w:sz="4" w:space="0" w:color="auto"/>
              <w:bottom w:val="single" w:sz="4" w:space="0" w:color="auto"/>
              <w:right w:val="single" w:sz="4" w:space="0" w:color="auto"/>
            </w:tcBorders>
            <w:vAlign w:val="center"/>
            <w:hideMark/>
          </w:tcPr>
          <w:p w14:paraId="0A5866C0" w14:textId="77777777" w:rsidR="00142E32" w:rsidRPr="00142E32" w:rsidRDefault="00142E32" w:rsidP="00142E32">
            <w:pPr>
              <w:suppressAutoHyphens w:val="0"/>
              <w:spacing w:after="0" w:line="240" w:lineRule="auto"/>
              <w:ind w:firstLine="0"/>
              <w:jc w:val="left"/>
              <w:rPr>
                <w:rFonts w:ascii="Cambria" w:eastAsia="Andale Sans UI" w:hAnsi="Cambria" w:cs="Arial"/>
                <w:b/>
                <w:sz w:val="18"/>
                <w:szCs w:val="18"/>
              </w:rPr>
            </w:pPr>
            <w:r w:rsidRPr="00142E32">
              <w:rPr>
                <w:rFonts w:ascii="Cambria" w:eastAsia="Andale Sans UI" w:hAnsi="Cambria" w:cs="Arial"/>
                <w:b/>
                <w:sz w:val="18"/>
                <w:szCs w:val="18"/>
              </w:rPr>
              <w:t>Τακτικός Προϋπολογισμός ΕΜΠ</w:t>
            </w:r>
          </w:p>
          <w:p w14:paraId="7C6A8DF7" w14:textId="77777777" w:rsidR="00142E32" w:rsidRPr="00142E32" w:rsidRDefault="00142E32" w:rsidP="00142E32">
            <w:pPr>
              <w:suppressAutoHyphens w:val="0"/>
              <w:spacing w:after="0" w:line="240" w:lineRule="auto"/>
              <w:ind w:firstLine="0"/>
              <w:jc w:val="left"/>
              <w:rPr>
                <w:rFonts w:ascii="Cambria" w:eastAsia="Andale Sans UI" w:hAnsi="Cambria" w:cs="Arial"/>
                <w:b/>
                <w:sz w:val="18"/>
                <w:szCs w:val="18"/>
              </w:rPr>
            </w:pPr>
            <w:r w:rsidRPr="00142E32">
              <w:rPr>
                <w:rFonts w:ascii="Cambria" w:eastAsia="Andale Sans UI" w:hAnsi="Cambria" w:cs="Arial"/>
                <w:b/>
                <w:sz w:val="18"/>
                <w:szCs w:val="18"/>
              </w:rPr>
              <w:t xml:space="preserve">Κ.Α.Ε. 0412 </w:t>
            </w:r>
          </w:p>
        </w:tc>
      </w:tr>
      <w:tr w:rsidR="00142E32" w:rsidRPr="00142E32" w14:paraId="3F8396A6" w14:textId="77777777" w:rsidTr="00947E3C">
        <w:trPr>
          <w:trHeight w:val="1110"/>
        </w:trPr>
        <w:tc>
          <w:tcPr>
            <w:tcW w:w="3822" w:type="dxa"/>
            <w:tcBorders>
              <w:top w:val="single" w:sz="4" w:space="0" w:color="auto"/>
              <w:left w:val="single" w:sz="4" w:space="0" w:color="auto"/>
              <w:bottom w:val="single" w:sz="4" w:space="0" w:color="auto"/>
              <w:right w:val="single" w:sz="4" w:space="0" w:color="auto"/>
            </w:tcBorders>
            <w:vAlign w:val="center"/>
            <w:hideMark/>
          </w:tcPr>
          <w:p w14:paraId="7655C592" w14:textId="77777777" w:rsidR="00142E32" w:rsidRPr="00142E32" w:rsidRDefault="00142E32" w:rsidP="00142E32">
            <w:pPr>
              <w:suppressAutoHyphens w:val="0"/>
              <w:overflowPunct w:val="0"/>
              <w:autoSpaceDE w:val="0"/>
              <w:autoSpaceDN w:val="0"/>
              <w:adjustRightInd w:val="0"/>
              <w:spacing w:after="160" w:line="256" w:lineRule="auto"/>
              <w:ind w:firstLine="0"/>
              <w:jc w:val="left"/>
              <w:rPr>
                <w:rFonts w:ascii="Cambria" w:hAnsi="Cambria" w:cs="Arial"/>
                <w:b/>
                <w:kern w:val="0"/>
                <w:sz w:val="16"/>
                <w:szCs w:val="16"/>
                <w:lang w:eastAsia="el-GR"/>
              </w:rPr>
            </w:pPr>
            <w:r w:rsidRPr="00142E32">
              <w:rPr>
                <w:rFonts w:ascii="Cambria" w:hAnsi="Cambria" w:cs="Arial"/>
                <w:b/>
                <w:kern w:val="0"/>
                <w:sz w:val="16"/>
                <w:szCs w:val="16"/>
                <w:lang w:eastAsia="el-GR"/>
              </w:rPr>
              <w:t>Πολυτεχνειούπολη Ζωγράφου</w:t>
            </w:r>
            <w:r w:rsidRPr="00142E32">
              <w:rPr>
                <w:rFonts w:ascii="Cambria" w:hAnsi="Cambria" w:cs="Arial"/>
                <w:b/>
                <w:kern w:val="0"/>
                <w:sz w:val="16"/>
                <w:szCs w:val="16"/>
                <w:lang w:eastAsia="el-GR"/>
              </w:rPr>
              <w:br/>
              <w:t>Ηρώων Πολυτεχνείου 9,</w:t>
            </w:r>
            <w:r w:rsidRPr="00142E32">
              <w:rPr>
                <w:rFonts w:ascii="Cambria" w:hAnsi="Cambria" w:cs="Arial"/>
                <w:b/>
                <w:kern w:val="0"/>
                <w:sz w:val="16"/>
                <w:szCs w:val="16"/>
                <w:lang w:eastAsia="el-GR"/>
              </w:rPr>
              <w:br/>
              <w:t>15780 Ζωγράφου</w:t>
            </w:r>
            <w:r w:rsidRPr="00142E32">
              <w:rPr>
                <w:rFonts w:ascii="Cambria" w:hAnsi="Cambria" w:cs="Arial"/>
                <w:b/>
                <w:kern w:val="0"/>
                <w:sz w:val="16"/>
                <w:szCs w:val="16"/>
                <w:lang w:eastAsia="el-GR"/>
              </w:rPr>
              <w:br/>
            </w:r>
            <w:r w:rsidRPr="00142E32">
              <w:rPr>
                <w:rFonts w:ascii="Cambria" w:hAnsi="Cambria" w:cs="Arial"/>
                <w:b/>
                <w:kern w:val="0"/>
                <w:sz w:val="16"/>
                <w:szCs w:val="16"/>
                <w:lang w:eastAsia="el-GR"/>
              </w:rPr>
              <w:br/>
            </w:r>
            <w:proofErr w:type="spellStart"/>
            <w:r w:rsidRPr="00142E32">
              <w:rPr>
                <w:rFonts w:ascii="Cambria" w:hAnsi="Cambria" w:cs="Arial"/>
                <w:b/>
                <w:kern w:val="0"/>
                <w:sz w:val="16"/>
                <w:szCs w:val="16"/>
                <w:lang w:eastAsia="el-GR"/>
              </w:rPr>
              <w:t>Τηλ</w:t>
            </w:r>
            <w:proofErr w:type="spellEnd"/>
            <w:r w:rsidRPr="00142E32">
              <w:rPr>
                <w:rFonts w:ascii="Cambria" w:hAnsi="Cambria" w:cs="Arial"/>
                <w:b/>
                <w:kern w:val="0"/>
                <w:sz w:val="16"/>
                <w:szCs w:val="16"/>
                <w:lang w:eastAsia="el-GR"/>
              </w:rPr>
              <w:t>.: 210-772 1850</w:t>
            </w:r>
            <w:r w:rsidRPr="00142E32">
              <w:rPr>
                <w:rFonts w:ascii="Cambria" w:hAnsi="Cambria" w:cs="Arial"/>
                <w:b/>
                <w:kern w:val="0"/>
                <w:sz w:val="16"/>
                <w:szCs w:val="16"/>
                <w:lang w:eastAsia="el-GR"/>
              </w:rPr>
              <w:br/>
              <w:t>Φαξ: 210-772 1208</w:t>
            </w:r>
          </w:p>
          <w:p w14:paraId="538961FB" w14:textId="77777777" w:rsidR="00142E32" w:rsidRPr="00142E32" w:rsidRDefault="006E0D9E" w:rsidP="00142E32">
            <w:pPr>
              <w:suppressAutoHyphens w:val="0"/>
              <w:overflowPunct w:val="0"/>
              <w:autoSpaceDE w:val="0"/>
              <w:autoSpaceDN w:val="0"/>
              <w:adjustRightInd w:val="0"/>
              <w:spacing w:after="160" w:line="256" w:lineRule="auto"/>
              <w:ind w:firstLine="0"/>
              <w:rPr>
                <w:rFonts w:ascii="Cambria" w:hAnsi="Cambria" w:cs="Arial"/>
                <w:b/>
                <w:kern w:val="0"/>
                <w:sz w:val="18"/>
                <w:szCs w:val="18"/>
                <w:lang w:eastAsia="el-GR"/>
              </w:rPr>
            </w:pPr>
            <w:hyperlink r:id="rId9" w:history="1">
              <w:r w:rsidR="00142E32" w:rsidRPr="00142E32">
                <w:rPr>
                  <w:rFonts w:ascii="Cambria" w:hAnsi="Cambria" w:cs="Arial"/>
                  <w:color w:val="0000FF"/>
                  <w:kern w:val="0"/>
                  <w:sz w:val="18"/>
                  <w:szCs w:val="18"/>
                  <w:u w:val="single"/>
                  <w:lang w:val="en-US" w:eastAsia="el-GR"/>
                </w:rPr>
                <w:t>iekontos</w:t>
              </w:r>
              <w:r w:rsidR="00142E32" w:rsidRPr="00142E32">
                <w:rPr>
                  <w:rFonts w:ascii="Cambria" w:hAnsi="Cambria" w:cs="Arial"/>
                  <w:color w:val="0000FF"/>
                  <w:kern w:val="0"/>
                  <w:sz w:val="18"/>
                  <w:szCs w:val="18"/>
                  <w:u w:val="single"/>
                  <w:lang w:eastAsia="el-GR"/>
                </w:rPr>
                <w:t>@</w:t>
              </w:r>
              <w:r w:rsidR="00142E32" w:rsidRPr="00142E32">
                <w:rPr>
                  <w:rFonts w:ascii="Cambria" w:hAnsi="Cambria" w:cs="Arial"/>
                  <w:color w:val="0000FF"/>
                  <w:kern w:val="0"/>
                  <w:sz w:val="18"/>
                  <w:szCs w:val="18"/>
                  <w:u w:val="single"/>
                  <w:lang w:val="en-US" w:eastAsia="el-GR"/>
                </w:rPr>
                <w:t>mail</w:t>
              </w:r>
              <w:r w:rsidR="00142E32" w:rsidRPr="00142E32">
                <w:rPr>
                  <w:rFonts w:ascii="Cambria" w:hAnsi="Cambria" w:cs="Arial"/>
                  <w:color w:val="0000FF"/>
                  <w:kern w:val="0"/>
                  <w:sz w:val="18"/>
                  <w:szCs w:val="18"/>
                  <w:u w:val="single"/>
                  <w:lang w:eastAsia="el-GR"/>
                </w:rPr>
                <w:t>.</w:t>
              </w:r>
              <w:r w:rsidR="00142E32" w:rsidRPr="00142E32">
                <w:rPr>
                  <w:rFonts w:ascii="Cambria" w:hAnsi="Cambria" w:cs="Arial"/>
                  <w:color w:val="0000FF"/>
                  <w:kern w:val="0"/>
                  <w:sz w:val="18"/>
                  <w:szCs w:val="18"/>
                  <w:u w:val="single"/>
                  <w:lang w:val="en-US" w:eastAsia="el-GR"/>
                </w:rPr>
                <w:t>ntua</w:t>
              </w:r>
              <w:r w:rsidR="00142E32" w:rsidRPr="00142E32">
                <w:rPr>
                  <w:rFonts w:ascii="Cambria" w:hAnsi="Cambria" w:cs="Arial"/>
                  <w:color w:val="0000FF"/>
                  <w:kern w:val="0"/>
                  <w:sz w:val="18"/>
                  <w:szCs w:val="18"/>
                  <w:u w:val="single"/>
                  <w:lang w:eastAsia="el-GR"/>
                </w:rPr>
                <w:t>.</w:t>
              </w:r>
              <w:r w:rsidR="00142E32" w:rsidRPr="00142E32">
                <w:rPr>
                  <w:rFonts w:ascii="Cambria" w:hAnsi="Cambria" w:cs="Arial"/>
                  <w:color w:val="0000FF"/>
                  <w:kern w:val="0"/>
                  <w:sz w:val="18"/>
                  <w:szCs w:val="18"/>
                  <w:u w:val="single"/>
                  <w:lang w:val="en-US" w:eastAsia="el-GR"/>
                </w:rPr>
                <w:t>gr</w:t>
              </w:r>
            </w:hyperlink>
            <w:r w:rsidR="00142E32" w:rsidRPr="00142E32">
              <w:rPr>
                <w:rFonts w:ascii="Cambria" w:hAnsi="Cambria" w:cs="Arial"/>
                <w:b/>
                <w:kern w:val="0"/>
                <w:sz w:val="18"/>
                <w:szCs w:val="18"/>
                <w:lang w:eastAsia="el-GR"/>
              </w:rPr>
              <w:t xml:space="preserve"> </w:t>
            </w:r>
          </w:p>
        </w:tc>
        <w:tc>
          <w:tcPr>
            <w:tcW w:w="1923" w:type="dxa"/>
            <w:tcBorders>
              <w:top w:val="single" w:sz="4" w:space="0" w:color="auto"/>
              <w:left w:val="single" w:sz="4" w:space="0" w:color="auto"/>
              <w:bottom w:val="single" w:sz="4" w:space="0" w:color="auto"/>
              <w:right w:val="single" w:sz="4" w:space="0" w:color="auto"/>
            </w:tcBorders>
            <w:hideMark/>
          </w:tcPr>
          <w:p w14:paraId="5880C268" w14:textId="77777777" w:rsidR="00142E32" w:rsidRPr="00142E32" w:rsidRDefault="00142E32" w:rsidP="00142E32">
            <w:pPr>
              <w:suppressAutoHyphens w:val="0"/>
              <w:overflowPunct w:val="0"/>
              <w:autoSpaceDE w:val="0"/>
              <w:autoSpaceDN w:val="0"/>
              <w:adjustRightInd w:val="0"/>
              <w:spacing w:before="240" w:after="160" w:line="256" w:lineRule="auto"/>
              <w:ind w:left="-74" w:firstLine="0"/>
              <w:jc w:val="center"/>
              <w:rPr>
                <w:rFonts w:ascii="Cambria" w:hAnsi="Cambria" w:cs="Arial"/>
                <w:b/>
                <w:kern w:val="0"/>
                <w:sz w:val="18"/>
                <w:szCs w:val="18"/>
                <w:lang w:eastAsia="el-GR"/>
              </w:rPr>
            </w:pPr>
            <w:bookmarkStart w:id="4" w:name="_Toc241900929"/>
            <w:bookmarkStart w:id="5" w:name="_Toc244404348"/>
            <w:r w:rsidRPr="00142E32">
              <w:rPr>
                <w:rFonts w:ascii="Cambria" w:hAnsi="Cambria" w:cs="Arial"/>
                <w:b/>
                <w:kern w:val="0"/>
                <w:sz w:val="18"/>
                <w:szCs w:val="18"/>
                <w:lang w:eastAsia="el-GR"/>
              </w:rPr>
              <w:t>ΠΡΟΥΠΟΛΟΓΙΣΜΟΣ:</w:t>
            </w:r>
            <w:bookmarkEnd w:id="4"/>
            <w:bookmarkEnd w:id="5"/>
          </w:p>
        </w:tc>
        <w:tc>
          <w:tcPr>
            <w:tcW w:w="3960" w:type="dxa"/>
            <w:tcBorders>
              <w:top w:val="single" w:sz="4" w:space="0" w:color="auto"/>
              <w:left w:val="single" w:sz="4" w:space="0" w:color="auto"/>
              <w:bottom w:val="single" w:sz="4" w:space="0" w:color="auto"/>
              <w:right w:val="single" w:sz="4" w:space="0" w:color="auto"/>
            </w:tcBorders>
            <w:hideMark/>
          </w:tcPr>
          <w:p w14:paraId="5EAF0305" w14:textId="175DF4EF" w:rsidR="00142E32" w:rsidRPr="00142E32" w:rsidRDefault="00141697" w:rsidP="00142E32">
            <w:pPr>
              <w:suppressAutoHyphens w:val="0"/>
              <w:overflowPunct w:val="0"/>
              <w:autoSpaceDE w:val="0"/>
              <w:autoSpaceDN w:val="0"/>
              <w:adjustRightInd w:val="0"/>
              <w:spacing w:before="240" w:after="160" w:line="256" w:lineRule="auto"/>
              <w:ind w:left="284" w:firstLine="0"/>
              <w:jc w:val="center"/>
              <w:rPr>
                <w:rFonts w:ascii="Cambria" w:hAnsi="Cambria" w:cs="Arial"/>
                <w:b/>
                <w:kern w:val="0"/>
                <w:sz w:val="20"/>
                <w:szCs w:val="18"/>
                <w:lang w:eastAsia="el-GR"/>
              </w:rPr>
            </w:pPr>
            <w:r>
              <w:rPr>
                <w:rFonts w:ascii="Cambria" w:hAnsi="Cambria" w:cs="Arial"/>
                <w:b/>
                <w:sz w:val="20"/>
                <w:szCs w:val="18"/>
                <w:lang w:eastAsia="el-GR"/>
              </w:rPr>
              <w:t>52.841,86</w:t>
            </w:r>
            <w:r w:rsidR="00144902" w:rsidRPr="008B6D64">
              <w:rPr>
                <w:rFonts w:ascii="Cambria" w:hAnsi="Cambria" w:cs="Arial"/>
                <w:b/>
                <w:sz w:val="20"/>
                <w:szCs w:val="18"/>
                <w:lang w:eastAsia="el-GR"/>
              </w:rPr>
              <w:t xml:space="preserve"> </w:t>
            </w:r>
            <w:r w:rsidR="00142E32" w:rsidRPr="00142E32">
              <w:rPr>
                <w:rFonts w:ascii="Cambria" w:hAnsi="Cambria" w:cs="Arial"/>
                <w:b/>
                <w:kern w:val="0"/>
                <w:sz w:val="20"/>
                <w:szCs w:val="18"/>
                <w:lang w:eastAsia="el-GR"/>
              </w:rPr>
              <w:t>Ευρώ</w:t>
            </w:r>
          </w:p>
          <w:p w14:paraId="7B13BE97" w14:textId="77777777" w:rsidR="00142E32" w:rsidRPr="00142E32" w:rsidRDefault="00142E32" w:rsidP="00142E32">
            <w:pPr>
              <w:suppressAutoHyphens w:val="0"/>
              <w:spacing w:after="0" w:line="240" w:lineRule="auto"/>
              <w:ind w:firstLine="0"/>
              <w:jc w:val="center"/>
              <w:rPr>
                <w:rFonts w:ascii="Cambria" w:eastAsia="Andale Sans UI" w:hAnsi="Cambria" w:cs="Times New Roman"/>
                <w:b/>
                <w:sz w:val="18"/>
                <w:szCs w:val="18"/>
                <w:lang w:eastAsia="el-GR"/>
              </w:rPr>
            </w:pPr>
            <w:r w:rsidRPr="00142E32">
              <w:rPr>
                <w:rFonts w:ascii="Cambria" w:eastAsia="Andale Sans UI" w:hAnsi="Cambria" w:cs="Times New Roman"/>
                <w:b/>
                <w:sz w:val="18"/>
                <w:szCs w:val="18"/>
              </w:rPr>
              <w:t>(συμπεριλαμβανομένου Φ.Π.Α.)</w:t>
            </w:r>
          </w:p>
        </w:tc>
      </w:tr>
      <w:bookmarkEnd w:id="0"/>
      <w:bookmarkEnd w:id="1"/>
    </w:tbl>
    <w:p w14:paraId="65BC5970" w14:textId="2D851AC7" w:rsidR="009C3698" w:rsidRDefault="009C3698">
      <w:pPr>
        <w:ind w:firstLine="0"/>
        <w:jc w:val="center"/>
        <w:rPr>
          <w:b/>
          <w:bCs/>
        </w:rPr>
      </w:pPr>
    </w:p>
    <w:p w14:paraId="6661179C" w14:textId="35D3BB47" w:rsidR="00A77826" w:rsidRDefault="00A77826">
      <w:pPr>
        <w:ind w:firstLine="0"/>
        <w:jc w:val="center"/>
        <w:rPr>
          <w:b/>
          <w:bCs/>
        </w:rPr>
      </w:pPr>
    </w:p>
    <w:p w14:paraId="16C45316" w14:textId="04B420A1" w:rsidR="00A77826" w:rsidRDefault="00A77826">
      <w:pPr>
        <w:ind w:firstLine="0"/>
        <w:jc w:val="center"/>
        <w:rPr>
          <w:b/>
          <w:bCs/>
        </w:rPr>
      </w:pPr>
    </w:p>
    <w:p w14:paraId="0D54655B" w14:textId="79C1159E" w:rsidR="00A77826" w:rsidRDefault="00A77826">
      <w:pPr>
        <w:ind w:firstLine="0"/>
        <w:jc w:val="center"/>
        <w:rPr>
          <w:b/>
          <w:bCs/>
        </w:rPr>
      </w:pPr>
    </w:p>
    <w:p w14:paraId="7F674C20" w14:textId="38E06009" w:rsidR="00A77826" w:rsidRDefault="00A77826">
      <w:pPr>
        <w:ind w:firstLine="0"/>
        <w:jc w:val="center"/>
        <w:rPr>
          <w:b/>
          <w:bCs/>
        </w:rPr>
      </w:pPr>
    </w:p>
    <w:p w14:paraId="12D10F37" w14:textId="79417191" w:rsidR="00A77826" w:rsidRDefault="00A77826">
      <w:pPr>
        <w:ind w:firstLine="0"/>
        <w:jc w:val="center"/>
        <w:rPr>
          <w:b/>
          <w:bCs/>
        </w:rPr>
      </w:pPr>
    </w:p>
    <w:p w14:paraId="5EAEB78B" w14:textId="44907AD5" w:rsidR="00A77826" w:rsidRDefault="00525D6E">
      <w:pPr>
        <w:ind w:firstLine="0"/>
        <w:jc w:val="center"/>
        <w:rPr>
          <w:b/>
          <w:bCs/>
        </w:rPr>
      </w:pPr>
      <w:r w:rsidRPr="00833FA0">
        <w:rPr>
          <w:rFonts w:ascii="Cambria" w:eastAsia="Calibri" w:hAnsi="Cambria"/>
          <w:b/>
          <w:spacing w:val="20"/>
          <w:kern w:val="36"/>
          <w:sz w:val="34"/>
          <w:szCs w:val="34"/>
        </w:rPr>
        <w:t>ΤΥΠΟΠΟΙΗΜΕΝΟ ΕΝΤΥΠΟ ΥΠΕΥΘΥΝΗΣ ΔΗΛΩΣΗΣ</w:t>
      </w:r>
      <w:r w:rsidRPr="00FB7F92">
        <w:rPr>
          <w:rFonts w:ascii="Cambria" w:eastAsia="Calibri" w:hAnsi="Cambria"/>
          <w:b/>
          <w:spacing w:val="20"/>
          <w:kern w:val="36"/>
          <w:sz w:val="36"/>
        </w:rPr>
        <w:t xml:space="preserve"> </w:t>
      </w:r>
      <w:r w:rsidRPr="00525D6E">
        <w:rPr>
          <w:rFonts w:ascii="Cambria" w:eastAsia="Calibri" w:hAnsi="Cambria"/>
          <w:b/>
          <w:spacing w:val="20"/>
          <w:kern w:val="36"/>
          <w:sz w:val="36"/>
        </w:rPr>
        <w:t>(TEΥΔ)</w:t>
      </w:r>
    </w:p>
    <w:p w14:paraId="6010C7F5" w14:textId="77777777" w:rsidR="00D31B81" w:rsidRDefault="00D31B81">
      <w:pPr>
        <w:ind w:firstLine="0"/>
        <w:jc w:val="center"/>
        <w:rPr>
          <w:b/>
          <w:bCs/>
        </w:rPr>
      </w:pPr>
    </w:p>
    <w:p w14:paraId="2451B4DA" w14:textId="77777777" w:rsidR="00D31B81" w:rsidRDefault="00D31B81">
      <w:pPr>
        <w:ind w:firstLine="0"/>
        <w:jc w:val="center"/>
        <w:rPr>
          <w:b/>
          <w:bCs/>
        </w:rPr>
      </w:pPr>
    </w:p>
    <w:p w14:paraId="5D9698FE" w14:textId="77777777" w:rsidR="00D31B81" w:rsidRDefault="00D31B81">
      <w:pPr>
        <w:ind w:firstLine="0"/>
        <w:jc w:val="center"/>
        <w:rPr>
          <w:b/>
          <w:bCs/>
        </w:rPr>
      </w:pPr>
    </w:p>
    <w:p w14:paraId="5C7E22E9" w14:textId="6FE0A755" w:rsidR="00D31B81" w:rsidRDefault="00D31B81">
      <w:pPr>
        <w:ind w:firstLine="0"/>
        <w:jc w:val="center"/>
        <w:rPr>
          <w:b/>
          <w:bCs/>
        </w:rPr>
      </w:pPr>
    </w:p>
    <w:p w14:paraId="188050DB" w14:textId="77777777" w:rsidR="00525D6E" w:rsidRDefault="00525D6E">
      <w:pPr>
        <w:ind w:firstLine="0"/>
        <w:jc w:val="center"/>
        <w:rPr>
          <w:b/>
          <w:bCs/>
        </w:rPr>
      </w:pPr>
    </w:p>
    <w:p w14:paraId="2F2FE729" w14:textId="77777777" w:rsidR="00D31B81" w:rsidRDefault="00D31B81">
      <w:pPr>
        <w:ind w:firstLine="0"/>
        <w:jc w:val="center"/>
        <w:rPr>
          <w:b/>
          <w:bCs/>
        </w:rPr>
      </w:pPr>
    </w:p>
    <w:p w14:paraId="024D0C9E" w14:textId="77777777" w:rsidR="00D31B81" w:rsidRDefault="00D31B81">
      <w:pPr>
        <w:ind w:firstLine="0"/>
        <w:jc w:val="center"/>
        <w:rPr>
          <w:b/>
          <w:bCs/>
        </w:rPr>
      </w:pPr>
    </w:p>
    <w:p w14:paraId="7F92CAFB" w14:textId="77777777" w:rsidR="00D31B81" w:rsidRDefault="00D31B81">
      <w:pPr>
        <w:ind w:firstLine="0"/>
        <w:jc w:val="center"/>
        <w:rPr>
          <w:b/>
          <w:bCs/>
        </w:rPr>
      </w:pPr>
    </w:p>
    <w:p w14:paraId="3DFBB87A" w14:textId="77777777" w:rsidR="00D31B81" w:rsidRDefault="00D31B81">
      <w:pPr>
        <w:ind w:firstLine="0"/>
        <w:jc w:val="center"/>
        <w:rPr>
          <w:b/>
          <w:bCs/>
        </w:rPr>
      </w:pPr>
    </w:p>
    <w:p w14:paraId="4DC58F1B" w14:textId="3D81F75E" w:rsidR="00F62DFA" w:rsidRPr="00833FA0" w:rsidRDefault="00F62DFA">
      <w:pPr>
        <w:ind w:firstLine="0"/>
        <w:jc w:val="center"/>
        <w:rPr>
          <w:b/>
          <w:bCs/>
          <w:sz w:val="32"/>
          <w:szCs w:val="24"/>
        </w:rPr>
      </w:pPr>
      <w:r w:rsidRPr="00833FA0">
        <w:rPr>
          <w:b/>
          <w:bCs/>
          <w:sz w:val="28"/>
        </w:rPr>
        <w:lastRenderedPageBreak/>
        <w:t>ΤΥΠΟΠΟΙΗΜΕΝΟ ΕΝΤΥΠΟ ΥΠΕΥΘΥΝΗΣ ΔΗΛΩΣΗΣ</w:t>
      </w:r>
      <w:r w:rsidR="00E00AB5" w:rsidRPr="00833FA0">
        <w:rPr>
          <w:b/>
          <w:bCs/>
          <w:sz w:val="28"/>
        </w:rPr>
        <w:t xml:space="preserve"> </w:t>
      </w:r>
      <w:r w:rsidRPr="00833FA0">
        <w:rPr>
          <w:b/>
          <w:bCs/>
          <w:sz w:val="32"/>
          <w:szCs w:val="24"/>
        </w:rPr>
        <w:t>(TEΥΔ)</w:t>
      </w:r>
    </w:p>
    <w:p w14:paraId="4DC58F1C" w14:textId="77777777" w:rsidR="00F62DFA" w:rsidRDefault="00F62DFA">
      <w:pPr>
        <w:jc w:val="center"/>
        <w:rPr>
          <w:rFonts w:eastAsia="Calibri"/>
          <w:b/>
          <w:bCs/>
          <w:color w:val="669900"/>
          <w:sz w:val="24"/>
          <w:szCs w:val="24"/>
          <w:u w:val="single"/>
        </w:rPr>
      </w:pPr>
      <w:r>
        <w:rPr>
          <w:b/>
          <w:bCs/>
          <w:sz w:val="24"/>
          <w:szCs w:val="24"/>
        </w:rPr>
        <w:t>[άρθρου 79 παρ. 4 ν. 4412/2016 (Α 147)]</w:t>
      </w:r>
    </w:p>
    <w:p w14:paraId="4DC58F1D" w14:textId="77777777"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4DC58F1E" w14:textId="77777777"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EndnoteReference"/>
          <w:b/>
          <w:bCs/>
          <w:u w:val="single"/>
        </w:rPr>
        <w:endnoteReference w:id="1"/>
      </w:r>
      <w:r w:rsidR="00E00AB5">
        <w:rPr>
          <w:b/>
          <w:bCs/>
          <w:u w:val="single"/>
        </w:rPr>
        <w:t xml:space="preserve">  και τη διαδικασία ανάθεσης</w:t>
      </w:r>
    </w:p>
    <w:p w14:paraId="4DC58F1F"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E00AB5" w14:paraId="4DC58F28" w14:textId="77777777"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14:paraId="4DC58F20" w14:textId="77777777" w:rsidR="00E00AB5" w:rsidRDefault="00E00AB5" w:rsidP="00576263">
            <w:pPr>
              <w:spacing w:after="0"/>
              <w:ind w:firstLine="0"/>
            </w:pPr>
            <w:r>
              <w:rPr>
                <w:b/>
                <w:bCs/>
              </w:rPr>
              <w:t>Α: Ονομασία, διεύθυνση και στοιχεία επικοινωνίας της αναθέτουσας αρχής (</w:t>
            </w:r>
            <w:proofErr w:type="spellStart"/>
            <w:r>
              <w:rPr>
                <w:b/>
                <w:bCs/>
              </w:rPr>
              <w:t>αα</w:t>
            </w:r>
            <w:proofErr w:type="spellEnd"/>
            <w:r>
              <w:rPr>
                <w:b/>
                <w:bCs/>
              </w:rPr>
              <w:t>)/ αναθέτοντα φορέα (</w:t>
            </w:r>
            <w:proofErr w:type="spellStart"/>
            <w:r>
              <w:rPr>
                <w:b/>
                <w:bCs/>
              </w:rPr>
              <w:t>αφ</w:t>
            </w:r>
            <w:proofErr w:type="spellEnd"/>
            <w:r>
              <w:rPr>
                <w:b/>
                <w:bCs/>
              </w:rPr>
              <w:t>)</w:t>
            </w:r>
          </w:p>
          <w:p w14:paraId="4DC58F21" w14:textId="77777777" w:rsidR="00E00AB5" w:rsidRDefault="00E00AB5" w:rsidP="00576263">
            <w:pPr>
              <w:spacing w:after="0"/>
              <w:ind w:firstLine="0"/>
            </w:pPr>
            <w:r>
              <w:t>- Ονομασία: [</w:t>
            </w:r>
            <w:r w:rsidR="00F416D3" w:rsidRPr="00F416D3">
              <w:rPr>
                <w:b/>
              </w:rPr>
              <w:t>ΕΘΝΙΚΟ ΜΕΤΣΟΒΙΟ ΠΟΛΥΤΕΧΝΕΙΟ</w:t>
            </w:r>
            <w:r>
              <w:t>]</w:t>
            </w:r>
          </w:p>
          <w:p w14:paraId="4DC58F22" w14:textId="77777777" w:rsidR="00E00AB5" w:rsidRDefault="00E00AB5" w:rsidP="00576263">
            <w:pPr>
              <w:spacing w:after="0"/>
              <w:ind w:firstLine="0"/>
            </w:pPr>
            <w:r>
              <w:t>- Κωδικός  Αναθέτουσας Αρχής / Αναθέτοντα Φορέα ΚΗΜΔΗΣ : [</w:t>
            </w:r>
            <w:r w:rsidR="00F416D3" w:rsidRPr="00F416D3">
              <w:rPr>
                <w:b/>
              </w:rPr>
              <w:t>99203026</w:t>
            </w:r>
            <w:r>
              <w:t>]</w:t>
            </w:r>
          </w:p>
          <w:p w14:paraId="4DC58F23" w14:textId="7651E8D5"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F416D3" w:rsidRPr="00F416D3">
              <w:rPr>
                <w:b/>
              </w:rPr>
              <w:t>Ηρώων Πολυτεχνείου 9,</w:t>
            </w:r>
            <w:r w:rsidR="0054620B" w:rsidRPr="008B6D64">
              <w:rPr>
                <w:b/>
              </w:rPr>
              <w:t xml:space="preserve"> </w:t>
            </w:r>
            <w:r w:rsidR="00F416D3" w:rsidRPr="00F416D3">
              <w:rPr>
                <w:b/>
              </w:rPr>
              <w:t>1</w:t>
            </w:r>
            <w:r w:rsidR="0054620B" w:rsidRPr="008B6D64">
              <w:rPr>
                <w:b/>
              </w:rPr>
              <w:t>5</w:t>
            </w:r>
            <w:r w:rsidR="00F416D3" w:rsidRPr="00F416D3">
              <w:rPr>
                <w:b/>
              </w:rPr>
              <w:t>780 Ζωγράφου</w:t>
            </w:r>
            <w:r w:rsidR="00F416D3">
              <w:t>]</w:t>
            </w:r>
          </w:p>
          <w:p w14:paraId="4DC58F24" w14:textId="77777777" w:rsidR="00E00AB5" w:rsidRDefault="00E00AB5" w:rsidP="00576263">
            <w:pPr>
              <w:spacing w:after="0"/>
              <w:ind w:firstLine="0"/>
            </w:pPr>
            <w:r>
              <w:t>- Αρμόδιος για πληροφορίες: [</w:t>
            </w:r>
            <w:r w:rsidR="00F416D3" w:rsidRPr="00F416D3">
              <w:rPr>
                <w:b/>
              </w:rPr>
              <w:t>Ιωάννης Κοντός</w:t>
            </w:r>
            <w:r>
              <w:t>]</w:t>
            </w:r>
          </w:p>
          <w:p w14:paraId="4DC58F25" w14:textId="77777777" w:rsidR="00E00AB5" w:rsidRDefault="00E00AB5" w:rsidP="00576263">
            <w:pPr>
              <w:spacing w:after="0"/>
              <w:ind w:firstLine="0"/>
            </w:pPr>
            <w:r>
              <w:t>- Τηλέφωνο: [</w:t>
            </w:r>
            <w:r w:rsidR="00F416D3">
              <w:t xml:space="preserve">+30 </w:t>
            </w:r>
            <w:r w:rsidR="00F416D3" w:rsidRPr="00F416D3">
              <w:rPr>
                <w:b/>
              </w:rPr>
              <w:t>210 7721850</w:t>
            </w:r>
            <w:r>
              <w:t>]</w:t>
            </w:r>
          </w:p>
          <w:p w14:paraId="4DC58F26" w14:textId="77777777" w:rsidR="00E00AB5" w:rsidRPr="00F416D3" w:rsidRDefault="00E00AB5" w:rsidP="00576263">
            <w:pPr>
              <w:spacing w:after="0"/>
              <w:ind w:firstLine="0"/>
            </w:pPr>
            <w:r>
              <w:t xml:space="preserve">- </w:t>
            </w:r>
            <w:proofErr w:type="spellStart"/>
            <w:r>
              <w:t>Ηλ</w:t>
            </w:r>
            <w:proofErr w:type="spellEnd"/>
            <w:r>
              <w:t>. ταχυδρομείο: [</w:t>
            </w:r>
            <w:r w:rsidR="00F416D3" w:rsidRPr="00F416D3">
              <w:t xml:space="preserve"> </w:t>
            </w:r>
            <w:hyperlink r:id="rId10" w:history="1">
              <w:r w:rsidR="00F416D3" w:rsidRPr="00E64C8B">
                <w:rPr>
                  <w:rStyle w:val="Hyperlink"/>
                  <w:b/>
                  <w:lang w:val="en-US"/>
                </w:rPr>
                <w:t>iekontos</w:t>
              </w:r>
              <w:r w:rsidR="00F416D3" w:rsidRPr="00E64C8B">
                <w:rPr>
                  <w:rStyle w:val="Hyperlink"/>
                  <w:b/>
                </w:rPr>
                <w:t>@</w:t>
              </w:r>
              <w:r w:rsidR="00F416D3" w:rsidRPr="00E64C8B">
                <w:rPr>
                  <w:rStyle w:val="Hyperlink"/>
                  <w:b/>
                  <w:lang w:val="en-US"/>
                </w:rPr>
                <w:t>mail</w:t>
              </w:r>
              <w:r w:rsidR="00F416D3" w:rsidRPr="00E64C8B">
                <w:rPr>
                  <w:rStyle w:val="Hyperlink"/>
                  <w:b/>
                </w:rPr>
                <w:t>.</w:t>
              </w:r>
              <w:r w:rsidR="00F416D3" w:rsidRPr="00E64C8B">
                <w:rPr>
                  <w:rStyle w:val="Hyperlink"/>
                  <w:b/>
                  <w:lang w:val="en-US"/>
                </w:rPr>
                <w:t>ntua</w:t>
              </w:r>
              <w:r w:rsidR="00F416D3" w:rsidRPr="00E64C8B">
                <w:rPr>
                  <w:rStyle w:val="Hyperlink"/>
                  <w:b/>
                </w:rPr>
                <w:t>.</w:t>
              </w:r>
              <w:r w:rsidR="00F416D3" w:rsidRPr="00E64C8B">
                <w:rPr>
                  <w:rStyle w:val="Hyperlink"/>
                  <w:b/>
                  <w:lang w:val="en-US"/>
                </w:rPr>
                <w:t>gr</w:t>
              </w:r>
            </w:hyperlink>
            <w:r w:rsidR="00E64C8B" w:rsidRPr="00E64C8B">
              <w:t>]</w:t>
            </w:r>
            <w:r w:rsidR="00F416D3" w:rsidRPr="00F416D3">
              <w:t xml:space="preserve">  </w:t>
            </w:r>
          </w:p>
          <w:p w14:paraId="4DC58F27" w14:textId="77777777" w:rsidR="00E00AB5" w:rsidRDefault="00E00AB5" w:rsidP="00576263">
            <w:pPr>
              <w:spacing w:after="0"/>
              <w:ind w:firstLine="0"/>
            </w:pPr>
            <w:r>
              <w:t>- Διεύθυνση στο Διαδίκτυο (διεύθυνση δικτυακού τόπου): [</w:t>
            </w:r>
            <w:r w:rsidR="00E64C8B" w:rsidRPr="00E64C8B">
              <w:t xml:space="preserve"> </w:t>
            </w:r>
            <w:hyperlink r:id="rId11" w:history="1">
              <w:r w:rsidR="00E64C8B" w:rsidRPr="00E64C8B">
                <w:rPr>
                  <w:rStyle w:val="Hyperlink"/>
                  <w:b/>
                  <w:lang w:val="en-US"/>
                </w:rPr>
                <w:t>www</w:t>
              </w:r>
              <w:r w:rsidR="00E64C8B" w:rsidRPr="00E64C8B">
                <w:rPr>
                  <w:rStyle w:val="Hyperlink"/>
                  <w:b/>
                </w:rPr>
                <w:t>.</w:t>
              </w:r>
              <w:proofErr w:type="spellStart"/>
              <w:r w:rsidR="00E64C8B" w:rsidRPr="00E64C8B">
                <w:rPr>
                  <w:rStyle w:val="Hyperlink"/>
                  <w:b/>
                  <w:lang w:val="en-US"/>
                </w:rPr>
                <w:t>ntua</w:t>
              </w:r>
              <w:proofErr w:type="spellEnd"/>
              <w:r w:rsidR="00E64C8B" w:rsidRPr="00E64C8B">
                <w:rPr>
                  <w:rStyle w:val="Hyperlink"/>
                  <w:b/>
                </w:rPr>
                <w:t>.</w:t>
              </w:r>
              <w:r w:rsidR="00E64C8B" w:rsidRPr="00E64C8B">
                <w:rPr>
                  <w:rStyle w:val="Hyperlink"/>
                  <w:b/>
                  <w:lang w:val="en-US"/>
                </w:rPr>
                <w:t>gr</w:t>
              </w:r>
            </w:hyperlink>
            <w:r w:rsidR="00E64C8B" w:rsidRPr="00E64C8B">
              <w:t xml:space="preserve"> ] </w:t>
            </w:r>
          </w:p>
        </w:tc>
      </w:tr>
      <w:tr w:rsidR="00E00AB5" w14:paraId="4DC58F2F" w14:textId="77777777" w:rsidTr="003A5BD6">
        <w:trPr>
          <w:jc w:val="center"/>
        </w:trPr>
        <w:tc>
          <w:tcPr>
            <w:tcW w:w="8954" w:type="dxa"/>
            <w:tcBorders>
              <w:left w:val="single" w:sz="1" w:space="0" w:color="000000"/>
              <w:bottom w:val="single" w:sz="1" w:space="0" w:color="000000"/>
              <w:right w:val="single" w:sz="1" w:space="0" w:color="000000"/>
            </w:tcBorders>
            <w:shd w:val="clear" w:color="auto" w:fill="B2B2B2"/>
          </w:tcPr>
          <w:p w14:paraId="4DC58F29" w14:textId="77777777" w:rsidR="00E00AB5" w:rsidRDefault="00E00AB5" w:rsidP="00576263">
            <w:pPr>
              <w:spacing w:after="0"/>
              <w:ind w:firstLine="0"/>
            </w:pPr>
            <w:r>
              <w:rPr>
                <w:b/>
                <w:bCs/>
              </w:rPr>
              <w:t>Β: Πληροφορίες σχετικά με τη διαδικασία σύναψης σύμβασης</w:t>
            </w:r>
          </w:p>
          <w:p w14:paraId="4DC58F2A" w14:textId="6609DE11" w:rsidR="00E00AB5" w:rsidRDefault="00E00AB5" w:rsidP="008E72D8">
            <w:pPr>
              <w:spacing w:before="240" w:after="0"/>
              <w:ind w:firstLine="0"/>
            </w:pPr>
            <w:r>
              <w:t xml:space="preserve">- Τίτλος ή σύντομη περιγραφή της δημόσιας σύμβασης (συμπεριλαμβανομένου του σχετικού </w:t>
            </w:r>
            <w:r>
              <w:rPr>
                <w:lang w:val="en-US"/>
              </w:rPr>
              <w:t>CPV</w:t>
            </w:r>
            <w:r w:rsidRPr="00E00AB5">
              <w:t>)</w:t>
            </w:r>
            <w:r>
              <w:t>: [</w:t>
            </w:r>
            <w:r w:rsidR="00E64C8B" w:rsidRPr="00E64C8B">
              <w:t>“</w:t>
            </w:r>
            <w:r w:rsidR="00C76E99" w:rsidRPr="00C76E99">
              <w:rPr>
                <w:b/>
              </w:rPr>
              <w:t>ΠΑΡΟΧΗ ΥΠΗΡΕΣΙΩΝ ΤΕΧΝΙΚΟΥ ΑΣΦΑΛΕΙΑΣ (Τ.Α.) – ΣΧΕΔΙΑΣΜΟΣ &amp; ΕΦΑΡΜΟΓΗ ΔΙΑΧΕΙΡΙΣΗΣ ΥΓΙΕΙΝΗΣ ΚΑΙ ΑΣΦΑΛΕΙΑΣ ΕΡΓΑΣΙΑΣ (Υ.Α.Ε.) ΣΤΟ ΕΘΝΙΚΟ ΜΕΤΣΟΒΙΟ ΠΟΛΥΤΕΧΝΕΙΟ</w:t>
            </w:r>
            <w:r w:rsidR="00E64C8B" w:rsidRPr="00E64C8B">
              <w:rPr>
                <w:b/>
              </w:rPr>
              <w:t>”</w:t>
            </w:r>
            <w:r w:rsidR="00E64C8B">
              <w:t xml:space="preserve">, με </w:t>
            </w:r>
            <w:r w:rsidR="00E64C8B" w:rsidRPr="008E72D8">
              <w:rPr>
                <w:lang w:val="en-US"/>
              </w:rPr>
              <w:t>CPV</w:t>
            </w:r>
            <w:r w:rsidR="00E64C8B" w:rsidRPr="008E72D8">
              <w:t>:</w:t>
            </w:r>
            <w:r w:rsidR="007B1889" w:rsidRPr="008E72D8">
              <w:t xml:space="preserve"> </w:t>
            </w:r>
            <w:r w:rsidR="009A5009" w:rsidRPr="009A5009">
              <w:rPr>
                <w:b/>
              </w:rPr>
              <w:t xml:space="preserve">71317210-8 </w:t>
            </w:r>
            <w:r w:rsidR="009A5009" w:rsidRPr="009A5009">
              <w:t>(Υπηρεσίες παροχής συμβουλών σε θέματα υγείας και ασφάλειας)</w:t>
            </w:r>
            <w:r w:rsidR="007B1889" w:rsidRPr="008E72D8">
              <w:t>.</w:t>
            </w:r>
          </w:p>
          <w:p w14:paraId="4DC58F2B" w14:textId="1A4CF3E6" w:rsidR="00E00AB5" w:rsidRDefault="00E00AB5" w:rsidP="00576263">
            <w:pPr>
              <w:spacing w:after="0"/>
              <w:ind w:firstLine="0"/>
            </w:pPr>
            <w:r w:rsidRPr="003C5114">
              <w:t>- Κωδικός στο ΚΗΜΔΗΣ: [</w:t>
            </w:r>
            <w:r w:rsidR="00C4395A">
              <w:t>21PROC008599588</w:t>
            </w:r>
            <w:r w:rsidRPr="003C5114">
              <w:t>]</w:t>
            </w:r>
          </w:p>
          <w:p w14:paraId="4DC58F2C" w14:textId="2942F89C" w:rsidR="00E00AB5" w:rsidRDefault="00E00AB5" w:rsidP="00576263">
            <w:pPr>
              <w:spacing w:after="0"/>
              <w:ind w:firstLine="0"/>
            </w:pPr>
            <w:r>
              <w:t>- Η σύμβαση αναφέρεται σε έργα, προμήθειες, ή υπηρεσίες : [</w:t>
            </w:r>
            <w:r w:rsidR="00A301D6" w:rsidRPr="00A301D6">
              <w:rPr>
                <w:b/>
              </w:rPr>
              <w:t>ΠΑΡΟΧΗ ΤΕΧΝΙΚΩΝ ΚΑΙ ΛΟΙΠΩΝ ΣΥΝΑΦΩΝ ΕΠΙΣΤΗΜΟΝΙΚΩΝ ΥΠΗΡΕΣΙΩΝ</w:t>
            </w:r>
            <w:r w:rsidR="00E64C8B">
              <w:t>]</w:t>
            </w:r>
          </w:p>
          <w:p w14:paraId="4DC58F2D" w14:textId="48FA0B94" w:rsidR="00E00AB5" w:rsidRDefault="00E00AB5" w:rsidP="00576263">
            <w:pPr>
              <w:spacing w:after="0"/>
              <w:ind w:firstLine="0"/>
            </w:pPr>
            <w:r>
              <w:t>- Εφόσον υφίστανται, ένδειξη ύπαρξης σχετικών τμημάτων : [</w:t>
            </w:r>
            <w:r w:rsidR="00FB7F92">
              <w:rPr>
                <w:b/>
              </w:rPr>
              <w:t>ΤΕΧΝΙΚΟΣ ΑΣΦΑΛΕΙΑΣ</w:t>
            </w:r>
            <w:r w:rsidR="005B14A9">
              <w:t>]</w:t>
            </w:r>
          </w:p>
          <w:p w14:paraId="4DC58F2E" w14:textId="77777777" w:rsidR="00E00AB5" w:rsidRDefault="00E00AB5" w:rsidP="00576263">
            <w:pPr>
              <w:spacing w:after="0"/>
              <w:ind w:firstLine="0"/>
            </w:pPr>
            <w:r>
              <w:t>- Αριθμός αναφοράς που αποδίδεται στον φάκελο από την αναθέτουσα αρχή (</w:t>
            </w:r>
            <w:r>
              <w:rPr>
                <w:i/>
              </w:rPr>
              <w:t>εάν υπάρχει</w:t>
            </w:r>
            <w:r>
              <w:t>): [……]</w:t>
            </w:r>
          </w:p>
        </w:tc>
      </w:tr>
    </w:tbl>
    <w:p w14:paraId="4DC58F30" w14:textId="77777777" w:rsidR="00E00AB5" w:rsidRDefault="00E00AB5"/>
    <w:p w14:paraId="4DC58F31" w14:textId="77777777"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r w:rsidR="00433BEE">
        <w:t xml:space="preserve"> </w:t>
      </w:r>
    </w:p>
    <w:p w14:paraId="4DC58F32" w14:textId="77777777"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14:paraId="4DC58F33" w14:textId="77777777"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14:paraId="4DC58F36"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34" w14:textId="77777777"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35" w14:textId="77777777" w:rsidR="00E00AB5" w:rsidRPr="00F140F3" w:rsidRDefault="00E00AB5" w:rsidP="00F140F3">
            <w:pPr>
              <w:spacing w:after="0"/>
              <w:ind w:firstLine="0"/>
              <w:rPr>
                <w:b/>
                <w:i/>
              </w:rPr>
            </w:pPr>
            <w:r w:rsidRPr="00F140F3">
              <w:rPr>
                <w:b/>
                <w:i/>
              </w:rPr>
              <w:t>Απάντηση:</w:t>
            </w:r>
          </w:p>
        </w:tc>
      </w:tr>
      <w:tr w:rsidR="00E00AB5" w14:paraId="4DC58F39"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37" w14:textId="77777777"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38" w14:textId="77777777" w:rsidR="00E00AB5" w:rsidRDefault="00E00AB5" w:rsidP="00F140F3">
            <w:pPr>
              <w:spacing w:after="0"/>
              <w:ind w:firstLine="0"/>
            </w:pPr>
            <w:r>
              <w:t xml:space="preserve">[  </w:t>
            </w:r>
            <w:r w:rsidR="00A15497">
              <w:t xml:space="preserve">                                                                                </w:t>
            </w:r>
            <w:r>
              <w:t xml:space="preserve"> ]</w:t>
            </w:r>
          </w:p>
        </w:tc>
      </w:tr>
      <w:tr w:rsidR="00E00AB5" w14:paraId="4DC58F3D"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3A" w14:textId="77777777" w:rsidR="00E00AB5" w:rsidRDefault="00E00AB5" w:rsidP="00F140F3">
            <w:pPr>
              <w:spacing w:after="0"/>
              <w:ind w:firstLine="0"/>
            </w:pPr>
            <w:r>
              <w:t>Αριθμός φορολογικού μητρώου (ΑΦΜ):</w:t>
            </w:r>
          </w:p>
          <w:p w14:paraId="4DC58F3B" w14:textId="77777777"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3C" w14:textId="77777777" w:rsidR="00E00AB5" w:rsidRDefault="00E00AB5" w:rsidP="00F140F3">
            <w:pPr>
              <w:spacing w:after="0"/>
              <w:ind w:firstLine="0"/>
            </w:pPr>
            <w:r>
              <w:t xml:space="preserve">[   </w:t>
            </w:r>
            <w:r w:rsidR="00A15497">
              <w:t xml:space="preserve">                                                                                </w:t>
            </w:r>
            <w:r>
              <w:t>]</w:t>
            </w:r>
          </w:p>
        </w:tc>
      </w:tr>
      <w:tr w:rsidR="00E00AB5" w14:paraId="4DC58F40"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3E" w14:textId="77777777"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3F" w14:textId="77777777" w:rsidR="00E00AB5" w:rsidRDefault="00E00AB5" w:rsidP="00F140F3">
            <w:pPr>
              <w:spacing w:after="0"/>
              <w:ind w:firstLine="0"/>
            </w:pPr>
            <w:r>
              <w:t>[</w:t>
            </w:r>
            <w:r w:rsidR="00A15497">
              <w:t xml:space="preserve">                                                                                   ]</w:t>
            </w:r>
          </w:p>
        </w:tc>
      </w:tr>
      <w:tr w:rsidR="00E00AB5" w14:paraId="4DC58F49" w14:textId="77777777" w:rsidTr="007664F4">
        <w:trPr>
          <w:trHeight w:val="1533"/>
          <w:jc w:val="center"/>
        </w:trPr>
        <w:tc>
          <w:tcPr>
            <w:tcW w:w="4479" w:type="dxa"/>
            <w:tcBorders>
              <w:top w:val="single" w:sz="4" w:space="0" w:color="000000"/>
              <w:left w:val="single" w:sz="4" w:space="0" w:color="000000"/>
              <w:bottom w:val="single" w:sz="4" w:space="0" w:color="000000"/>
            </w:tcBorders>
            <w:shd w:val="clear" w:color="auto" w:fill="auto"/>
          </w:tcPr>
          <w:p w14:paraId="4DC58F41" w14:textId="77777777" w:rsidR="00E00AB5" w:rsidRDefault="00E00AB5" w:rsidP="00F140F3">
            <w:pPr>
              <w:shd w:val="clear" w:color="auto" w:fill="FFFFFF"/>
              <w:spacing w:after="0"/>
              <w:ind w:firstLine="0"/>
            </w:pPr>
            <w:r>
              <w:t>Αρμόδιος ή αρμόδιοι</w:t>
            </w:r>
            <w:r w:rsidRPr="00F140F3">
              <w:rPr>
                <w:rStyle w:val="a0"/>
                <w:vertAlign w:val="superscript"/>
              </w:rPr>
              <w:endnoteReference w:id="2"/>
            </w:r>
            <w:r>
              <w:rPr>
                <w:rStyle w:val="a0"/>
              </w:rPr>
              <w:t xml:space="preserve"> </w:t>
            </w:r>
            <w:r>
              <w:t>:</w:t>
            </w:r>
          </w:p>
          <w:p w14:paraId="4DC58F42" w14:textId="77777777" w:rsidR="00E00AB5" w:rsidRDefault="00E00AB5" w:rsidP="00F140F3">
            <w:pPr>
              <w:spacing w:after="0"/>
              <w:ind w:firstLine="0"/>
            </w:pPr>
            <w:r>
              <w:t>Τηλέφωνο:</w:t>
            </w:r>
          </w:p>
          <w:p w14:paraId="4DC58F43" w14:textId="77777777" w:rsidR="00E00AB5" w:rsidRDefault="00E00AB5" w:rsidP="00F140F3">
            <w:pPr>
              <w:spacing w:after="0"/>
              <w:ind w:firstLine="0"/>
            </w:pPr>
            <w:proofErr w:type="spellStart"/>
            <w:r>
              <w:t>Ηλ</w:t>
            </w:r>
            <w:proofErr w:type="spellEnd"/>
            <w:r>
              <w:t>. ταχυδρομείο:</w:t>
            </w:r>
          </w:p>
          <w:p w14:paraId="4DC58F44" w14:textId="77777777"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45" w14:textId="77777777" w:rsidR="00E00AB5" w:rsidRDefault="00E00AB5" w:rsidP="00F140F3">
            <w:pPr>
              <w:spacing w:after="0"/>
              <w:ind w:firstLine="0"/>
            </w:pPr>
            <w:r>
              <w:t>[</w:t>
            </w:r>
            <w:r w:rsidR="00A15497">
              <w:t xml:space="preserve">                                                                                   </w:t>
            </w:r>
            <w:r>
              <w:t>]</w:t>
            </w:r>
          </w:p>
          <w:p w14:paraId="4DC58F46" w14:textId="77777777" w:rsidR="00E00AB5" w:rsidRDefault="00E00AB5" w:rsidP="00F140F3">
            <w:pPr>
              <w:spacing w:after="0"/>
              <w:ind w:firstLine="0"/>
            </w:pPr>
            <w:r>
              <w:t>[</w:t>
            </w:r>
            <w:r w:rsidR="00A15497">
              <w:t xml:space="preserve">                                                                                   </w:t>
            </w:r>
            <w:r>
              <w:t>]</w:t>
            </w:r>
          </w:p>
          <w:p w14:paraId="4DC58F47" w14:textId="77777777" w:rsidR="00E00AB5" w:rsidRDefault="00E00AB5" w:rsidP="00F140F3">
            <w:pPr>
              <w:spacing w:after="0"/>
              <w:ind w:firstLine="0"/>
            </w:pPr>
            <w:r>
              <w:t>[</w:t>
            </w:r>
            <w:r w:rsidR="00A15497">
              <w:t xml:space="preserve">                                                                                   </w:t>
            </w:r>
            <w:r>
              <w:t>]</w:t>
            </w:r>
          </w:p>
          <w:p w14:paraId="4DC58F48" w14:textId="77777777" w:rsidR="00E00AB5" w:rsidRDefault="00E00AB5" w:rsidP="00F140F3">
            <w:pPr>
              <w:spacing w:after="0"/>
              <w:ind w:firstLine="0"/>
            </w:pPr>
            <w:r>
              <w:t>[</w:t>
            </w:r>
            <w:r w:rsidR="00A15497">
              <w:t xml:space="preserve">                                                                                   </w:t>
            </w:r>
            <w:r>
              <w:t>]</w:t>
            </w:r>
          </w:p>
        </w:tc>
      </w:tr>
      <w:tr w:rsidR="00E00AB5" w14:paraId="4DC58F4C"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4A" w14:textId="77777777"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4B" w14:textId="77777777" w:rsidR="00E00AB5" w:rsidRDefault="00E00AB5" w:rsidP="00F140F3">
            <w:pPr>
              <w:spacing w:after="0"/>
              <w:ind w:firstLine="0"/>
            </w:pPr>
            <w:r>
              <w:rPr>
                <w:b/>
                <w:bCs/>
                <w:i/>
                <w:iCs/>
              </w:rPr>
              <w:t>Απάντηση:</w:t>
            </w:r>
          </w:p>
        </w:tc>
      </w:tr>
      <w:tr w:rsidR="00E00AB5" w14:paraId="4DC58F4F"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4D" w14:textId="77777777" w:rsidR="00E00AB5" w:rsidRDefault="00E00AB5" w:rsidP="00F140F3">
            <w:pPr>
              <w:spacing w:after="0"/>
              <w:ind w:firstLine="0"/>
            </w:pPr>
            <w:r>
              <w:t>Ο οικονομικός φορέας είναι πολύ μικρή, μικρή ή μεσαία επιχείρηση</w:t>
            </w:r>
            <w:r w:rsidRPr="009A0E61">
              <w:rPr>
                <w:rStyle w:val="a0"/>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4E" w14:textId="77777777" w:rsidR="00E00AB5" w:rsidRDefault="00E00AB5" w:rsidP="00F140F3">
            <w:pPr>
              <w:snapToGrid w:val="0"/>
              <w:spacing w:after="0"/>
              <w:ind w:firstLine="0"/>
            </w:pPr>
          </w:p>
        </w:tc>
      </w:tr>
      <w:tr w:rsidR="00E00AB5" w14:paraId="4DC58F62" w14:textId="77777777" w:rsidTr="007664F4">
        <w:trPr>
          <w:jc w:val="center"/>
        </w:trPr>
        <w:tc>
          <w:tcPr>
            <w:tcW w:w="4479" w:type="dxa"/>
            <w:tcBorders>
              <w:left w:val="single" w:sz="4" w:space="0" w:color="000000"/>
              <w:bottom w:val="single" w:sz="4" w:space="0" w:color="000000"/>
            </w:tcBorders>
            <w:shd w:val="clear" w:color="auto" w:fill="auto"/>
          </w:tcPr>
          <w:p w14:paraId="4DC58F60" w14:textId="77777777"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14:paraId="4DC58F61" w14:textId="77777777" w:rsidR="00E00AB5" w:rsidRDefault="00E00AB5" w:rsidP="00F140F3">
            <w:pPr>
              <w:spacing w:after="0"/>
              <w:ind w:firstLine="0"/>
            </w:pPr>
            <w:r>
              <w:t>[</w:t>
            </w:r>
            <w:r w:rsidR="00A15497">
              <w:t xml:space="preserve">   </w:t>
            </w:r>
            <w:r>
              <w:t>] Ναι [</w:t>
            </w:r>
            <w:r w:rsidR="00A15497">
              <w:t xml:space="preserve">   </w:t>
            </w:r>
            <w:r>
              <w:t>] Όχι [</w:t>
            </w:r>
            <w:r w:rsidR="00A15497">
              <w:t xml:space="preserve">   </w:t>
            </w:r>
            <w:r>
              <w:t>] Άνευ αντικειμένου</w:t>
            </w:r>
          </w:p>
        </w:tc>
      </w:tr>
      <w:tr w:rsidR="00E00AB5" w14:paraId="4DC58F8F"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63" w14:textId="77777777" w:rsidR="00E00AB5" w:rsidRDefault="00E00AB5" w:rsidP="00F140F3">
            <w:pPr>
              <w:spacing w:after="0"/>
              <w:ind w:firstLine="0"/>
            </w:pPr>
            <w:r>
              <w:rPr>
                <w:b/>
              </w:rPr>
              <w:t>Εάν ναι</w:t>
            </w:r>
            <w:r>
              <w:t>:</w:t>
            </w:r>
          </w:p>
          <w:p w14:paraId="4DC58F64" w14:textId="77777777"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4DC58F65" w14:textId="77777777"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14:paraId="4DC58F66" w14:textId="77777777" w:rsidR="00E00AB5" w:rsidRDefault="00E00AB5" w:rsidP="00F140F3">
            <w:pPr>
              <w:spacing w:after="0"/>
              <w:ind w:firstLine="0"/>
            </w:pPr>
            <w:r>
              <w:t>β) Εάν το πιστοποιητικό εγγραφής ή η πιστοποίηση διατίθεται ηλεκτρονικά, αναφέρετε:</w:t>
            </w:r>
          </w:p>
          <w:p w14:paraId="4DC58F67" w14:textId="77777777"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0"/>
                <w:vertAlign w:val="superscript"/>
              </w:rPr>
              <w:endnoteReference w:id="4"/>
            </w:r>
            <w:r>
              <w:t>:</w:t>
            </w:r>
          </w:p>
          <w:p w14:paraId="4DC58F68" w14:textId="77777777" w:rsidR="00E00AB5" w:rsidRDefault="00E00AB5" w:rsidP="00F140F3">
            <w:pPr>
              <w:spacing w:after="0"/>
              <w:ind w:firstLine="0"/>
              <w:rPr>
                <w:b/>
              </w:rPr>
            </w:pPr>
            <w:r>
              <w:t>δ) Η εγγραφή ή η πιστοποίηση καλύπτει όλα τα απαιτούμενα κριτήρια επιλογής;</w:t>
            </w:r>
          </w:p>
          <w:p w14:paraId="4DC58F69" w14:textId="77777777" w:rsidR="00E00AB5" w:rsidRDefault="00E00AB5" w:rsidP="00F140F3">
            <w:pPr>
              <w:spacing w:after="0"/>
              <w:ind w:firstLine="0"/>
              <w:rPr>
                <w:b/>
                <w:u w:val="single"/>
              </w:rPr>
            </w:pPr>
            <w:r>
              <w:rPr>
                <w:b/>
              </w:rPr>
              <w:t>Εάν όχι:</w:t>
            </w:r>
          </w:p>
          <w:p w14:paraId="4DC58F6A" w14:textId="77777777" w:rsidR="00E00AB5" w:rsidRDefault="00E00AB5" w:rsidP="00F140F3">
            <w:pPr>
              <w:spacing w:after="0"/>
              <w:ind w:firstLine="0"/>
            </w:pPr>
            <w:r>
              <w:rPr>
                <w:b/>
                <w:u w:val="single"/>
              </w:rPr>
              <w:lastRenderedPageBreak/>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14:paraId="4DC58F6B" w14:textId="77777777"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4DC58F6C" w14:textId="77777777"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6D" w14:textId="77777777" w:rsidR="00E00AB5" w:rsidRDefault="00E00AB5" w:rsidP="00F140F3">
            <w:pPr>
              <w:snapToGrid w:val="0"/>
              <w:spacing w:after="0"/>
              <w:ind w:firstLine="0"/>
            </w:pPr>
          </w:p>
          <w:p w14:paraId="4DC58F6E" w14:textId="77777777" w:rsidR="00E00AB5" w:rsidRDefault="00E00AB5" w:rsidP="00F140F3">
            <w:pPr>
              <w:spacing w:after="0"/>
              <w:ind w:firstLine="0"/>
            </w:pPr>
          </w:p>
          <w:p w14:paraId="4DC58F6F" w14:textId="77777777" w:rsidR="00E00AB5" w:rsidRDefault="00E00AB5" w:rsidP="00F140F3">
            <w:pPr>
              <w:spacing w:after="0"/>
              <w:ind w:firstLine="0"/>
            </w:pPr>
          </w:p>
          <w:p w14:paraId="4DC58F70" w14:textId="77777777" w:rsidR="00E00AB5" w:rsidRDefault="00E00AB5" w:rsidP="00F140F3">
            <w:pPr>
              <w:spacing w:after="0"/>
              <w:ind w:firstLine="0"/>
            </w:pPr>
          </w:p>
          <w:p w14:paraId="4DC58F71" w14:textId="77777777" w:rsidR="00E00AB5" w:rsidRDefault="00E00AB5" w:rsidP="00F140F3">
            <w:pPr>
              <w:spacing w:after="0"/>
              <w:ind w:firstLine="0"/>
            </w:pPr>
          </w:p>
          <w:p w14:paraId="4DC58F72" w14:textId="77777777" w:rsidR="00F140F3" w:rsidRDefault="00F140F3" w:rsidP="00F140F3">
            <w:pPr>
              <w:spacing w:after="0"/>
              <w:ind w:firstLine="0"/>
            </w:pPr>
          </w:p>
          <w:p w14:paraId="4DC58F73" w14:textId="77777777" w:rsidR="00F140F3" w:rsidRDefault="00F140F3" w:rsidP="00F140F3">
            <w:pPr>
              <w:spacing w:after="0"/>
              <w:ind w:firstLine="0"/>
            </w:pPr>
          </w:p>
          <w:p w14:paraId="4DC58F74" w14:textId="77777777" w:rsidR="00E00AB5" w:rsidRDefault="00E00AB5" w:rsidP="00F140F3">
            <w:pPr>
              <w:spacing w:after="0"/>
              <w:ind w:firstLine="0"/>
            </w:pPr>
            <w:r>
              <w:t>α) [……]</w:t>
            </w:r>
          </w:p>
          <w:p w14:paraId="4DC58F75" w14:textId="77777777" w:rsidR="00E00AB5" w:rsidRDefault="00E00AB5" w:rsidP="00F140F3">
            <w:pPr>
              <w:spacing w:after="0"/>
              <w:ind w:firstLine="0"/>
            </w:pPr>
          </w:p>
          <w:p w14:paraId="4DC58F76" w14:textId="77777777" w:rsidR="00F140F3" w:rsidRDefault="00F140F3" w:rsidP="00F140F3">
            <w:pPr>
              <w:spacing w:after="0"/>
              <w:ind w:firstLine="0"/>
            </w:pPr>
          </w:p>
          <w:p w14:paraId="4DC58F77" w14:textId="77777777"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14:paraId="4DC58F78" w14:textId="77777777" w:rsidR="00E00AB5" w:rsidRDefault="00E00AB5" w:rsidP="00F140F3">
            <w:pPr>
              <w:spacing w:after="0"/>
              <w:ind w:firstLine="0"/>
            </w:pPr>
            <w:r>
              <w:t>γ) [……]</w:t>
            </w:r>
          </w:p>
          <w:p w14:paraId="4DC58F79" w14:textId="77777777" w:rsidR="00E00AB5" w:rsidRDefault="00E00AB5" w:rsidP="00F140F3">
            <w:pPr>
              <w:spacing w:after="0"/>
              <w:ind w:firstLine="0"/>
            </w:pPr>
          </w:p>
          <w:p w14:paraId="4DC58F7A" w14:textId="77777777" w:rsidR="00E00AB5" w:rsidRDefault="00E00AB5" w:rsidP="00F140F3">
            <w:pPr>
              <w:spacing w:after="0"/>
              <w:ind w:firstLine="0"/>
            </w:pPr>
          </w:p>
          <w:p w14:paraId="4DC58F7B" w14:textId="77777777" w:rsidR="00F140F3" w:rsidRDefault="00F140F3" w:rsidP="00F140F3">
            <w:pPr>
              <w:spacing w:after="0"/>
              <w:ind w:firstLine="0"/>
            </w:pPr>
          </w:p>
          <w:p w14:paraId="4DC58F7C" w14:textId="77777777" w:rsidR="00E00AB5" w:rsidRDefault="00E00AB5" w:rsidP="00F140F3">
            <w:pPr>
              <w:spacing w:after="0"/>
              <w:ind w:firstLine="0"/>
            </w:pPr>
            <w:r>
              <w:t>δ) [] Ναι [] Όχι</w:t>
            </w:r>
          </w:p>
          <w:p w14:paraId="4DC58F7D" w14:textId="77777777" w:rsidR="00E00AB5" w:rsidRDefault="00E00AB5" w:rsidP="00F140F3">
            <w:pPr>
              <w:spacing w:after="0"/>
              <w:ind w:firstLine="0"/>
            </w:pPr>
          </w:p>
          <w:p w14:paraId="4DC58F7E" w14:textId="77777777" w:rsidR="00E00AB5" w:rsidRDefault="00E00AB5" w:rsidP="00F140F3">
            <w:pPr>
              <w:spacing w:after="0"/>
              <w:ind w:firstLine="0"/>
            </w:pPr>
          </w:p>
          <w:p w14:paraId="4DC58F7F" w14:textId="77777777" w:rsidR="00E00AB5" w:rsidRDefault="00E00AB5" w:rsidP="00F140F3">
            <w:pPr>
              <w:spacing w:after="0"/>
              <w:ind w:firstLine="0"/>
            </w:pPr>
          </w:p>
          <w:p w14:paraId="4DC58F80" w14:textId="77777777" w:rsidR="00E00AB5" w:rsidRDefault="00E00AB5" w:rsidP="00F140F3">
            <w:pPr>
              <w:spacing w:after="0"/>
              <w:ind w:firstLine="0"/>
            </w:pPr>
          </w:p>
          <w:p w14:paraId="4DC58F81" w14:textId="77777777" w:rsidR="00E00AB5" w:rsidRDefault="00E00AB5" w:rsidP="00F140F3">
            <w:pPr>
              <w:spacing w:after="0"/>
              <w:ind w:firstLine="0"/>
            </w:pPr>
          </w:p>
          <w:p w14:paraId="4DC58F82" w14:textId="77777777" w:rsidR="00E00AB5" w:rsidRDefault="00E00AB5" w:rsidP="00F140F3">
            <w:pPr>
              <w:spacing w:after="0"/>
              <w:ind w:firstLine="0"/>
            </w:pPr>
          </w:p>
          <w:p w14:paraId="4DC58F83" w14:textId="77777777" w:rsidR="00E00AB5" w:rsidRDefault="00E00AB5" w:rsidP="00F140F3">
            <w:pPr>
              <w:spacing w:after="0"/>
              <w:ind w:firstLine="0"/>
            </w:pPr>
          </w:p>
          <w:p w14:paraId="4DC58F84" w14:textId="77777777" w:rsidR="00E00AB5" w:rsidRDefault="00E00AB5" w:rsidP="00F140F3">
            <w:pPr>
              <w:spacing w:after="0"/>
              <w:ind w:firstLine="0"/>
            </w:pPr>
            <w:r>
              <w:t>ε) [] Ναι [] Όχι</w:t>
            </w:r>
          </w:p>
          <w:p w14:paraId="4DC58F85" w14:textId="77777777" w:rsidR="00E00AB5" w:rsidRDefault="00E00AB5" w:rsidP="00F140F3">
            <w:pPr>
              <w:spacing w:after="0"/>
              <w:ind w:firstLine="0"/>
            </w:pPr>
          </w:p>
          <w:p w14:paraId="4DC58F86" w14:textId="77777777" w:rsidR="00E00AB5" w:rsidRDefault="00E00AB5" w:rsidP="00F140F3">
            <w:pPr>
              <w:spacing w:after="0"/>
              <w:ind w:firstLine="0"/>
            </w:pPr>
          </w:p>
          <w:p w14:paraId="4DC58F87" w14:textId="77777777" w:rsidR="00E00AB5" w:rsidRDefault="00E00AB5" w:rsidP="00F140F3">
            <w:pPr>
              <w:spacing w:after="0"/>
              <w:ind w:firstLine="0"/>
            </w:pPr>
          </w:p>
          <w:p w14:paraId="4DC58F88" w14:textId="77777777" w:rsidR="00F140F3" w:rsidRDefault="00F140F3" w:rsidP="00F140F3">
            <w:pPr>
              <w:spacing w:after="0"/>
              <w:ind w:firstLine="0"/>
              <w:rPr>
                <w:i/>
              </w:rPr>
            </w:pPr>
          </w:p>
          <w:p w14:paraId="4DC58F89" w14:textId="77777777" w:rsidR="00F140F3" w:rsidRDefault="00F140F3" w:rsidP="00F140F3">
            <w:pPr>
              <w:spacing w:after="0"/>
              <w:ind w:firstLine="0"/>
              <w:rPr>
                <w:i/>
              </w:rPr>
            </w:pPr>
          </w:p>
          <w:p w14:paraId="4DC58F8A" w14:textId="77777777" w:rsidR="00F140F3" w:rsidRDefault="00F140F3" w:rsidP="00F140F3">
            <w:pPr>
              <w:spacing w:after="0"/>
              <w:ind w:firstLine="0"/>
              <w:rPr>
                <w:i/>
              </w:rPr>
            </w:pPr>
          </w:p>
          <w:p w14:paraId="4DC58F8B" w14:textId="77777777" w:rsidR="00F140F3" w:rsidRDefault="00F140F3" w:rsidP="00F140F3">
            <w:pPr>
              <w:spacing w:after="0"/>
              <w:ind w:firstLine="0"/>
              <w:rPr>
                <w:i/>
              </w:rPr>
            </w:pPr>
          </w:p>
          <w:p w14:paraId="4DC58F8C" w14:textId="77777777" w:rsidR="00F140F3" w:rsidRDefault="00F140F3" w:rsidP="00F140F3">
            <w:pPr>
              <w:spacing w:after="0"/>
              <w:ind w:firstLine="0"/>
              <w:rPr>
                <w:i/>
              </w:rPr>
            </w:pPr>
          </w:p>
          <w:p w14:paraId="4DC58F8D" w14:textId="77777777"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14:paraId="4DC58F8E" w14:textId="77777777" w:rsidR="00E00AB5" w:rsidRDefault="00E00AB5" w:rsidP="00F140F3">
            <w:pPr>
              <w:spacing w:after="0"/>
              <w:ind w:firstLine="0"/>
            </w:pPr>
            <w:r>
              <w:rPr>
                <w:i/>
              </w:rPr>
              <w:t>[……][……][……][……]</w:t>
            </w:r>
          </w:p>
        </w:tc>
      </w:tr>
      <w:tr w:rsidR="00E00AB5" w14:paraId="4DC58F92" w14:textId="77777777" w:rsidTr="007664F4">
        <w:trPr>
          <w:jc w:val="center"/>
        </w:trPr>
        <w:tc>
          <w:tcPr>
            <w:tcW w:w="4479" w:type="dxa"/>
            <w:tcBorders>
              <w:left w:val="single" w:sz="4" w:space="0" w:color="000000"/>
              <w:bottom w:val="single" w:sz="4" w:space="0" w:color="000000"/>
            </w:tcBorders>
            <w:shd w:val="clear" w:color="auto" w:fill="auto"/>
          </w:tcPr>
          <w:p w14:paraId="4DC58F90" w14:textId="77777777"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14:paraId="4DC58F91" w14:textId="77777777" w:rsidR="00E00AB5" w:rsidRDefault="00E00AB5" w:rsidP="00F140F3">
            <w:pPr>
              <w:spacing w:after="0"/>
              <w:ind w:firstLine="0"/>
            </w:pPr>
            <w:r>
              <w:rPr>
                <w:b/>
                <w:bCs/>
                <w:i/>
                <w:iCs/>
              </w:rPr>
              <w:t>Απάντηση:</w:t>
            </w:r>
          </w:p>
        </w:tc>
      </w:tr>
      <w:tr w:rsidR="00E00AB5" w14:paraId="4DC58F95"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93" w14:textId="77777777"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0"/>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94" w14:textId="77777777" w:rsidR="00E00AB5" w:rsidRDefault="00E00AB5" w:rsidP="00F140F3">
            <w:pPr>
              <w:spacing w:after="0"/>
              <w:ind w:firstLine="0"/>
            </w:pPr>
            <w:r>
              <w:t>[</w:t>
            </w:r>
            <w:r w:rsidR="001D7010">
              <w:t xml:space="preserve">  </w:t>
            </w:r>
            <w:r>
              <w:t>] Ναι [</w:t>
            </w:r>
            <w:r w:rsidR="001D7010">
              <w:t xml:space="preserve">  </w:t>
            </w:r>
            <w:r>
              <w:t>] Όχι</w:t>
            </w:r>
          </w:p>
        </w:tc>
      </w:tr>
      <w:tr w:rsidR="00E00AB5" w14:paraId="4DC58F97" w14:textId="77777777" w:rsidTr="007664F4">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14:paraId="4DC58F96" w14:textId="77777777"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14:paraId="4DC58FA5"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98" w14:textId="77777777" w:rsidR="00E00AB5" w:rsidRDefault="00E00AB5" w:rsidP="00F140F3">
            <w:pPr>
              <w:spacing w:after="0"/>
              <w:ind w:firstLine="0"/>
            </w:pPr>
            <w:r>
              <w:rPr>
                <w:b/>
              </w:rPr>
              <w:t>Εάν ναι</w:t>
            </w:r>
            <w:r>
              <w:t>:</w:t>
            </w:r>
          </w:p>
          <w:p w14:paraId="4DC58F99" w14:textId="77777777"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4DC58F9A" w14:textId="77777777"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4DC58F9B" w14:textId="77777777"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9C" w14:textId="77777777" w:rsidR="00E00AB5" w:rsidRDefault="00E00AB5" w:rsidP="00F140F3">
            <w:pPr>
              <w:snapToGrid w:val="0"/>
              <w:spacing w:after="0"/>
              <w:ind w:firstLine="0"/>
            </w:pPr>
          </w:p>
          <w:p w14:paraId="4DC58F9D" w14:textId="77777777" w:rsidR="00E00AB5" w:rsidRDefault="00E00AB5" w:rsidP="00F140F3">
            <w:pPr>
              <w:spacing w:after="0"/>
              <w:ind w:firstLine="0"/>
            </w:pPr>
            <w:r>
              <w:t>α) [……]</w:t>
            </w:r>
          </w:p>
          <w:p w14:paraId="4DC58F9E" w14:textId="77777777" w:rsidR="00E00AB5" w:rsidRDefault="00E00AB5" w:rsidP="00F140F3">
            <w:pPr>
              <w:spacing w:after="0"/>
              <w:ind w:firstLine="0"/>
            </w:pPr>
          </w:p>
          <w:p w14:paraId="4DC58F9F" w14:textId="77777777" w:rsidR="00E00AB5" w:rsidRDefault="00E00AB5" w:rsidP="00F140F3">
            <w:pPr>
              <w:spacing w:after="0"/>
              <w:ind w:firstLine="0"/>
            </w:pPr>
          </w:p>
          <w:p w14:paraId="4DC58FA0" w14:textId="77777777" w:rsidR="00F140F3" w:rsidRDefault="00F140F3" w:rsidP="00F140F3">
            <w:pPr>
              <w:spacing w:after="0"/>
              <w:ind w:firstLine="0"/>
            </w:pPr>
          </w:p>
          <w:p w14:paraId="4DC58FA1" w14:textId="77777777" w:rsidR="00E00AB5" w:rsidRDefault="00E00AB5" w:rsidP="00F140F3">
            <w:pPr>
              <w:spacing w:after="0"/>
              <w:ind w:firstLine="0"/>
            </w:pPr>
            <w:r>
              <w:t>β) [……]</w:t>
            </w:r>
          </w:p>
          <w:p w14:paraId="4DC58FA2" w14:textId="77777777" w:rsidR="00E00AB5" w:rsidRDefault="00E00AB5" w:rsidP="00F140F3">
            <w:pPr>
              <w:spacing w:after="0"/>
              <w:ind w:firstLine="0"/>
            </w:pPr>
          </w:p>
          <w:p w14:paraId="4DC58FA3" w14:textId="77777777" w:rsidR="00F140F3" w:rsidRDefault="00F140F3" w:rsidP="00F140F3">
            <w:pPr>
              <w:spacing w:after="0"/>
              <w:ind w:firstLine="0"/>
            </w:pPr>
          </w:p>
          <w:p w14:paraId="4DC58FA4" w14:textId="77777777" w:rsidR="00E00AB5" w:rsidRDefault="00E00AB5" w:rsidP="00F140F3">
            <w:pPr>
              <w:spacing w:after="0"/>
              <w:ind w:firstLine="0"/>
            </w:pPr>
            <w:r>
              <w:t>γ) [……]</w:t>
            </w:r>
          </w:p>
        </w:tc>
      </w:tr>
      <w:tr w:rsidR="00E00AB5" w14:paraId="4DC58FA8"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A6" w14:textId="77777777"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A7" w14:textId="77777777" w:rsidR="00E00AB5" w:rsidRDefault="00E00AB5" w:rsidP="00F140F3">
            <w:pPr>
              <w:spacing w:after="0"/>
              <w:ind w:firstLine="0"/>
            </w:pPr>
            <w:r>
              <w:rPr>
                <w:b/>
                <w:bCs/>
                <w:i/>
                <w:iCs/>
              </w:rPr>
              <w:t>Απάντηση:</w:t>
            </w:r>
          </w:p>
        </w:tc>
      </w:tr>
      <w:tr w:rsidR="00E00AB5" w14:paraId="4DC58FAB"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A9" w14:textId="77777777"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AA" w14:textId="77777777" w:rsidR="00E00AB5" w:rsidRDefault="00E00AB5" w:rsidP="00F140F3">
            <w:pPr>
              <w:spacing w:after="0"/>
              <w:ind w:firstLine="0"/>
            </w:pPr>
            <w:r>
              <w:t xml:space="preserve">[   </w:t>
            </w:r>
            <w:r w:rsidR="001D7010">
              <w:t xml:space="preserve">                                                                                </w:t>
            </w:r>
            <w:r>
              <w:t>]</w:t>
            </w:r>
          </w:p>
        </w:tc>
      </w:tr>
    </w:tbl>
    <w:p w14:paraId="4DC58FAC" w14:textId="77777777" w:rsidR="00E00AB5" w:rsidRDefault="00E00AB5"/>
    <w:p w14:paraId="4DC58FAD" w14:textId="77777777"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14:paraId="4DC58FAE" w14:textId="77777777"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14:paraId="4DC58FB1"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AF" w14:textId="77777777"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B0" w14:textId="77777777" w:rsidR="00E00AB5" w:rsidRDefault="00E00AB5" w:rsidP="00576263">
            <w:pPr>
              <w:spacing w:after="0"/>
              <w:ind w:firstLine="0"/>
            </w:pPr>
            <w:r>
              <w:rPr>
                <w:b/>
                <w:i/>
              </w:rPr>
              <w:t>Απάντηση:</w:t>
            </w:r>
          </w:p>
        </w:tc>
      </w:tr>
      <w:tr w:rsidR="00E00AB5" w14:paraId="4DC58FB6"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B2" w14:textId="77777777" w:rsidR="00E00AB5" w:rsidRDefault="00E00AB5" w:rsidP="00576263">
            <w:pPr>
              <w:spacing w:after="0"/>
              <w:ind w:firstLine="0"/>
              <w:rPr>
                <w:color w:val="000000"/>
              </w:rPr>
            </w:pPr>
            <w:r>
              <w:t>Ονοματεπώνυμο</w:t>
            </w:r>
          </w:p>
          <w:p w14:paraId="4DC58FB3" w14:textId="77777777"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B4" w14:textId="77777777" w:rsidR="00E00AB5" w:rsidRDefault="00E00AB5" w:rsidP="00576263">
            <w:pPr>
              <w:spacing w:after="0"/>
              <w:ind w:firstLine="0"/>
            </w:pPr>
            <w:r>
              <w:t>[</w:t>
            </w:r>
            <w:r w:rsidR="001D7010">
              <w:t xml:space="preserve">                                                                                   </w:t>
            </w:r>
            <w:r>
              <w:t>]</w:t>
            </w:r>
          </w:p>
          <w:p w14:paraId="4DC58FB5" w14:textId="77777777" w:rsidR="00E00AB5" w:rsidRDefault="00E00AB5" w:rsidP="00576263">
            <w:pPr>
              <w:spacing w:after="0"/>
              <w:ind w:firstLine="0"/>
            </w:pPr>
            <w:r>
              <w:t>[</w:t>
            </w:r>
            <w:r w:rsidR="001D7010">
              <w:t xml:space="preserve">                                                                                   </w:t>
            </w:r>
            <w:r>
              <w:t>]</w:t>
            </w:r>
          </w:p>
        </w:tc>
      </w:tr>
      <w:tr w:rsidR="00E00AB5" w14:paraId="4DC58FB9"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B7" w14:textId="77777777"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B8" w14:textId="77777777" w:rsidR="00E00AB5" w:rsidRDefault="00E00AB5" w:rsidP="00576263">
            <w:pPr>
              <w:spacing w:after="0"/>
              <w:ind w:firstLine="0"/>
            </w:pPr>
            <w:r>
              <w:t>[</w:t>
            </w:r>
            <w:r w:rsidR="001D7010">
              <w:t xml:space="preserve">                                                                                   </w:t>
            </w:r>
            <w:r>
              <w:t>]</w:t>
            </w:r>
          </w:p>
        </w:tc>
      </w:tr>
      <w:tr w:rsidR="00E00AB5" w14:paraId="4DC58FBC"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BA" w14:textId="77777777"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BB" w14:textId="77777777" w:rsidR="00E00AB5" w:rsidRDefault="00E00AB5" w:rsidP="00576263">
            <w:pPr>
              <w:spacing w:after="0"/>
              <w:ind w:firstLine="0"/>
            </w:pPr>
            <w:r>
              <w:t>[</w:t>
            </w:r>
            <w:r w:rsidR="001D7010">
              <w:t xml:space="preserve">                                                                                   </w:t>
            </w:r>
            <w:r>
              <w:t>]</w:t>
            </w:r>
          </w:p>
        </w:tc>
      </w:tr>
      <w:tr w:rsidR="00E00AB5" w14:paraId="4DC58FBF"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BD" w14:textId="77777777"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BE" w14:textId="77777777" w:rsidR="00E00AB5" w:rsidRDefault="00E00AB5" w:rsidP="00576263">
            <w:pPr>
              <w:spacing w:after="0"/>
              <w:ind w:firstLine="0"/>
            </w:pPr>
            <w:r>
              <w:t>[</w:t>
            </w:r>
            <w:r w:rsidR="001D7010">
              <w:t xml:space="preserve">                                                                                   ]</w:t>
            </w:r>
          </w:p>
        </w:tc>
      </w:tr>
      <w:tr w:rsidR="00E00AB5" w14:paraId="4DC58FC2"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C0" w14:textId="77777777"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C1" w14:textId="77777777" w:rsidR="00E00AB5" w:rsidRDefault="00E00AB5" w:rsidP="00576263">
            <w:pPr>
              <w:spacing w:after="0"/>
              <w:ind w:firstLine="0"/>
            </w:pPr>
            <w:r>
              <w:t>[</w:t>
            </w:r>
            <w:r w:rsidR="001D7010">
              <w:t xml:space="preserve">                                                                                   </w:t>
            </w:r>
            <w:r>
              <w:t>]</w:t>
            </w:r>
          </w:p>
        </w:tc>
      </w:tr>
      <w:tr w:rsidR="00E00AB5" w14:paraId="4DC58FC5"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C3" w14:textId="77777777"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C4" w14:textId="77777777" w:rsidR="00E00AB5" w:rsidRDefault="00E00AB5" w:rsidP="00576263">
            <w:pPr>
              <w:spacing w:after="0"/>
              <w:ind w:firstLine="0"/>
            </w:pPr>
            <w:r>
              <w:t>[</w:t>
            </w:r>
            <w:r w:rsidR="001D7010">
              <w:t xml:space="preserve">                                                                                           </w:t>
            </w:r>
            <w:r>
              <w:t>]</w:t>
            </w:r>
          </w:p>
        </w:tc>
      </w:tr>
    </w:tbl>
    <w:p w14:paraId="4DC58FC6" w14:textId="77777777" w:rsidR="00E00AB5" w:rsidRDefault="00E00AB5">
      <w:pPr>
        <w:pStyle w:val="SectionTitle"/>
        <w:ind w:left="850" w:firstLine="0"/>
      </w:pPr>
    </w:p>
    <w:p w14:paraId="4DC58FC7" w14:textId="77777777"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EndnoteReference"/>
          <w:b/>
          <w:bCs/>
        </w:rPr>
        <w:endnoteReference w:id="6"/>
      </w:r>
      <w:r>
        <w:t xml:space="preserve"> </w:t>
      </w:r>
    </w:p>
    <w:tbl>
      <w:tblPr>
        <w:tblW w:w="8959" w:type="dxa"/>
        <w:jc w:val="center"/>
        <w:tblLayout w:type="fixed"/>
        <w:tblLook w:val="0000" w:firstRow="0" w:lastRow="0" w:firstColumn="0" w:lastColumn="0" w:noHBand="0" w:noVBand="0"/>
      </w:tblPr>
      <w:tblGrid>
        <w:gridCol w:w="4479"/>
        <w:gridCol w:w="4480"/>
      </w:tblGrid>
      <w:tr w:rsidR="00E00AB5" w14:paraId="4DC58FCA" w14:textId="77777777"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14:paraId="4DC58FC8" w14:textId="77777777"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C9" w14:textId="77777777" w:rsidR="00E00AB5" w:rsidRDefault="00E00AB5" w:rsidP="00576263">
            <w:pPr>
              <w:spacing w:after="0"/>
              <w:ind w:firstLine="0"/>
            </w:pPr>
            <w:r>
              <w:rPr>
                <w:b/>
                <w:i/>
              </w:rPr>
              <w:t>Απάντηση:</w:t>
            </w:r>
          </w:p>
        </w:tc>
      </w:tr>
      <w:tr w:rsidR="00E00AB5" w14:paraId="4DC58FCD" w14:textId="77777777" w:rsidTr="00C86856">
        <w:trPr>
          <w:jc w:val="center"/>
        </w:trPr>
        <w:tc>
          <w:tcPr>
            <w:tcW w:w="4479" w:type="dxa"/>
            <w:tcBorders>
              <w:top w:val="single" w:sz="4" w:space="0" w:color="000000"/>
              <w:left w:val="single" w:sz="4" w:space="0" w:color="000000"/>
              <w:bottom w:val="single" w:sz="4" w:space="0" w:color="000000"/>
            </w:tcBorders>
            <w:shd w:val="clear" w:color="auto" w:fill="auto"/>
          </w:tcPr>
          <w:p w14:paraId="4DC58FCB" w14:textId="77777777"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CC" w14:textId="77777777" w:rsidR="00E00AB5" w:rsidRDefault="00E00AB5" w:rsidP="00576263">
            <w:pPr>
              <w:spacing w:after="0"/>
              <w:ind w:firstLine="0"/>
            </w:pPr>
            <w:r>
              <w:t>[</w:t>
            </w:r>
            <w:r w:rsidR="001D7010">
              <w:t xml:space="preserve">  </w:t>
            </w:r>
            <w:r>
              <w:t>]Ναι [</w:t>
            </w:r>
            <w:r w:rsidR="001D7010">
              <w:t xml:space="preserve">  </w:t>
            </w:r>
            <w:r>
              <w:t>]Όχι</w:t>
            </w:r>
          </w:p>
        </w:tc>
      </w:tr>
    </w:tbl>
    <w:p w14:paraId="4DC58FCE"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w:t>
      </w:r>
      <w:proofErr w:type="spellStart"/>
      <w:r>
        <w:rPr>
          <w:i/>
        </w:rPr>
        <w:t>νομίμους</w:t>
      </w:r>
      <w:proofErr w:type="spellEnd"/>
      <w:r>
        <w:rPr>
          <w:i/>
        </w:rPr>
        <w:t xml:space="preserve"> εκπροσώπους αυτών. </w:t>
      </w:r>
    </w:p>
    <w:p w14:paraId="4DC58FCF"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4DC58FD0"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4DC58FD1" w14:textId="77777777" w:rsidR="00E00AB5" w:rsidRDefault="00E00AB5">
      <w:pPr>
        <w:ind w:firstLine="0"/>
        <w:jc w:val="center"/>
      </w:pPr>
    </w:p>
    <w:p w14:paraId="4DC58FD2" w14:textId="77777777"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14:paraId="4DC58FD3"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E00AB5" w14:paraId="4DC58FD6" w14:textId="77777777" w:rsidTr="00C441BF">
        <w:trPr>
          <w:jc w:val="center"/>
        </w:trPr>
        <w:tc>
          <w:tcPr>
            <w:tcW w:w="4479" w:type="dxa"/>
            <w:tcBorders>
              <w:top w:val="single" w:sz="4" w:space="0" w:color="000000"/>
              <w:left w:val="single" w:sz="4" w:space="0" w:color="000000"/>
              <w:bottom w:val="single" w:sz="4" w:space="0" w:color="000000"/>
            </w:tcBorders>
            <w:shd w:val="clear" w:color="auto" w:fill="auto"/>
          </w:tcPr>
          <w:p w14:paraId="4DC58FD4" w14:textId="77777777" w:rsidR="00E00AB5" w:rsidRDefault="00E00AB5" w:rsidP="00576263">
            <w:pPr>
              <w:spacing w:after="0"/>
              <w:ind w:firstLine="0"/>
              <w:rPr>
                <w:b/>
                <w:i/>
              </w:rPr>
            </w:pPr>
            <w:proofErr w:type="spellStart"/>
            <w:r>
              <w:rPr>
                <w:b/>
                <w:i/>
              </w:rPr>
              <w:t>Υπεργολαβική</w:t>
            </w:r>
            <w:proofErr w:type="spellEnd"/>
            <w:r>
              <w:rPr>
                <w:b/>
                <w:i/>
              </w:rPr>
              <w:t xml:space="preserve">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D5" w14:textId="77777777" w:rsidR="00E00AB5" w:rsidRDefault="00E00AB5" w:rsidP="00576263">
            <w:pPr>
              <w:spacing w:after="0"/>
              <w:ind w:firstLine="0"/>
            </w:pPr>
            <w:r>
              <w:rPr>
                <w:b/>
                <w:i/>
              </w:rPr>
              <w:t>Απάντηση:</w:t>
            </w:r>
          </w:p>
        </w:tc>
      </w:tr>
      <w:tr w:rsidR="00E00AB5" w14:paraId="4DC58FDC" w14:textId="77777777" w:rsidTr="00C441BF">
        <w:trPr>
          <w:jc w:val="center"/>
        </w:trPr>
        <w:tc>
          <w:tcPr>
            <w:tcW w:w="4479" w:type="dxa"/>
            <w:tcBorders>
              <w:top w:val="single" w:sz="4" w:space="0" w:color="000000"/>
              <w:left w:val="single" w:sz="4" w:space="0" w:color="000000"/>
              <w:bottom w:val="single" w:sz="4" w:space="0" w:color="000000"/>
            </w:tcBorders>
            <w:shd w:val="clear" w:color="auto" w:fill="auto"/>
          </w:tcPr>
          <w:p w14:paraId="4DC58FD7" w14:textId="77777777"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D8" w14:textId="77777777" w:rsidR="00E00AB5" w:rsidRDefault="00E00AB5" w:rsidP="00576263">
            <w:pPr>
              <w:spacing w:after="0"/>
              <w:ind w:firstLine="0"/>
            </w:pPr>
            <w:r>
              <w:t>[</w:t>
            </w:r>
            <w:r w:rsidR="001D7010">
              <w:t xml:space="preserve">  </w:t>
            </w:r>
            <w:r>
              <w:t>]Ναι [</w:t>
            </w:r>
            <w:r w:rsidR="001D7010">
              <w:t xml:space="preserve">  </w:t>
            </w:r>
            <w:r>
              <w:t>]Όχι</w:t>
            </w:r>
          </w:p>
          <w:p w14:paraId="4DC58FD9" w14:textId="77777777" w:rsidR="00335746" w:rsidRDefault="00335746" w:rsidP="00576263">
            <w:pPr>
              <w:spacing w:after="0"/>
              <w:ind w:firstLine="0"/>
            </w:pPr>
          </w:p>
          <w:p w14:paraId="4DC58FDA" w14:textId="77777777"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14:paraId="4DC58FDB" w14:textId="77777777" w:rsidR="00E00AB5" w:rsidRDefault="00E00AB5" w:rsidP="00576263">
            <w:pPr>
              <w:spacing w:after="0"/>
              <w:ind w:firstLine="0"/>
            </w:pPr>
            <w:r>
              <w:t>[…]</w:t>
            </w:r>
          </w:p>
        </w:tc>
      </w:tr>
    </w:tbl>
    <w:p w14:paraId="4DC58FDD" w14:textId="77777777"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4DC58FDE" w14:textId="77777777" w:rsidR="00E00AB5" w:rsidRDefault="00E00AB5">
      <w:pPr>
        <w:pageBreakBefore/>
        <w:jc w:val="center"/>
        <w:rPr>
          <w:b/>
          <w:bCs/>
          <w:color w:val="000000"/>
        </w:rPr>
      </w:pPr>
      <w:r>
        <w:rPr>
          <w:b/>
          <w:bCs/>
          <w:u w:val="single"/>
        </w:rPr>
        <w:lastRenderedPageBreak/>
        <w:t>Μέρος III: Λόγοι αποκλεισμού</w:t>
      </w:r>
    </w:p>
    <w:p w14:paraId="4DC58FDF" w14:textId="77777777" w:rsidR="00E00AB5" w:rsidRDefault="00E00AB5">
      <w:pPr>
        <w:jc w:val="center"/>
      </w:pPr>
      <w:r>
        <w:rPr>
          <w:b/>
          <w:bCs/>
          <w:color w:val="000000"/>
        </w:rPr>
        <w:t>Α: Λόγοι αποκλεισμού που σχετίζονται με ποινικές καταδίκες</w:t>
      </w:r>
      <w:r>
        <w:rPr>
          <w:rStyle w:val="EndnoteReference"/>
          <w:color w:val="000000"/>
        </w:rPr>
        <w:endnoteReference w:id="7"/>
      </w:r>
    </w:p>
    <w:p w14:paraId="4DC58FE0"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14:paraId="4DC58FE1"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0"/>
          <w:color w:val="000000"/>
          <w:vertAlign w:val="superscript"/>
        </w:rPr>
        <w:endnoteReference w:id="8"/>
      </w:r>
      <w:r>
        <w:rPr>
          <w:color w:val="000000"/>
        </w:rPr>
        <w:t>·</w:t>
      </w:r>
    </w:p>
    <w:p w14:paraId="4DC58FE2"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EndnoteReference"/>
          <w:color w:val="000000"/>
        </w:rPr>
        <w:endnoteReference w:id="9"/>
      </w:r>
      <w:r w:rsidRPr="00335746">
        <w:rPr>
          <w:color w:val="000000"/>
          <w:vertAlign w:val="superscript"/>
        </w:rPr>
        <w:t>,</w:t>
      </w:r>
      <w:r w:rsidRPr="00335746">
        <w:rPr>
          <w:rStyle w:val="a0"/>
          <w:color w:val="000000"/>
          <w:vertAlign w:val="superscript"/>
        </w:rPr>
        <w:endnoteReference w:id="10"/>
      </w:r>
      <w:r>
        <w:rPr>
          <w:color w:val="000000"/>
        </w:rPr>
        <w:t>·</w:t>
      </w:r>
    </w:p>
    <w:p w14:paraId="4DC58FE3"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0"/>
          <w:color w:val="000000"/>
          <w:vertAlign w:val="superscript"/>
        </w:rPr>
        <w:endnoteReference w:id="11"/>
      </w:r>
      <w:r>
        <w:rPr>
          <w:color w:val="000000"/>
        </w:rPr>
        <w:t>·</w:t>
      </w:r>
    </w:p>
    <w:p w14:paraId="4DC58FE4"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0"/>
          <w:color w:val="000000"/>
          <w:vertAlign w:val="superscript"/>
        </w:rPr>
        <w:endnoteReference w:id="12"/>
      </w:r>
      <w:r>
        <w:rPr>
          <w:rStyle w:val="a0"/>
          <w:color w:val="000000"/>
        </w:rPr>
        <w:t>·</w:t>
      </w:r>
    </w:p>
    <w:p w14:paraId="4DC58FE5"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0"/>
          <w:b/>
          <w:color w:val="000000"/>
        </w:rPr>
      </w:pPr>
      <w:r>
        <w:rPr>
          <w:b/>
          <w:color w:val="000000"/>
        </w:rPr>
        <w:t>νομιμοποίηση εσόδων από παράνομες δραστηριότητες ή χρηματοδότηση της τρομοκρατίας</w:t>
      </w:r>
      <w:r w:rsidRPr="00335746">
        <w:rPr>
          <w:rStyle w:val="a0"/>
          <w:color w:val="000000"/>
          <w:vertAlign w:val="superscript"/>
        </w:rPr>
        <w:endnoteReference w:id="13"/>
      </w:r>
      <w:r>
        <w:rPr>
          <w:color w:val="000000"/>
        </w:rPr>
        <w:t>·</w:t>
      </w:r>
    </w:p>
    <w:p w14:paraId="4DC58FE6"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0"/>
          <w:b/>
          <w:color w:val="000000"/>
        </w:rPr>
        <w:t>παιδική εργασία και άλλες μορφές εμπορίας ανθρώπων</w:t>
      </w:r>
      <w:r w:rsidRPr="00335746">
        <w:rPr>
          <w:rStyle w:val="a0"/>
          <w:color w:val="000000"/>
          <w:vertAlign w:val="superscript"/>
        </w:rPr>
        <w:endnoteReference w:id="14"/>
      </w:r>
      <w:r>
        <w:rPr>
          <w:rStyle w:val="a0"/>
          <w:color w:val="000000"/>
        </w:rPr>
        <w:t>.</w:t>
      </w:r>
    </w:p>
    <w:tbl>
      <w:tblPr>
        <w:tblW w:w="8959" w:type="dxa"/>
        <w:jc w:val="center"/>
        <w:tblLayout w:type="fixed"/>
        <w:tblLook w:val="0000" w:firstRow="0" w:lastRow="0" w:firstColumn="0" w:lastColumn="0" w:noHBand="0" w:noVBand="0"/>
      </w:tblPr>
      <w:tblGrid>
        <w:gridCol w:w="4479"/>
        <w:gridCol w:w="4480"/>
      </w:tblGrid>
      <w:tr w:rsidR="00E00AB5" w14:paraId="4DC58FE9" w14:textId="77777777"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14:paraId="4DC58FE7" w14:textId="77777777"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E8" w14:textId="77777777" w:rsidR="00E00AB5" w:rsidRDefault="00E00AB5" w:rsidP="00335746">
            <w:pPr>
              <w:snapToGrid w:val="0"/>
              <w:spacing w:after="0"/>
              <w:ind w:firstLine="0"/>
            </w:pPr>
            <w:r>
              <w:rPr>
                <w:b/>
                <w:bCs/>
                <w:i/>
                <w:iCs/>
              </w:rPr>
              <w:t>Απάντηση:</w:t>
            </w:r>
          </w:p>
        </w:tc>
      </w:tr>
      <w:tr w:rsidR="00E00AB5" w14:paraId="4DC58FF9" w14:textId="77777777" w:rsidTr="00280674">
        <w:trPr>
          <w:jc w:val="center"/>
        </w:trPr>
        <w:tc>
          <w:tcPr>
            <w:tcW w:w="4479" w:type="dxa"/>
            <w:tcBorders>
              <w:left w:val="single" w:sz="4" w:space="0" w:color="000000"/>
              <w:bottom w:val="single" w:sz="4" w:space="0" w:color="000000"/>
            </w:tcBorders>
            <w:shd w:val="clear" w:color="auto" w:fill="auto"/>
          </w:tcPr>
          <w:p w14:paraId="4DC58FEA" w14:textId="77777777"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EndnoteReference"/>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14:paraId="4DC58FEB" w14:textId="77777777" w:rsidR="00E00AB5" w:rsidRDefault="00E00AB5" w:rsidP="00335746">
            <w:pPr>
              <w:spacing w:after="0"/>
              <w:ind w:firstLine="0"/>
              <w:rPr>
                <w:i/>
              </w:rPr>
            </w:pPr>
            <w:r>
              <w:t>[</w:t>
            </w:r>
            <w:r w:rsidR="001D7010">
              <w:t xml:space="preserve">  </w:t>
            </w:r>
            <w:r>
              <w:t>] Ναι [</w:t>
            </w:r>
            <w:r w:rsidR="001D7010">
              <w:t xml:space="preserve">  </w:t>
            </w:r>
            <w:r>
              <w:t>] Όχι</w:t>
            </w:r>
          </w:p>
          <w:p w14:paraId="4DC58FEC" w14:textId="77777777" w:rsidR="00335746" w:rsidRDefault="00335746" w:rsidP="00335746">
            <w:pPr>
              <w:spacing w:after="0"/>
              <w:ind w:firstLine="0"/>
              <w:rPr>
                <w:i/>
              </w:rPr>
            </w:pPr>
          </w:p>
          <w:p w14:paraId="4DC58FED" w14:textId="77777777" w:rsidR="00335746" w:rsidRDefault="00335746" w:rsidP="00335746">
            <w:pPr>
              <w:spacing w:after="0"/>
              <w:ind w:firstLine="0"/>
              <w:rPr>
                <w:i/>
              </w:rPr>
            </w:pPr>
          </w:p>
          <w:p w14:paraId="4DC58FEE" w14:textId="77777777" w:rsidR="00335746" w:rsidRDefault="00335746" w:rsidP="00335746">
            <w:pPr>
              <w:spacing w:after="0"/>
              <w:ind w:firstLine="0"/>
              <w:rPr>
                <w:i/>
              </w:rPr>
            </w:pPr>
          </w:p>
          <w:p w14:paraId="4DC58FEF" w14:textId="77777777" w:rsidR="00335746" w:rsidRDefault="00335746" w:rsidP="00335746">
            <w:pPr>
              <w:spacing w:after="0"/>
              <w:ind w:firstLine="0"/>
              <w:rPr>
                <w:i/>
              </w:rPr>
            </w:pPr>
          </w:p>
          <w:p w14:paraId="4DC58FF0" w14:textId="77777777" w:rsidR="00335746" w:rsidRDefault="00335746" w:rsidP="00335746">
            <w:pPr>
              <w:spacing w:after="0"/>
              <w:ind w:firstLine="0"/>
              <w:rPr>
                <w:i/>
              </w:rPr>
            </w:pPr>
          </w:p>
          <w:p w14:paraId="4DC58FF1" w14:textId="77777777" w:rsidR="00335746" w:rsidRDefault="00335746" w:rsidP="00335746">
            <w:pPr>
              <w:spacing w:after="0"/>
              <w:ind w:firstLine="0"/>
              <w:rPr>
                <w:i/>
              </w:rPr>
            </w:pPr>
          </w:p>
          <w:p w14:paraId="4DC58FF2" w14:textId="77777777" w:rsidR="00335746" w:rsidRDefault="00335746" w:rsidP="00335746">
            <w:pPr>
              <w:spacing w:after="0"/>
              <w:ind w:firstLine="0"/>
              <w:rPr>
                <w:i/>
              </w:rPr>
            </w:pPr>
          </w:p>
          <w:p w14:paraId="4DC58FF3" w14:textId="77777777" w:rsidR="00335746" w:rsidRDefault="00335746" w:rsidP="00335746">
            <w:pPr>
              <w:spacing w:after="0"/>
              <w:ind w:firstLine="0"/>
              <w:rPr>
                <w:i/>
              </w:rPr>
            </w:pPr>
          </w:p>
          <w:p w14:paraId="4DC58FF4" w14:textId="77777777" w:rsidR="00335746" w:rsidRDefault="00335746" w:rsidP="00335746">
            <w:pPr>
              <w:spacing w:after="0"/>
              <w:ind w:firstLine="0"/>
              <w:rPr>
                <w:i/>
              </w:rPr>
            </w:pPr>
          </w:p>
          <w:p w14:paraId="4DC58FF5" w14:textId="77777777" w:rsidR="00335746" w:rsidRDefault="00335746" w:rsidP="00335746">
            <w:pPr>
              <w:spacing w:after="0"/>
              <w:ind w:firstLine="0"/>
              <w:rPr>
                <w:i/>
              </w:rPr>
            </w:pPr>
          </w:p>
          <w:p w14:paraId="4DC58FF6" w14:textId="77777777" w:rsidR="00335746" w:rsidRDefault="00335746" w:rsidP="00335746">
            <w:pPr>
              <w:spacing w:after="0"/>
              <w:ind w:firstLine="0"/>
              <w:rPr>
                <w:i/>
              </w:rPr>
            </w:pPr>
          </w:p>
          <w:p w14:paraId="4DC58FF7" w14:textId="77777777"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4DC58FF8" w14:textId="77777777" w:rsidR="00E00AB5" w:rsidRDefault="00E00AB5" w:rsidP="00335746">
            <w:pPr>
              <w:spacing w:after="0"/>
              <w:ind w:firstLine="0"/>
            </w:pPr>
            <w:r>
              <w:rPr>
                <w:i/>
              </w:rPr>
              <w:t>[……][……][……][……]</w:t>
            </w:r>
            <w:r w:rsidRPr="00335746">
              <w:rPr>
                <w:rStyle w:val="a0"/>
                <w:vertAlign w:val="superscript"/>
              </w:rPr>
              <w:endnoteReference w:id="16"/>
            </w:r>
          </w:p>
        </w:tc>
      </w:tr>
      <w:tr w:rsidR="00E00AB5" w14:paraId="4DC59007"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DC58FFA" w14:textId="77777777" w:rsidR="00E00AB5" w:rsidRDefault="00E00AB5" w:rsidP="00335746">
            <w:pPr>
              <w:spacing w:after="0"/>
              <w:ind w:firstLine="0"/>
            </w:pPr>
            <w:r>
              <w:rPr>
                <w:b/>
              </w:rPr>
              <w:t>Εάν ναι</w:t>
            </w:r>
            <w:r>
              <w:t>, αναφέρετε</w:t>
            </w:r>
            <w:r w:rsidRPr="00335746">
              <w:rPr>
                <w:rStyle w:val="a0"/>
                <w:vertAlign w:val="superscript"/>
              </w:rPr>
              <w:endnoteReference w:id="17"/>
            </w:r>
            <w:r>
              <w:t>:</w:t>
            </w:r>
          </w:p>
          <w:p w14:paraId="4DC58FFB" w14:textId="77777777"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4DC58FFC" w14:textId="77777777" w:rsidR="00E00AB5" w:rsidRDefault="00E00AB5" w:rsidP="00335746">
            <w:pPr>
              <w:spacing w:after="0"/>
              <w:ind w:firstLine="0"/>
              <w:jc w:val="left"/>
            </w:pPr>
            <w:r>
              <w:t>β) Προσδιορίστε ποιος έχει καταδικαστεί [ ]·</w:t>
            </w:r>
          </w:p>
          <w:p w14:paraId="4DC58FFD" w14:textId="77777777"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FE" w14:textId="77777777" w:rsidR="00E00AB5" w:rsidRDefault="00E00AB5" w:rsidP="00335746">
            <w:pPr>
              <w:snapToGrid w:val="0"/>
              <w:spacing w:after="0"/>
              <w:ind w:firstLine="0"/>
              <w:jc w:val="left"/>
            </w:pPr>
          </w:p>
          <w:p w14:paraId="4DC58FFF" w14:textId="77777777" w:rsidR="00E109F9" w:rsidRDefault="00E00AB5" w:rsidP="00E109F9">
            <w:pPr>
              <w:spacing w:after="0"/>
              <w:ind w:firstLine="0"/>
              <w:jc w:val="left"/>
            </w:pPr>
            <w:r>
              <w:t xml:space="preserve">α) Ημερομηνία:[   ], </w:t>
            </w:r>
          </w:p>
          <w:p w14:paraId="4DC59000" w14:textId="77777777" w:rsidR="00E109F9" w:rsidRDefault="00E00AB5" w:rsidP="00E109F9">
            <w:pPr>
              <w:spacing w:after="0"/>
              <w:ind w:firstLine="0"/>
              <w:jc w:val="left"/>
            </w:pPr>
            <w:r>
              <w:t xml:space="preserve">σημείο-(-α): [   ], </w:t>
            </w:r>
          </w:p>
          <w:p w14:paraId="4DC59001" w14:textId="77777777" w:rsidR="00E00AB5" w:rsidRDefault="00E00AB5" w:rsidP="00E109F9">
            <w:pPr>
              <w:spacing w:after="0"/>
              <w:ind w:firstLine="0"/>
              <w:jc w:val="left"/>
            </w:pPr>
            <w:r>
              <w:t>λόγος(-οι):[   ]</w:t>
            </w:r>
          </w:p>
          <w:p w14:paraId="4DC59002" w14:textId="77777777" w:rsidR="00335746" w:rsidRDefault="00335746" w:rsidP="00335746">
            <w:pPr>
              <w:spacing w:after="0"/>
              <w:ind w:firstLine="0"/>
              <w:jc w:val="left"/>
            </w:pPr>
          </w:p>
          <w:p w14:paraId="4DC59003" w14:textId="77777777" w:rsidR="00E00AB5" w:rsidRDefault="00E00AB5" w:rsidP="00335746">
            <w:pPr>
              <w:spacing w:after="0"/>
              <w:ind w:firstLine="0"/>
              <w:jc w:val="left"/>
            </w:pPr>
            <w:r>
              <w:t>β) [……]</w:t>
            </w:r>
          </w:p>
          <w:p w14:paraId="4DC59004" w14:textId="77777777" w:rsidR="00E00AB5" w:rsidRDefault="00E00AB5" w:rsidP="00335746">
            <w:pPr>
              <w:spacing w:after="0"/>
              <w:ind w:firstLine="0"/>
              <w:jc w:val="left"/>
              <w:rPr>
                <w:i/>
              </w:rPr>
            </w:pPr>
            <w:r>
              <w:t>γ) Διάρκεια της περιόδου αποκλεισμού [……] και σχετικό(-ά) σημείο(-α) [   ]</w:t>
            </w:r>
          </w:p>
          <w:p w14:paraId="4DC59005" w14:textId="77777777"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4DC59006" w14:textId="77777777" w:rsidR="00E00AB5" w:rsidRDefault="00E00AB5" w:rsidP="00335746">
            <w:pPr>
              <w:spacing w:after="0"/>
              <w:ind w:firstLine="0"/>
            </w:pPr>
            <w:r>
              <w:rPr>
                <w:i/>
              </w:rPr>
              <w:t>[……][……][……][……]</w:t>
            </w:r>
            <w:r w:rsidRPr="00335746">
              <w:rPr>
                <w:rStyle w:val="a0"/>
                <w:vertAlign w:val="superscript"/>
              </w:rPr>
              <w:endnoteReference w:id="18"/>
            </w:r>
          </w:p>
        </w:tc>
      </w:tr>
      <w:tr w:rsidR="00E00AB5" w14:paraId="4DC5900A"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DC59008" w14:textId="77777777"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09" w14:textId="77777777" w:rsidR="00E00AB5" w:rsidRDefault="00E00AB5" w:rsidP="00335746">
            <w:pPr>
              <w:spacing w:after="0"/>
              <w:ind w:firstLine="0"/>
            </w:pPr>
            <w:r>
              <w:t xml:space="preserve">[] Ναι [] Όχι </w:t>
            </w:r>
          </w:p>
        </w:tc>
      </w:tr>
      <w:tr w:rsidR="00E00AB5" w14:paraId="4DC5900D"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DC5900B" w14:textId="77777777" w:rsidR="00E00AB5" w:rsidRDefault="00E00AB5" w:rsidP="00335746">
            <w:pPr>
              <w:spacing w:after="0"/>
              <w:ind w:firstLine="0"/>
            </w:pPr>
            <w:r>
              <w:rPr>
                <w:b/>
              </w:rPr>
              <w:t>Εάν ναι,</w:t>
            </w:r>
            <w:r>
              <w:t xml:space="preserve"> περιγράψτε τα μέτρα που λήφθηκαν</w:t>
            </w:r>
            <w:r w:rsidRPr="00335746">
              <w:rPr>
                <w:rStyle w:val="a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0C" w14:textId="77777777" w:rsidR="00E00AB5" w:rsidRDefault="00E00AB5" w:rsidP="00335746">
            <w:pPr>
              <w:spacing w:after="0"/>
              <w:ind w:firstLine="0"/>
            </w:pPr>
            <w:r>
              <w:t>[……]</w:t>
            </w:r>
          </w:p>
        </w:tc>
      </w:tr>
    </w:tbl>
    <w:p w14:paraId="4DC5900E" w14:textId="77777777" w:rsidR="00E00AB5" w:rsidRDefault="00E00AB5">
      <w:pPr>
        <w:pStyle w:val="SectionTitle"/>
      </w:pPr>
    </w:p>
    <w:p w14:paraId="4DC5900F" w14:textId="77777777"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14:paraId="4DC59012" w14:textId="77777777"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14:paraId="4DC59010" w14:textId="77777777"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14:paraId="4DC59011" w14:textId="77777777" w:rsidR="00E00AB5" w:rsidRDefault="00E00AB5" w:rsidP="00576263">
            <w:pPr>
              <w:spacing w:after="0"/>
              <w:ind w:firstLine="0"/>
            </w:pPr>
            <w:r>
              <w:rPr>
                <w:b/>
                <w:i/>
              </w:rPr>
              <w:t>Απάντηση:</w:t>
            </w:r>
          </w:p>
        </w:tc>
      </w:tr>
      <w:tr w:rsidR="00E00AB5" w14:paraId="4DC59015" w14:textId="77777777"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4DC59013" w14:textId="77777777"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EndnoteReference"/>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4DC59014" w14:textId="77777777" w:rsidR="00E00AB5" w:rsidRDefault="00E00AB5" w:rsidP="00576263">
            <w:pPr>
              <w:spacing w:after="0"/>
              <w:ind w:firstLine="0"/>
            </w:pPr>
            <w:r>
              <w:t xml:space="preserve">[] Ναι [] Όχι </w:t>
            </w:r>
          </w:p>
        </w:tc>
      </w:tr>
      <w:tr w:rsidR="00E00AB5" w14:paraId="4DC5904C" w14:textId="77777777"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14:paraId="4DC59016" w14:textId="77777777" w:rsidR="00E00AB5" w:rsidRDefault="00E00AB5" w:rsidP="00576263">
            <w:pPr>
              <w:snapToGrid w:val="0"/>
              <w:spacing w:after="0"/>
              <w:ind w:firstLine="0"/>
            </w:pPr>
          </w:p>
          <w:p w14:paraId="4DC59017" w14:textId="77777777" w:rsidR="00E00AB5" w:rsidRDefault="00E00AB5" w:rsidP="00576263">
            <w:pPr>
              <w:snapToGrid w:val="0"/>
              <w:spacing w:after="0"/>
              <w:ind w:firstLine="0"/>
            </w:pPr>
          </w:p>
          <w:p w14:paraId="4DC59018" w14:textId="77777777" w:rsidR="00E00AB5" w:rsidRDefault="00E00AB5" w:rsidP="00576263">
            <w:pPr>
              <w:snapToGrid w:val="0"/>
              <w:spacing w:after="0"/>
              <w:ind w:firstLine="0"/>
            </w:pPr>
            <w:r>
              <w:t xml:space="preserve">Εάν όχι αναφέρετε: </w:t>
            </w:r>
          </w:p>
          <w:p w14:paraId="4DC59019" w14:textId="77777777" w:rsidR="00E00AB5" w:rsidRDefault="00E00AB5" w:rsidP="00576263">
            <w:pPr>
              <w:snapToGrid w:val="0"/>
              <w:spacing w:after="0"/>
              <w:ind w:firstLine="0"/>
            </w:pPr>
            <w:r>
              <w:t>α) Χώρα ή κράτος μέλος για το οποίο πρόκειται:</w:t>
            </w:r>
          </w:p>
          <w:p w14:paraId="4DC5901A" w14:textId="77777777" w:rsidR="00E00AB5" w:rsidRDefault="00E00AB5" w:rsidP="00576263">
            <w:pPr>
              <w:snapToGrid w:val="0"/>
              <w:spacing w:after="0"/>
              <w:ind w:firstLine="0"/>
            </w:pPr>
            <w:r>
              <w:t>β) Ποιο είναι το σχετικό ποσό;</w:t>
            </w:r>
          </w:p>
          <w:p w14:paraId="4DC5901B" w14:textId="77777777" w:rsidR="00E00AB5" w:rsidRDefault="00E00AB5" w:rsidP="00576263">
            <w:pPr>
              <w:snapToGrid w:val="0"/>
              <w:spacing w:after="0"/>
              <w:ind w:firstLine="0"/>
            </w:pPr>
            <w:r>
              <w:t>γ)Πως διαπιστώθηκε η αθέτηση των υποχρεώσεων;</w:t>
            </w:r>
          </w:p>
          <w:p w14:paraId="4DC5901C" w14:textId="77777777" w:rsidR="00E00AB5" w:rsidRDefault="00E00AB5" w:rsidP="00576263">
            <w:pPr>
              <w:snapToGrid w:val="0"/>
              <w:spacing w:after="0"/>
              <w:ind w:firstLine="0"/>
              <w:rPr>
                <w:b/>
              </w:rPr>
            </w:pPr>
            <w:r>
              <w:t>1) Μέσω δικαστικής ή διοικητικής απόφασης;</w:t>
            </w:r>
          </w:p>
          <w:p w14:paraId="4DC5901D" w14:textId="77777777" w:rsidR="00E00AB5" w:rsidRDefault="00E00AB5" w:rsidP="00576263">
            <w:pPr>
              <w:snapToGrid w:val="0"/>
              <w:spacing w:after="0"/>
              <w:ind w:firstLine="0"/>
            </w:pPr>
            <w:r>
              <w:rPr>
                <w:b/>
              </w:rPr>
              <w:t xml:space="preserve">- </w:t>
            </w:r>
            <w:r>
              <w:t>Η εν λόγω απόφαση είναι τελεσίδικη και δεσμευτική;</w:t>
            </w:r>
          </w:p>
          <w:p w14:paraId="4DC5901E" w14:textId="77777777" w:rsidR="00E00AB5" w:rsidRDefault="00E00AB5" w:rsidP="00576263">
            <w:pPr>
              <w:snapToGrid w:val="0"/>
              <w:spacing w:after="0"/>
              <w:ind w:firstLine="0"/>
            </w:pPr>
            <w:r>
              <w:t>- Αναφέρατε την ημερομηνία καταδίκης ή έκδοσης απόφασης</w:t>
            </w:r>
          </w:p>
          <w:p w14:paraId="4DC5901F" w14:textId="77777777"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4DC59020" w14:textId="77777777"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14:paraId="4DC59021" w14:textId="77777777"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14:paraId="4DC59025" w14:textId="77777777">
              <w:tc>
                <w:tcPr>
                  <w:tcW w:w="2036" w:type="dxa"/>
                  <w:tcBorders>
                    <w:top w:val="single" w:sz="1" w:space="0" w:color="000000"/>
                    <w:left w:val="single" w:sz="1" w:space="0" w:color="000000"/>
                    <w:bottom w:val="single" w:sz="1" w:space="0" w:color="000000"/>
                  </w:tcBorders>
                  <w:shd w:val="clear" w:color="auto" w:fill="auto"/>
                </w:tcPr>
                <w:p w14:paraId="4DC59022" w14:textId="77777777" w:rsidR="00E00AB5" w:rsidRDefault="00E00AB5" w:rsidP="00576263">
                  <w:pPr>
                    <w:spacing w:after="0"/>
                    <w:ind w:firstLine="0"/>
                    <w:jc w:val="left"/>
                  </w:pPr>
                  <w:r>
                    <w:rPr>
                      <w:b/>
                      <w:bCs/>
                    </w:rPr>
                    <w:t>ΦΟΡΟΙ</w:t>
                  </w:r>
                </w:p>
                <w:p w14:paraId="4DC59023" w14:textId="77777777"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14:paraId="4DC59024" w14:textId="77777777" w:rsidR="00E00AB5" w:rsidRDefault="00E00AB5" w:rsidP="00576263">
                  <w:pPr>
                    <w:spacing w:after="0"/>
                    <w:ind w:firstLine="0"/>
                    <w:jc w:val="left"/>
                  </w:pPr>
                  <w:r>
                    <w:rPr>
                      <w:b/>
                      <w:bCs/>
                    </w:rPr>
                    <w:t>ΕΙΣΦΟΡΕΣ ΚΟΙΝΩΝΙΚΗΣ ΑΣΦΑΛΙΣΗΣ</w:t>
                  </w:r>
                </w:p>
              </w:tc>
            </w:tr>
            <w:tr w:rsidR="00E00AB5" w14:paraId="4DC5904A" w14:textId="77777777">
              <w:tc>
                <w:tcPr>
                  <w:tcW w:w="2036" w:type="dxa"/>
                  <w:tcBorders>
                    <w:left w:val="single" w:sz="1" w:space="0" w:color="000000"/>
                    <w:bottom w:val="single" w:sz="1" w:space="0" w:color="000000"/>
                  </w:tcBorders>
                  <w:shd w:val="clear" w:color="auto" w:fill="auto"/>
                </w:tcPr>
                <w:p w14:paraId="4DC59026" w14:textId="77777777" w:rsidR="00576263" w:rsidRDefault="00576263" w:rsidP="00576263">
                  <w:pPr>
                    <w:spacing w:after="0"/>
                    <w:ind w:firstLine="0"/>
                  </w:pPr>
                </w:p>
                <w:p w14:paraId="4DC59027" w14:textId="77777777" w:rsidR="00E00AB5" w:rsidRDefault="00E00AB5" w:rsidP="00576263">
                  <w:pPr>
                    <w:spacing w:after="0"/>
                    <w:ind w:firstLine="0"/>
                  </w:pPr>
                  <w:r>
                    <w:t>α)[……]·</w:t>
                  </w:r>
                </w:p>
                <w:p w14:paraId="4DC59028" w14:textId="77777777" w:rsidR="00E00AB5" w:rsidRDefault="00E00AB5" w:rsidP="00576263">
                  <w:pPr>
                    <w:spacing w:after="0"/>
                    <w:ind w:firstLine="0"/>
                  </w:pPr>
                </w:p>
                <w:p w14:paraId="4DC59029" w14:textId="77777777" w:rsidR="00E00AB5" w:rsidRDefault="00E00AB5" w:rsidP="00576263">
                  <w:pPr>
                    <w:spacing w:after="0"/>
                    <w:ind w:firstLine="0"/>
                  </w:pPr>
                  <w:r>
                    <w:t>β)[……]</w:t>
                  </w:r>
                </w:p>
                <w:p w14:paraId="4DC5902A" w14:textId="77777777" w:rsidR="00576263" w:rsidRDefault="00576263" w:rsidP="00576263">
                  <w:pPr>
                    <w:spacing w:after="0"/>
                    <w:ind w:firstLine="0"/>
                  </w:pPr>
                </w:p>
                <w:p w14:paraId="4DC5902B" w14:textId="77777777" w:rsidR="00576263" w:rsidRDefault="00576263" w:rsidP="00576263">
                  <w:pPr>
                    <w:spacing w:after="0"/>
                    <w:ind w:firstLine="0"/>
                  </w:pPr>
                </w:p>
                <w:p w14:paraId="4DC5902C" w14:textId="77777777" w:rsidR="00E00AB5" w:rsidRDefault="00E00AB5" w:rsidP="00576263">
                  <w:pPr>
                    <w:spacing w:after="0"/>
                    <w:ind w:firstLine="0"/>
                  </w:pPr>
                  <w:r>
                    <w:t xml:space="preserve">γ.1) [] Ναι [] Όχι </w:t>
                  </w:r>
                </w:p>
                <w:p w14:paraId="4DC5902D" w14:textId="77777777" w:rsidR="00E00AB5" w:rsidRDefault="00E00AB5" w:rsidP="00576263">
                  <w:pPr>
                    <w:spacing w:after="0"/>
                    <w:ind w:firstLine="0"/>
                  </w:pPr>
                  <w:r>
                    <w:t xml:space="preserve">-[] Ναι [] Όχι </w:t>
                  </w:r>
                </w:p>
                <w:p w14:paraId="4DC5902E" w14:textId="77777777" w:rsidR="00576263" w:rsidRDefault="00576263" w:rsidP="00576263">
                  <w:pPr>
                    <w:spacing w:after="0"/>
                    <w:ind w:firstLine="0"/>
                  </w:pPr>
                </w:p>
                <w:p w14:paraId="4DC5902F" w14:textId="77777777" w:rsidR="00E00AB5" w:rsidRDefault="00E00AB5" w:rsidP="00576263">
                  <w:pPr>
                    <w:spacing w:after="0"/>
                    <w:ind w:firstLine="0"/>
                  </w:pPr>
                  <w:r>
                    <w:t>-[……]·</w:t>
                  </w:r>
                </w:p>
                <w:p w14:paraId="4DC59030" w14:textId="77777777" w:rsidR="00576263" w:rsidRDefault="00576263" w:rsidP="00576263">
                  <w:pPr>
                    <w:spacing w:after="0"/>
                    <w:ind w:firstLine="0"/>
                  </w:pPr>
                </w:p>
                <w:p w14:paraId="4DC59031" w14:textId="77777777" w:rsidR="00E00AB5" w:rsidRDefault="00E00AB5" w:rsidP="00576263">
                  <w:pPr>
                    <w:spacing w:after="0"/>
                    <w:ind w:firstLine="0"/>
                  </w:pPr>
                  <w:r>
                    <w:t>-[……]·</w:t>
                  </w:r>
                </w:p>
                <w:p w14:paraId="4DC59032" w14:textId="77777777" w:rsidR="00E00AB5" w:rsidRDefault="00E00AB5" w:rsidP="00576263">
                  <w:pPr>
                    <w:spacing w:after="0"/>
                    <w:ind w:firstLine="0"/>
                  </w:pPr>
                </w:p>
                <w:p w14:paraId="4DC59033" w14:textId="77777777" w:rsidR="00E00AB5" w:rsidRDefault="00E00AB5" w:rsidP="00576263">
                  <w:pPr>
                    <w:spacing w:after="0"/>
                    <w:ind w:firstLine="0"/>
                  </w:pPr>
                </w:p>
                <w:p w14:paraId="4DC59034" w14:textId="77777777" w:rsidR="00E00AB5" w:rsidRDefault="00E00AB5" w:rsidP="00576263">
                  <w:pPr>
                    <w:spacing w:after="0"/>
                    <w:ind w:firstLine="0"/>
                  </w:pPr>
                  <w:r>
                    <w:t>γ.2)[……]·</w:t>
                  </w:r>
                </w:p>
                <w:p w14:paraId="4DC59035" w14:textId="77777777" w:rsidR="00E00AB5" w:rsidRDefault="00E00AB5" w:rsidP="00576263">
                  <w:pPr>
                    <w:spacing w:after="0"/>
                    <w:ind w:firstLine="0"/>
                    <w:rPr>
                      <w:sz w:val="21"/>
                      <w:szCs w:val="21"/>
                    </w:rPr>
                  </w:pPr>
                  <w:r>
                    <w:t xml:space="preserve">δ) [] Ναι [] Όχι </w:t>
                  </w:r>
                </w:p>
                <w:p w14:paraId="4DC59036" w14:textId="77777777" w:rsidR="00E00AB5" w:rsidRDefault="00E00AB5" w:rsidP="00576263">
                  <w:pPr>
                    <w:spacing w:after="0"/>
                    <w:ind w:firstLine="0"/>
                    <w:jc w:val="left"/>
                  </w:pPr>
                  <w:r>
                    <w:rPr>
                      <w:sz w:val="21"/>
                      <w:szCs w:val="21"/>
                    </w:rPr>
                    <w:t>Εάν ναι, να αναφερθούν λεπτομερείς πληροφορίες</w:t>
                  </w:r>
                </w:p>
                <w:p w14:paraId="4DC59037" w14:textId="77777777"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14:paraId="4DC59038" w14:textId="77777777" w:rsidR="00576263" w:rsidRDefault="00576263" w:rsidP="00576263">
                  <w:pPr>
                    <w:spacing w:after="0"/>
                    <w:ind w:firstLine="0"/>
                  </w:pPr>
                </w:p>
                <w:p w14:paraId="4DC59039" w14:textId="77777777" w:rsidR="00E00AB5" w:rsidRDefault="00E00AB5" w:rsidP="00576263">
                  <w:pPr>
                    <w:spacing w:after="0"/>
                    <w:ind w:firstLine="0"/>
                  </w:pPr>
                  <w:r>
                    <w:t>α)[……]·</w:t>
                  </w:r>
                </w:p>
                <w:p w14:paraId="4DC5903A" w14:textId="77777777" w:rsidR="00E00AB5" w:rsidRDefault="00E00AB5" w:rsidP="00576263">
                  <w:pPr>
                    <w:spacing w:after="0"/>
                    <w:ind w:firstLine="0"/>
                  </w:pPr>
                </w:p>
                <w:p w14:paraId="4DC5903B" w14:textId="77777777" w:rsidR="00E00AB5" w:rsidRDefault="00E00AB5" w:rsidP="00576263">
                  <w:pPr>
                    <w:spacing w:after="0"/>
                    <w:ind w:firstLine="0"/>
                  </w:pPr>
                  <w:r>
                    <w:t>β)[……]</w:t>
                  </w:r>
                </w:p>
                <w:p w14:paraId="4DC5903C" w14:textId="77777777" w:rsidR="00576263" w:rsidRDefault="00576263" w:rsidP="00576263">
                  <w:pPr>
                    <w:spacing w:after="0"/>
                    <w:ind w:firstLine="0"/>
                  </w:pPr>
                </w:p>
                <w:p w14:paraId="4DC5903D" w14:textId="77777777" w:rsidR="00576263" w:rsidRDefault="00576263" w:rsidP="00576263">
                  <w:pPr>
                    <w:spacing w:after="0"/>
                    <w:ind w:firstLine="0"/>
                  </w:pPr>
                </w:p>
                <w:p w14:paraId="4DC5903E" w14:textId="77777777" w:rsidR="00E00AB5" w:rsidRDefault="00E00AB5" w:rsidP="00576263">
                  <w:pPr>
                    <w:spacing w:after="0"/>
                    <w:ind w:firstLine="0"/>
                  </w:pPr>
                  <w:r>
                    <w:t xml:space="preserve">γ.1) [] Ναι [] Όχι </w:t>
                  </w:r>
                </w:p>
                <w:p w14:paraId="4DC5903F" w14:textId="77777777" w:rsidR="00E00AB5" w:rsidRDefault="00E00AB5" w:rsidP="00576263">
                  <w:pPr>
                    <w:spacing w:after="0"/>
                    <w:ind w:firstLine="0"/>
                  </w:pPr>
                  <w:r>
                    <w:t xml:space="preserve">-[] Ναι [] Όχι </w:t>
                  </w:r>
                </w:p>
                <w:p w14:paraId="4DC59040" w14:textId="77777777" w:rsidR="00576263" w:rsidRDefault="00576263" w:rsidP="00576263">
                  <w:pPr>
                    <w:spacing w:after="0"/>
                    <w:ind w:firstLine="0"/>
                  </w:pPr>
                </w:p>
                <w:p w14:paraId="4DC59041" w14:textId="77777777" w:rsidR="00E00AB5" w:rsidRDefault="00E00AB5" w:rsidP="00576263">
                  <w:pPr>
                    <w:spacing w:after="0"/>
                    <w:ind w:firstLine="0"/>
                  </w:pPr>
                  <w:r>
                    <w:t>-[……]·</w:t>
                  </w:r>
                </w:p>
                <w:p w14:paraId="4DC59042" w14:textId="77777777" w:rsidR="00576263" w:rsidRDefault="00576263" w:rsidP="00576263">
                  <w:pPr>
                    <w:spacing w:after="0"/>
                    <w:ind w:firstLine="0"/>
                  </w:pPr>
                </w:p>
                <w:p w14:paraId="4DC59043" w14:textId="77777777" w:rsidR="00E00AB5" w:rsidRDefault="00E00AB5" w:rsidP="00576263">
                  <w:pPr>
                    <w:spacing w:after="0"/>
                    <w:ind w:firstLine="0"/>
                  </w:pPr>
                  <w:r>
                    <w:t>-[……]·</w:t>
                  </w:r>
                </w:p>
                <w:p w14:paraId="4DC59044" w14:textId="77777777" w:rsidR="00E00AB5" w:rsidRDefault="00E00AB5" w:rsidP="00576263">
                  <w:pPr>
                    <w:spacing w:after="0"/>
                    <w:ind w:firstLine="0"/>
                  </w:pPr>
                </w:p>
                <w:p w14:paraId="4DC59045" w14:textId="77777777" w:rsidR="00E00AB5" w:rsidRDefault="00E00AB5" w:rsidP="00576263">
                  <w:pPr>
                    <w:spacing w:after="0"/>
                    <w:ind w:firstLine="0"/>
                  </w:pPr>
                </w:p>
                <w:p w14:paraId="4DC59046" w14:textId="77777777" w:rsidR="00E00AB5" w:rsidRDefault="00E00AB5" w:rsidP="00576263">
                  <w:pPr>
                    <w:spacing w:after="0"/>
                    <w:ind w:firstLine="0"/>
                  </w:pPr>
                  <w:r>
                    <w:t>γ.2)[……]·</w:t>
                  </w:r>
                </w:p>
                <w:p w14:paraId="4DC59047" w14:textId="77777777" w:rsidR="00E00AB5" w:rsidRDefault="00E00AB5" w:rsidP="00576263">
                  <w:pPr>
                    <w:spacing w:after="0"/>
                    <w:ind w:firstLine="0"/>
                  </w:pPr>
                  <w:r>
                    <w:t xml:space="preserve">δ) [] Ναι [] Όχι </w:t>
                  </w:r>
                </w:p>
                <w:p w14:paraId="4DC59048" w14:textId="77777777" w:rsidR="00E00AB5" w:rsidRDefault="00E00AB5" w:rsidP="00576263">
                  <w:pPr>
                    <w:spacing w:after="0"/>
                    <w:ind w:firstLine="0"/>
                    <w:jc w:val="left"/>
                  </w:pPr>
                  <w:r>
                    <w:t>Εάν ναι, να αναφερθούν λεπτομερείς πληροφορίες</w:t>
                  </w:r>
                </w:p>
                <w:p w14:paraId="4DC59049" w14:textId="77777777" w:rsidR="00E00AB5" w:rsidRDefault="00E00AB5" w:rsidP="00576263">
                  <w:pPr>
                    <w:spacing w:after="0"/>
                    <w:ind w:firstLine="0"/>
                  </w:pPr>
                  <w:r>
                    <w:t>[……]</w:t>
                  </w:r>
                </w:p>
              </w:tc>
            </w:tr>
          </w:tbl>
          <w:p w14:paraId="4DC5904B" w14:textId="77777777" w:rsidR="00E00AB5" w:rsidRDefault="00E00AB5" w:rsidP="00576263">
            <w:pPr>
              <w:spacing w:after="0"/>
              <w:ind w:firstLine="0"/>
              <w:jc w:val="left"/>
            </w:pPr>
          </w:p>
        </w:tc>
      </w:tr>
      <w:tr w:rsidR="00E00AB5" w14:paraId="4DC59050" w14:textId="77777777"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4DC5904D" w14:textId="77777777"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4DC5904E" w14:textId="77777777"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0"/>
                <w:i/>
              </w:rPr>
              <w:t xml:space="preserve"> </w:t>
            </w:r>
            <w:r w:rsidRPr="00576263">
              <w:rPr>
                <w:rStyle w:val="a0"/>
                <w:vertAlign w:val="superscript"/>
              </w:rPr>
              <w:endnoteReference w:id="23"/>
            </w:r>
          </w:p>
          <w:p w14:paraId="4DC5904F" w14:textId="77777777" w:rsidR="00E00AB5" w:rsidRDefault="00E00AB5" w:rsidP="00576263">
            <w:pPr>
              <w:spacing w:after="0"/>
              <w:ind w:firstLine="0"/>
              <w:jc w:val="left"/>
            </w:pPr>
            <w:r>
              <w:rPr>
                <w:i/>
              </w:rPr>
              <w:t>[……][……][……]</w:t>
            </w:r>
          </w:p>
        </w:tc>
      </w:tr>
    </w:tbl>
    <w:p w14:paraId="4DC59051" w14:textId="77777777" w:rsidR="00E00AB5" w:rsidRDefault="00E00AB5">
      <w:pPr>
        <w:pStyle w:val="SectionTitle"/>
        <w:ind w:firstLine="0"/>
      </w:pPr>
    </w:p>
    <w:p w14:paraId="4DC59052" w14:textId="77777777"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14:paraId="4DC59055"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DC59053" w14:textId="77777777"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54" w14:textId="77777777" w:rsidR="00E00AB5" w:rsidRDefault="00E00AB5" w:rsidP="00576263">
            <w:pPr>
              <w:spacing w:after="0"/>
              <w:ind w:firstLine="0"/>
            </w:pPr>
            <w:r>
              <w:rPr>
                <w:b/>
                <w:i/>
              </w:rPr>
              <w:t>Απάντηση:</w:t>
            </w:r>
          </w:p>
        </w:tc>
      </w:tr>
      <w:tr w:rsidR="00E00AB5" w14:paraId="4DC59058" w14:textId="77777777"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14:paraId="4DC59056" w14:textId="77777777"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EndnoteReference"/>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57" w14:textId="77777777" w:rsidR="00E00AB5" w:rsidRDefault="00E00AB5" w:rsidP="00576263">
            <w:pPr>
              <w:spacing w:after="0"/>
              <w:ind w:firstLine="0"/>
            </w:pPr>
            <w:r>
              <w:t>[] Ναι [] Όχι</w:t>
            </w:r>
          </w:p>
        </w:tc>
      </w:tr>
      <w:tr w:rsidR="00E00AB5" w14:paraId="4DC5905F" w14:textId="77777777"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14:paraId="4DC59059"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5A" w14:textId="77777777" w:rsidR="00576263" w:rsidRDefault="00576263" w:rsidP="00576263">
            <w:pPr>
              <w:spacing w:after="0"/>
              <w:ind w:firstLine="0"/>
              <w:jc w:val="left"/>
              <w:rPr>
                <w:b/>
              </w:rPr>
            </w:pPr>
          </w:p>
          <w:p w14:paraId="4DC5905B" w14:textId="77777777" w:rsidR="00576263" w:rsidRDefault="00576263" w:rsidP="00576263">
            <w:pPr>
              <w:spacing w:after="0"/>
              <w:ind w:firstLine="0"/>
              <w:jc w:val="left"/>
              <w:rPr>
                <w:b/>
              </w:rPr>
            </w:pPr>
          </w:p>
          <w:p w14:paraId="4DC5905C" w14:textId="77777777"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4DC5905D" w14:textId="77777777" w:rsidR="00E00AB5" w:rsidRDefault="00E00AB5" w:rsidP="00576263">
            <w:pPr>
              <w:spacing w:after="0"/>
              <w:ind w:firstLine="0"/>
              <w:jc w:val="left"/>
              <w:rPr>
                <w:b/>
              </w:rPr>
            </w:pPr>
            <w:r>
              <w:t>[] Ναι [] Όχι</w:t>
            </w:r>
          </w:p>
          <w:p w14:paraId="4DC5905E" w14:textId="77777777"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14:paraId="4DC59085"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DC59060" w14:textId="77777777" w:rsidR="00E00AB5" w:rsidRDefault="00E00AB5" w:rsidP="00576263">
            <w:pPr>
              <w:spacing w:after="0"/>
              <w:ind w:firstLine="0"/>
            </w:pPr>
            <w:r>
              <w:t>Βρίσκεται ο οικονομικός φορέας σε οποιαδήποτε από τις ακόλουθες καταστάσεις</w:t>
            </w:r>
            <w:r>
              <w:rPr>
                <w:rStyle w:val="EndnoteReference"/>
              </w:rPr>
              <w:endnoteReference w:id="25"/>
            </w:r>
            <w:r>
              <w:t xml:space="preserve"> :</w:t>
            </w:r>
          </w:p>
          <w:p w14:paraId="4DC59061" w14:textId="77777777" w:rsidR="00E00AB5" w:rsidRDefault="00E00AB5" w:rsidP="00576263">
            <w:pPr>
              <w:spacing w:after="0"/>
              <w:ind w:firstLine="0"/>
            </w:pPr>
            <w:r>
              <w:t xml:space="preserve">α) πτώχευση, ή </w:t>
            </w:r>
          </w:p>
          <w:p w14:paraId="4DC59062" w14:textId="77777777" w:rsidR="00E00AB5" w:rsidRDefault="00E00AB5" w:rsidP="00576263">
            <w:pPr>
              <w:spacing w:after="0"/>
              <w:ind w:firstLine="0"/>
            </w:pPr>
            <w:r>
              <w:t>β) διαδικασία εξυγίανσης, ή</w:t>
            </w:r>
          </w:p>
          <w:p w14:paraId="4DC59063" w14:textId="77777777" w:rsidR="00E00AB5" w:rsidRDefault="00E00AB5" w:rsidP="00576263">
            <w:pPr>
              <w:spacing w:after="0"/>
              <w:ind w:firstLine="0"/>
            </w:pPr>
            <w:r>
              <w:t>γ) ειδική εκκαθάριση, ή</w:t>
            </w:r>
          </w:p>
          <w:p w14:paraId="4DC59064" w14:textId="77777777" w:rsidR="00E00AB5" w:rsidRDefault="00E00AB5" w:rsidP="00576263">
            <w:pPr>
              <w:spacing w:after="0"/>
              <w:ind w:firstLine="0"/>
            </w:pPr>
            <w:r>
              <w:t>δ) αναγκαστική διαχείριση από εκκαθαριστή ή από το δικαστήριο, ή</w:t>
            </w:r>
          </w:p>
          <w:p w14:paraId="4DC59065" w14:textId="77777777" w:rsidR="00E00AB5" w:rsidRDefault="00E00AB5" w:rsidP="00576263">
            <w:pPr>
              <w:spacing w:after="0"/>
              <w:ind w:firstLine="0"/>
            </w:pPr>
            <w:r>
              <w:t xml:space="preserve">ε) έχει υπαχθεί σε διαδικασία πτωχευτικού συμβιβασμού, ή </w:t>
            </w:r>
          </w:p>
          <w:p w14:paraId="4DC59066" w14:textId="77777777" w:rsidR="00E00AB5" w:rsidRDefault="00E00AB5" w:rsidP="00576263">
            <w:pPr>
              <w:spacing w:after="0"/>
              <w:ind w:firstLine="0"/>
              <w:rPr>
                <w:color w:val="000000"/>
              </w:rPr>
            </w:pPr>
            <w:proofErr w:type="spellStart"/>
            <w:r>
              <w:t>στ</w:t>
            </w:r>
            <w:proofErr w:type="spellEnd"/>
            <w:r>
              <w:t xml:space="preserve">) αναστολή επιχειρηματικών δραστηριοτήτων, ή </w:t>
            </w:r>
          </w:p>
          <w:p w14:paraId="4DC59067" w14:textId="77777777" w:rsidR="00E00AB5" w:rsidRDefault="00E00AB5" w:rsidP="00576263">
            <w:pPr>
              <w:spacing w:after="0"/>
              <w:ind w:firstLine="0"/>
            </w:pPr>
            <w:r>
              <w:rPr>
                <w:color w:val="000000"/>
              </w:rPr>
              <w:t xml:space="preserve">ζ) σε οποιαδήποτε ανάλογη κατάσταση </w:t>
            </w:r>
            <w:proofErr w:type="spellStart"/>
            <w:r>
              <w:rPr>
                <w:color w:val="000000"/>
              </w:rPr>
              <w:t>προκύπτουσα</w:t>
            </w:r>
            <w:proofErr w:type="spellEnd"/>
            <w:r>
              <w:rPr>
                <w:color w:val="000000"/>
              </w:rPr>
              <w:t xml:space="preserve"> από παρόμοια διαδικασία προβλεπόμενη σε εθνικές διατάξεις νόμου</w:t>
            </w:r>
          </w:p>
          <w:p w14:paraId="4DC59068" w14:textId="77777777" w:rsidR="00E00AB5" w:rsidRDefault="00E00AB5" w:rsidP="00576263">
            <w:pPr>
              <w:spacing w:after="0"/>
              <w:ind w:firstLine="0"/>
            </w:pPr>
            <w:r>
              <w:t>Εάν ναι:</w:t>
            </w:r>
          </w:p>
          <w:p w14:paraId="4DC59069" w14:textId="77777777" w:rsidR="00E00AB5" w:rsidRDefault="00E00AB5" w:rsidP="00576263">
            <w:pPr>
              <w:spacing w:after="0"/>
              <w:ind w:firstLine="0"/>
            </w:pPr>
            <w:r>
              <w:t>- Παραθέστε λεπτομερή στοιχεία:</w:t>
            </w:r>
          </w:p>
          <w:p w14:paraId="4DC5906A" w14:textId="77777777"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EndnoteReference"/>
              </w:rPr>
              <w:endnoteReference w:id="26"/>
            </w:r>
            <w:r>
              <w:rPr>
                <w:rStyle w:val="EndnoteReference"/>
              </w:rPr>
              <w:t xml:space="preserve"> </w:t>
            </w:r>
          </w:p>
          <w:p w14:paraId="4DC5906B" w14:textId="77777777"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6C" w14:textId="77777777" w:rsidR="00E00AB5" w:rsidRDefault="00E00AB5" w:rsidP="00576263">
            <w:pPr>
              <w:snapToGrid w:val="0"/>
              <w:spacing w:after="0"/>
              <w:ind w:firstLine="0"/>
              <w:jc w:val="left"/>
            </w:pPr>
            <w:r>
              <w:t>[] Ναι [] Όχι</w:t>
            </w:r>
          </w:p>
          <w:p w14:paraId="4DC5906D" w14:textId="77777777" w:rsidR="00E00AB5" w:rsidRDefault="00E00AB5" w:rsidP="00576263">
            <w:pPr>
              <w:snapToGrid w:val="0"/>
              <w:spacing w:after="0"/>
              <w:ind w:firstLine="0"/>
              <w:jc w:val="left"/>
            </w:pPr>
          </w:p>
          <w:p w14:paraId="4DC5906E" w14:textId="77777777" w:rsidR="00E00AB5" w:rsidRDefault="00E00AB5" w:rsidP="00576263">
            <w:pPr>
              <w:snapToGrid w:val="0"/>
              <w:spacing w:after="0"/>
              <w:ind w:firstLine="0"/>
              <w:jc w:val="left"/>
            </w:pPr>
          </w:p>
          <w:p w14:paraId="4DC5906F" w14:textId="77777777" w:rsidR="00E00AB5" w:rsidRDefault="00E00AB5" w:rsidP="00576263">
            <w:pPr>
              <w:snapToGrid w:val="0"/>
              <w:spacing w:after="0"/>
              <w:ind w:firstLine="0"/>
              <w:jc w:val="left"/>
            </w:pPr>
          </w:p>
          <w:p w14:paraId="4DC59070" w14:textId="77777777" w:rsidR="00E00AB5" w:rsidRDefault="00E00AB5" w:rsidP="00576263">
            <w:pPr>
              <w:snapToGrid w:val="0"/>
              <w:spacing w:after="0"/>
              <w:ind w:firstLine="0"/>
              <w:jc w:val="left"/>
            </w:pPr>
          </w:p>
          <w:p w14:paraId="4DC59071" w14:textId="77777777" w:rsidR="00E00AB5" w:rsidRDefault="00E00AB5" w:rsidP="00576263">
            <w:pPr>
              <w:snapToGrid w:val="0"/>
              <w:spacing w:after="0"/>
              <w:ind w:firstLine="0"/>
              <w:jc w:val="left"/>
            </w:pPr>
          </w:p>
          <w:p w14:paraId="4DC59072" w14:textId="77777777" w:rsidR="00E00AB5" w:rsidRDefault="00E00AB5" w:rsidP="00576263">
            <w:pPr>
              <w:snapToGrid w:val="0"/>
              <w:spacing w:after="0"/>
              <w:ind w:firstLine="0"/>
              <w:jc w:val="left"/>
            </w:pPr>
          </w:p>
          <w:p w14:paraId="4DC59073" w14:textId="77777777" w:rsidR="00E00AB5" w:rsidRDefault="00E00AB5" w:rsidP="00576263">
            <w:pPr>
              <w:snapToGrid w:val="0"/>
              <w:spacing w:after="0"/>
              <w:ind w:firstLine="0"/>
              <w:jc w:val="left"/>
            </w:pPr>
          </w:p>
          <w:p w14:paraId="4DC59074" w14:textId="77777777" w:rsidR="00E00AB5" w:rsidRDefault="00E00AB5" w:rsidP="00576263">
            <w:pPr>
              <w:snapToGrid w:val="0"/>
              <w:spacing w:after="0"/>
              <w:ind w:firstLine="0"/>
              <w:jc w:val="left"/>
            </w:pPr>
          </w:p>
          <w:p w14:paraId="4DC59075" w14:textId="77777777" w:rsidR="00E00AB5" w:rsidRDefault="00E00AB5" w:rsidP="00576263">
            <w:pPr>
              <w:snapToGrid w:val="0"/>
              <w:spacing w:after="0"/>
              <w:ind w:firstLine="0"/>
              <w:jc w:val="left"/>
            </w:pPr>
          </w:p>
          <w:p w14:paraId="4DC59076" w14:textId="77777777" w:rsidR="00E00AB5" w:rsidRDefault="00E00AB5" w:rsidP="00576263">
            <w:pPr>
              <w:snapToGrid w:val="0"/>
              <w:spacing w:after="0"/>
              <w:ind w:firstLine="0"/>
              <w:jc w:val="left"/>
            </w:pPr>
          </w:p>
          <w:p w14:paraId="4DC59077" w14:textId="77777777" w:rsidR="00E00AB5" w:rsidRDefault="00E00AB5" w:rsidP="00576263">
            <w:pPr>
              <w:snapToGrid w:val="0"/>
              <w:spacing w:after="0"/>
              <w:ind w:firstLine="0"/>
              <w:jc w:val="left"/>
            </w:pPr>
          </w:p>
          <w:p w14:paraId="4DC59078" w14:textId="77777777" w:rsidR="00576263" w:rsidRDefault="00576263" w:rsidP="00576263">
            <w:pPr>
              <w:spacing w:after="0"/>
              <w:ind w:firstLine="0"/>
              <w:jc w:val="left"/>
            </w:pPr>
          </w:p>
          <w:p w14:paraId="4DC59079" w14:textId="77777777" w:rsidR="00576263" w:rsidRDefault="00576263" w:rsidP="00576263">
            <w:pPr>
              <w:spacing w:after="0"/>
              <w:ind w:firstLine="0"/>
              <w:jc w:val="left"/>
            </w:pPr>
          </w:p>
          <w:p w14:paraId="4DC5907A" w14:textId="77777777" w:rsidR="00576263" w:rsidRDefault="00576263" w:rsidP="00576263">
            <w:pPr>
              <w:spacing w:after="0"/>
              <w:ind w:firstLine="0"/>
              <w:jc w:val="left"/>
            </w:pPr>
          </w:p>
          <w:p w14:paraId="4DC5907B" w14:textId="77777777" w:rsidR="00576263" w:rsidRDefault="00576263" w:rsidP="00576263">
            <w:pPr>
              <w:spacing w:after="0"/>
              <w:ind w:firstLine="0"/>
              <w:jc w:val="left"/>
            </w:pPr>
          </w:p>
          <w:p w14:paraId="4DC5907C" w14:textId="77777777" w:rsidR="00E00AB5" w:rsidRDefault="00E00AB5" w:rsidP="00576263">
            <w:pPr>
              <w:spacing w:after="0"/>
              <w:ind w:firstLine="0"/>
              <w:jc w:val="left"/>
            </w:pPr>
            <w:r>
              <w:t>-[.......................]</w:t>
            </w:r>
          </w:p>
          <w:p w14:paraId="4DC5907D" w14:textId="77777777" w:rsidR="00E00AB5" w:rsidRDefault="00E00AB5" w:rsidP="00576263">
            <w:pPr>
              <w:spacing w:after="0"/>
              <w:ind w:firstLine="0"/>
              <w:jc w:val="left"/>
            </w:pPr>
            <w:r>
              <w:t>-[.......................]</w:t>
            </w:r>
          </w:p>
          <w:p w14:paraId="4DC5907E" w14:textId="77777777" w:rsidR="00E00AB5" w:rsidRDefault="00E00AB5" w:rsidP="00576263">
            <w:pPr>
              <w:spacing w:after="0"/>
              <w:ind w:firstLine="0"/>
              <w:jc w:val="left"/>
            </w:pPr>
          </w:p>
          <w:p w14:paraId="4DC5907F" w14:textId="77777777" w:rsidR="00E00AB5" w:rsidRDefault="00E00AB5" w:rsidP="00576263">
            <w:pPr>
              <w:spacing w:after="0"/>
              <w:ind w:firstLine="0"/>
              <w:jc w:val="left"/>
            </w:pPr>
          </w:p>
          <w:p w14:paraId="4DC59080" w14:textId="77777777" w:rsidR="00E00AB5" w:rsidRDefault="00E00AB5" w:rsidP="00576263">
            <w:pPr>
              <w:spacing w:after="0"/>
              <w:ind w:firstLine="0"/>
              <w:jc w:val="left"/>
            </w:pPr>
          </w:p>
          <w:p w14:paraId="4DC59081" w14:textId="77777777" w:rsidR="00576263" w:rsidRDefault="00576263" w:rsidP="00576263">
            <w:pPr>
              <w:spacing w:after="0"/>
              <w:ind w:firstLine="0"/>
              <w:jc w:val="left"/>
              <w:rPr>
                <w:i/>
              </w:rPr>
            </w:pPr>
          </w:p>
          <w:p w14:paraId="4DC59082" w14:textId="77777777" w:rsidR="00576263" w:rsidRDefault="00576263" w:rsidP="00576263">
            <w:pPr>
              <w:spacing w:after="0"/>
              <w:ind w:firstLine="0"/>
              <w:jc w:val="left"/>
              <w:rPr>
                <w:i/>
              </w:rPr>
            </w:pPr>
          </w:p>
          <w:p w14:paraId="4DC59083" w14:textId="77777777" w:rsidR="00576263" w:rsidRDefault="00576263" w:rsidP="00576263">
            <w:pPr>
              <w:spacing w:after="0"/>
              <w:ind w:firstLine="0"/>
              <w:jc w:val="left"/>
              <w:rPr>
                <w:i/>
              </w:rPr>
            </w:pPr>
          </w:p>
          <w:p w14:paraId="4DC59084" w14:textId="77777777"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14:paraId="4DC5908B" w14:textId="77777777"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14:paraId="4DC59086"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EndnoteReference"/>
              </w:rPr>
              <w:endnoteReference w:id="27"/>
            </w:r>
            <w:r>
              <w:t>;</w:t>
            </w:r>
          </w:p>
          <w:p w14:paraId="4DC59087" w14:textId="77777777" w:rsidR="00E00AB5" w:rsidRDefault="00E00AB5" w:rsidP="00576263">
            <w:pPr>
              <w:spacing w:after="0"/>
              <w:ind w:firstLine="0"/>
            </w:pPr>
            <w:r>
              <w:rPr>
                <w:b/>
              </w:rPr>
              <w:lastRenderedPageBreak/>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88" w14:textId="77777777" w:rsidR="00E00AB5" w:rsidRDefault="00E00AB5" w:rsidP="00576263">
            <w:pPr>
              <w:spacing w:after="0"/>
              <w:ind w:firstLine="0"/>
              <w:jc w:val="left"/>
            </w:pPr>
            <w:r>
              <w:lastRenderedPageBreak/>
              <w:t>[] Ναι [] Όχι</w:t>
            </w:r>
          </w:p>
          <w:p w14:paraId="4DC59089" w14:textId="77777777" w:rsidR="00E00AB5" w:rsidRDefault="00E00AB5" w:rsidP="00576263">
            <w:pPr>
              <w:spacing w:after="0"/>
              <w:ind w:firstLine="0"/>
            </w:pPr>
          </w:p>
          <w:p w14:paraId="4DC5908A" w14:textId="77777777" w:rsidR="00E00AB5" w:rsidRDefault="00E00AB5" w:rsidP="00576263">
            <w:pPr>
              <w:spacing w:after="0"/>
              <w:ind w:firstLine="0"/>
            </w:pPr>
            <w:r>
              <w:t>[.......................]</w:t>
            </w:r>
          </w:p>
        </w:tc>
      </w:tr>
      <w:tr w:rsidR="00E00AB5" w14:paraId="4DC59092" w14:textId="77777777" w:rsidTr="00280674">
        <w:trPr>
          <w:trHeight w:val="257"/>
          <w:jc w:val="center"/>
        </w:trPr>
        <w:tc>
          <w:tcPr>
            <w:tcW w:w="4479" w:type="dxa"/>
            <w:vMerge/>
            <w:tcBorders>
              <w:left w:val="single" w:sz="4" w:space="0" w:color="000000"/>
              <w:bottom w:val="single" w:sz="4" w:space="0" w:color="000000"/>
            </w:tcBorders>
            <w:shd w:val="clear" w:color="auto" w:fill="auto"/>
          </w:tcPr>
          <w:p w14:paraId="4DC5908C" w14:textId="77777777"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14:paraId="4DC5908D" w14:textId="77777777" w:rsidR="00576263" w:rsidRDefault="00576263" w:rsidP="00576263">
            <w:pPr>
              <w:spacing w:after="0"/>
              <w:ind w:firstLine="0"/>
              <w:rPr>
                <w:b/>
              </w:rPr>
            </w:pPr>
          </w:p>
          <w:p w14:paraId="4DC5908E"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4DC5908F" w14:textId="77777777" w:rsidR="00E00AB5" w:rsidRDefault="00E00AB5" w:rsidP="00576263">
            <w:pPr>
              <w:spacing w:after="0"/>
              <w:ind w:firstLine="0"/>
              <w:jc w:val="left"/>
              <w:rPr>
                <w:b/>
              </w:rPr>
            </w:pPr>
            <w:r>
              <w:t>[] Ναι [] Όχι</w:t>
            </w:r>
          </w:p>
          <w:p w14:paraId="4DC59090" w14:textId="77777777" w:rsidR="00E00AB5" w:rsidRDefault="00E00AB5" w:rsidP="00576263">
            <w:pPr>
              <w:spacing w:after="0"/>
              <w:ind w:firstLine="0"/>
              <w:jc w:val="left"/>
            </w:pPr>
            <w:r>
              <w:rPr>
                <w:b/>
              </w:rPr>
              <w:t>Εάν το έχει πράξει,</w:t>
            </w:r>
            <w:r>
              <w:t xml:space="preserve"> περιγράψτε τα μέτρα που λήφθηκαν: </w:t>
            </w:r>
          </w:p>
          <w:p w14:paraId="4DC59091" w14:textId="77777777" w:rsidR="00E00AB5" w:rsidRDefault="00E00AB5" w:rsidP="00576263">
            <w:pPr>
              <w:spacing w:after="0"/>
              <w:ind w:firstLine="0"/>
              <w:jc w:val="left"/>
            </w:pPr>
            <w:r>
              <w:t>[..........……]</w:t>
            </w:r>
          </w:p>
        </w:tc>
      </w:tr>
      <w:tr w:rsidR="00576263" w14:paraId="4DC59099" w14:textId="77777777" w:rsidTr="00280674">
        <w:trPr>
          <w:trHeight w:val="1544"/>
          <w:jc w:val="center"/>
        </w:trPr>
        <w:tc>
          <w:tcPr>
            <w:tcW w:w="4479" w:type="dxa"/>
            <w:vMerge w:val="restart"/>
            <w:tcBorders>
              <w:left w:val="single" w:sz="4" w:space="0" w:color="000000"/>
              <w:bottom w:val="single" w:sz="4" w:space="0" w:color="000000"/>
            </w:tcBorders>
            <w:shd w:val="clear" w:color="auto" w:fill="auto"/>
          </w:tcPr>
          <w:p w14:paraId="4DC59093" w14:textId="77777777"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4DC59094" w14:textId="77777777"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14:paraId="4DC59095" w14:textId="77777777" w:rsidR="00576263" w:rsidRDefault="00576263" w:rsidP="00576263">
            <w:pPr>
              <w:spacing w:after="0"/>
              <w:ind w:firstLine="0"/>
              <w:jc w:val="left"/>
            </w:pPr>
            <w:r>
              <w:t>[] Ναι [] Όχι</w:t>
            </w:r>
          </w:p>
          <w:p w14:paraId="4DC59096" w14:textId="77777777" w:rsidR="00576263" w:rsidRDefault="00576263" w:rsidP="00576263">
            <w:pPr>
              <w:spacing w:after="0"/>
              <w:ind w:firstLine="0"/>
              <w:jc w:val="left"/>
            </w:pPr>
          </w:p>
          <w:p w14:paraId="4DC59097" w14:textId="77777777" w:rsidR="00576263" w:rsidRDefault="00576263" w:rsidP="00576263">
            <w:pPr>
              <w:spacing w:after="0"/>
              <w:ind w:firstLine="0"/>
              <w:jc w:val="left"/>
            </w:pPr>
          </w:p>
          <w:p w14:paraId="4DC59098" w14:textId="77777777" w:rsidR="00576263" w:rsidRDefault="00576263" w:rsidP="00576263">
            <w:pPr>
              <w:spacing w:after="0"/>
              <w:ind w:firstLine="0"/>
              <w:jc w:val="left"/>
            </w:pPr>
            <w:r>
              <w:t>[…...........]</w:t>
            </w:r>
          </w:p>
        </w:tc>
      </w:tr>
      <w:tr w:rsidR="00E00AB5" w14:paraId="4DC5909F" w14:textId="77777777" w:rsidTr="00280674">
        <w:trPr>
          <w:trHeight w:val="514"/>
          <w:jc w:val="center"/>
        </w:trPr>
        <w:tc>
          <w:tcPr>
            <w:tcW w:w="4479" w:type="dxa"/>
            <w:vMerge/>
            <w:tcBorders>
              <w:left w:val="single" w:sz="4" w:space="0" w:color="000000"/>
              <w:bottom w:val="single" w:sz="4" w:space="0" w:color="000000"/>
            </w:tcBorders>
            <w:shd w:val="clear" w:color="auto" w:fill="auto"/>
          </w:tcPr>
          <w:p w14:paraId="4DC5909A"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9B"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4DC5909C" w14:textId="77777777" w:rsidR="00E00AB5" w:rsidRDefault="00E00AB5" w:rsidP="00576263">
            <w:pPr>
              <w:spacing w:after="0"/>
              <w:ind w:firstLine="0"/>
              <w:jc w:val="left"/>
              <w:rPr>
                <w:b/>
              </w:rPr>
            </w:pPr>
            <w:r>
              <w:t>[] Ναι [] Όχι</w:t>
            </w:r>
          </w:p>
          <w:p w14:paraId="4DC5909D" w14:textId="77777777" w:rsidR="00E00AB5" w:rsidRDefault="00E00AB5" w:rsidP="00576263">
            <w:pPr>
              <w:spacing w:after="0"/>
              <w:ind w:firstLine="0"/>
              <w:jc w:val="left"/>
            </w:pPr>
            <w:r>
              <w:rPr>
                <w:b/>
              </w:rPr>
              <w:t>Εάν το έχει πράξει,</w:t>
            </w:r>
            <w:r>
              <w:t xml:space="preserve"> περιγράψτε τα μέτρα που λήφθηκαν:</w:t>
            </w:r>
          </w:p>
          <w:p w14:paraId="4DC5909E" w14:textId="77777777" w:rsidR="00E00AB5" w:rsidRDefault="00E00AB5" w:rsidP="00576263">
            <w:pPr>
              <w:spacing w:after="0"/>
              <w:ind w:firstLine="0"/>
              <w:jc w:val="left"/>
            </w:pPr>
            <w:r>
              <w:t>[……]</w:t>
            </w:r>
          </w:p>
        </w:tc>
      </w:tr>
      <w:tr w:rsidR="00E00AB5" w14:paraId="4DC590A7" w14:textId="77777777"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14:paraId="4DC590A0" w14:textId="77777777"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sidRPr="00F870E9">
              <w:rPr>
                <w:b/>
              </w:rPr>
              <w:t>σύγκρουσης συμφερόντων</w:t>
            </w:r>
            <w:r w:rsidRPr="00F870E9">
              <w:rPr>
                <w:rStyle w:val="a0"/>
                <w:b/>
                <w:vertAlign w:val="superscript"/>
              </w:rPr>
              <w:endnoteReference w:id="28"/>
            </w:r>
            <w:r w:rsidRPr="00F870E9">
              <w:rPr>
                <w:vertAlign w:val="superscript"/>
              </w:rPr>
              <w:t>,</w:t>
            </w:r>
            <w:r w:rsidRPr="00F870E9">
              <w:t xml:space="preserve"> λόγω</w:t>
            </w:r>
            <w:r>
              <w:t xml:space="preserve"> της συμμετοχής του στη διαδικασία ανάθεσης της σύμβασης;</w:t>
            </w:r>
          </w:p>
          <w:p w14:paraId="4DC590A1"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A2" w14:textId="77777777" w:rsidR="00E00AB5" w:rsidRDefault="00E00AB5" w:rsidP="00576263">
            <w:pPr>
              <w:spacing w:after="0"/>
              <w:ind w:firstLine="0"/>
              <w:jc w:val="left"/>
            </w:pPr>
            <w:r>
              <w:t>[] Ναι [] Όχι</w:t>
            </w:r>
          </w:p>
          <w:p w14:paraId="4DC590A3" w14:textId="77777777" w:rsidR="00E00AB5" w:rsidRDefault="00E00AB5" w:rsidP="00576263">
            <w:pPr>
              <w:spacing w:after="0"/>
              <w:ind w:firstLine="0"/>
              <w:jc w:val="left"/>
            </w:pPr>
          </w:p>
          <w:p w14:paraId="4DC590A4" w14:textId="77777777" w:rsidR="00E00AB5" w:rsidRDefault="00E00AB5" w:rsidP="00576263">
            <w:pPr>
              <w:spacing w:after="0"/>
              <w:ind w:firstLine="0"/>
              <w:jc w:val="left"/>
            </w:pPr>
          </w:p>
          <w:p w14:paraId="4DC590A5" w14:textId="77777777" w:rsidR="00280674" w:rsidRDefault="00280674" w:rsidP="00576263">
            <w:pPr>
              <w:spacing w:after="0"/>
              <w:ind w:firstLine="0"/>
              <w:jc w:val="left"/>
            </w:pPr>
          </w:p>
          <w:p w14:paraId="4DC590A6" w14:textId="77777777" w:rsidR="00E00AB5" w:rsidRDefault="00E00AB5" w:rsidP="00576263">
            <w:pPr>
              <w:spacing w:after="0"/>
              <w:ind w:firstLine="0"/>
              <w:jc w:val="left"/>
            </w:pPr>
            <w:r>
              <w:t>[.........…]</w:t>
            </w:r>
          </w:p>
        </w:tc>
      </w:tr>
      <w:tr w:rsidR="00E00AB5" w14:paraId="4DC590B1" w14:textId="77777777"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14:paraId="4DC590A8"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EndnoteReference"/>
              </w:rPr>
              <w:endnoteReference w:id="29"/>
            </w:r>
            <w:r>
              <w:t>;</w:t>
            </w:r>
          </w:p>
          <w:p w14:paraId="4DC590A9"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AA" w14:textId="77777777" w:rsidR="00E00AB5" w:rsidRDefault="00E00AB5" w:rsidP="00576263">
            <w:pPr>
              <w:spacing w:after="0"/>
              <w:ind w:firstLine="0"/>
              <w:jc w:val="left"/>
            </w:pPr>
            <w:r>
              <w:t>[] Ναι [] Όχι</w:t>
            </w:r>
          </w:p>
          <w:p w14:paraId="4DC590AB" w14:textId="77777777" w:rsidR="00E00AB5" w:rsidRDefault="00E00AB5" w:rsidP="00576263">
            <w:pPr>
              <w:spacing w:after="0"/>
              <w:ind w:firstLine="0"/>
              <w:jc w:val="left"/>
            </w:pPr>
          </w:p>
          <w:p w14:paraId="4DC590AC" w14:textId="77777777" w:rsidR="00E00AB5" w:rsidRDefault="00E00AB5" w:rsidP="00576263">
            <w:pPr>
              <w:spacing w:after="0"/>
              <w:ind w:firstLine="0"/>
              <w:jc w:val="left"/>
            </w:pPr>
          </w:p>
          <w:p w14:paraId="4DC590AD" w14:textId="77777777" w:rsidR="00E00AB5" w:rsidRDefault="00E00AB5" w:rsidP="00576263">
            <w:pPr>
              <w:spacing w:after="0"/>
              <w:ind w:firstLine="0"/>
              <w:jc w:val="left"/>
            </w:pPr>
          </w:p>
          <w:p w14:paraId="4DC590AE" w14:textId="77777777" w:rsidR="00E00AB5" w:rsidRDefault="00E00AB5" w:rsidP="00576263">
            <w:pPr>
              <w:spacing w:after="0"/>
              <w:ind w:firstLine="0"/>
              <w:jc w:val="left"/>
            </w:pPr>
          </w:p>
          <w:p w14:paraId="4DC590AF" w14:textId="77777777" w:rsidR="00280674" w:rsidRDefault="00280674" w:rsidP="00576263">
            <w:pPr>
              <w:spacing w:after="0"/>
              <w:ind w:firstLine="0"/>
              <w:jc w:val="left"/>
            </w:pPr>
          </w:p>
          <w:p w14:paraId="4DC590B0" w14:textId="77777777" w:rsidR="00E00AB5" w:rsidRDefault="00E00AB5" w:rsidP="00576263">
            <w:pPr>
              <w:spacing w:after="0"/>
              <w:ind w:firstLine="0"/>
              <w:jc w:val="left"/>
            </w:pPr>
            <w:r>
              <w:t>[...................…]</w:t>
            </w:r>
          </w:p>
        </w:tc>
      </w:tr>
      <w:tr w:rsidR="00E00AB5" w14:paraId="4DC590BF" w14:textId="77777777"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14:paraId="4DC590B2" w14:textId="77777777" w:rsidR="00E00AB5" w:rsidRDefault="00E00AB5" w:rsidP="00576263">
            <w:pPr>
              <w:spacing w:after="0"/>
              <w:ind w:firstLine="0"/>
              <w:rPr>
                <w:b/>
              </w:rPr>
            </w:pPr>
            <w:r>
              <w:t>Έχει επιδείξει ο οικονομικός φορέας σοβαρή ή επαναλαμβανόμενη πλημμέλεια</w:t>
            </w:r>
            <w:r>
              <w:rPr>
                <w:rStyle w:val="EndnoteReference"/>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4DC590B3"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B4" w14:textId="77777777" w:rsidR="00E00AB5" w:rsidRDefault="00E00AB5" w:rsidP="00576263">
            <w:pPr>
              <w:spacing w:after="0"/>
              <w:ind w:firstLine="0"/>
              <w:jc w:val="left"/>
            </w:pPr>
            <w:r>
              <w:t>[] Ναι [] Όχι</w:t>
            </w:r>
          </w:p>
          <w:p w14:paraId="4DC590B5" w14:textId="77777777" w:rsidR="00E00AB5" w:rsidRDefault="00E00AB5" w:rsidP="00576263">
            <w:pPr>
              <w:spacing w:after="0"/>
              <w:ind w:firstLine="0"/>
              <w:jc w:val="left"/>
            </w:pPr>
          </w:p>
          <w:p w14:paraId="4DC590B6" w14:textId="77777777" w:rsidR="00576263" w:rsidRDefault="00576263" w:rsidP="00576263">
            <w:pPr>
              <w:spacing w:after="0"/>
              <w:ind w:firstLine="0"/>
              <w:jc w:val="left"/>
            </w:pPr>
          </w:p>
          <w:p w14:paraId="4DC590B7" w14:textId="77777777" w:rsidR="00576263" w:rsidRDefault="00576263" w:rsidP="00576263">
            <w:pPr>
              <w:spacing w:after="0"/>
              <w:ind w:firstLine="0"/>
              <w:jc w:val="left"/>
            </w:pPr>
          </w:p>
          <w:p w14:paraId="4DC590B8" w14:textId="77777777" w:rsidR="00576263" w:rsidRDefault="00576263" w:rsidP="00576263">
            <w:pPr>
              <w:spacing w:after="0"/>
              <w:ind w:firstLine="0"/>
              <w:jc w:val="left"/>
            </w:pPr>
          </w:p>
          <w:p w14:paraId="4DC590B9" w14:textId="77777777" w:rsidR="00576263" w:rsidRDefault="00576263" w:rsidP="00576263">
            <w:pPr>
              <w:spacing w:after="0"/>
              <w:ind w:firstLine="0"/>
              <w:jc w:val="left"/>
            </w:pPr>
          </w:p>
          <w:p w14:paraId="4DC590BA" w14:textId="77777777" w:rsidR="00576263" w:rsidRDefault="00576263" w:rsidP="00576263">
            <w:pPr>
              <w:spacing w:after="0"/>
              <w:ind w:firstLine="0"/>
              <w:jc w:val="left"/>
            </w:pPr>
          </w:p>
          <w:p w14:paraId="4DC590BB" w14:textId="77777777" w:rsidR="00576263" w:rsidRDefault="00576263" w:rsidP="00576263">
            <w:pPr>
              <w:spacing w:after="0"/>
              <w:ind w:firstLine="0"/>
              <w:jc w:val="left"/>
            </w:pPr>
          </w:p>
          <w:p w14:paraId="4DC590BC" w14:textId="77777777" w:rsidR="00576263" w:rsidRDefault="00576263" w:rsidP="00576263">
            <w:pPr>
              <w:spacing w:after="0"/>
              <w:ind w:firstLine="0"/>
              <w:jc w:val="left"/>
            </w:pPr>
          </w:p>
          <w:p w14:paraId="4DC590BD" w14:textId="77777777" w:rsidR="00576263" w:rsidRDefault="00576263" w:rsidP="00576263">
            <w:pPr>
              <w:spacing w:after="0"/>
              <w:ind w:firstLine="0"/>
              <w:jc w:val="left"/>
            </w:pPr>
          </w:p>
          <w:p w14:paraId="4DC590BE" w14:textId="77777777" w:rsidR="00E00AB5" w:rsidRDefault="00E00AB5" w:rsidP="00576263">
            <w:pPr>
              <w:spacing w:after="0"/>
              <w:ind w:firstLine="0"/>
              <w:jc w:val="left"/>
            </w:pPr>
            <w:r>
              <w:t>[….................]</w:t>
            </w:r>
          </w:p>
        </w:tc>
      </w:tr>
      <w:tr w:rsidR="00E00AB5" w14:paraId="4DC590C5" w14:textId="77777777"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14:paraId="4DC590C0"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C1" w14:textId="77777777" w:rsidR="00E00AB5" w:rsidRDefault="00E00AB5" w:rsidP="00576263">
            <w:pPr>
              <w:spacing w:after="0"/>
              <w:ind w:firstLine="0"/>
              <w:jc w:val="left"/>
            </w:pPr>
            <w:r>
              <w:rPr>
                <w:b/>
              </w:rPr>
              <w:t>Εάν ναι</w:t>
            </w:r>
            <w:r>
              <w:t xml:space="preserve">, έχει λάβει ο οικονομικός φορέας μέτρα αυτοκάθαρσης; </w:t>
            </w:r>
          </w:p>
          <w:p w14:paraId="4DC590C2" w14:textId="77777777" w:rsidR="00E00AB5" w:rsidRDefault="00E00AB5" w:rsidP="00576263">
            <w:pPr>
              <w:spacing w:after="0"/>
              <w:ind w:firstLine="0"/>
              <w:jc w:val="left"/>
              <w:rPr>
                <w:b/>
              </w:rPr>
            </w:pPr>
            <w:r>
              <w:t>[] Ναι [] Όχι</w:t>
            </w:r>
          </w:p>
          <w:p w14:paraId="4DC590C3" w14:textId="77777777"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14:paraId="4DC590C4" w14:textId="77777777" w:rsidR="00E00AB5" w:rsidRDefault="00E00AB5" w:rsidP="00576263">
            <w:pPr>
              <w:spacing w:after="0"/>
              <w:ind w:firstLine="0"/>
              <w:jc w:val="left"/>
            </w:pPr>
            <w:r>
              <w:t>[……]</w:t>
            </w:r>
          </w:p>
        </w:tc>
      </w:tr>
      <w:tr w:rsidR="00E00AB5" w14:paraId="4DC590CC"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DC590C6" w14:textId="77777777" w:rsidR="00E00AB5" w:rsidRDefault="00E00AB5" w:rsidP="00576263">
            <w:pPr>
              <w:spacing w:after="0"/>
              <w:ind w:firstLine="0"/>
            </w:pPr>
            <w:r>
              <w:lastRenderedPageBreak/>
              <w:t>Μπορεί ο οικονομικός φορέας να επιβεβαιώσει ότι:</w:t>
            </w:r>
          </w:p>
          <w:p w14:paraId="4DC590C7" w14:textId="77777777"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14:paraId="4DC590C8" w14:textId="77777777"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14:paraId="4DC590C9" w14:textId="77777777"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4DC590CA" w14:textId="77777777"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CB" w14:textId="77777777" w:rsidR="00E00AB5" w:rsidRDefault="00E00AB5" w:rsidP="00576263">
            <w:pPr>
              <w:spacing w:after="0"/>
              <w:ind w:firstLine="0"/>
              <w:jc w:val="left"/>
            </w:pPr>
            <w:r>
              <w:t>[] Ναι [] Όχι</w:t>
            </w:r>
          </w:p>
        </w:tc>
      </w:tr>
    </w:tbl>
    <w:p w14:paraId="4DC590CD" w14:textId="77777777" w:rsidR="00E00AB5" w:rsidRDefault="00E00AB5">
      <w:pPr>
        <w:pStyle w:val="ChapterTitle"/>
      </w:pPr>
    </w:p>
    <w:p w14:paraId="4DC590CE" w14:textId="77777777" w:rsidR="00E00AB5" w:rsidRDefault="00E00AB5">
      <w:pPr>
        <w:ind w:firstLine="0"/>
        <w:jc w:val="center"/>
        <w:rPr>
          <w:b/>
          <w:bCs/>
        </w:rPr>
      </w:pPr>
    </w:p>
    <w:p w14:paraId="4DC590CF" w14:textId="77777777"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E00AB5" w14:paraId="4DC590D2"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DC590D0" w14:textId="77777777"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EndnoteReference"/>
              </w:rPr>
              <w:endnoteReference w:id="31"/>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D1" w14:textId="77777777" w:rsidR="00E00AB5" w:rsidRDefault="00E00AB5" w:rsidP="00576263">
            <w:pPr>
              <w:spacing w:after="0"/>
              <w:ind w:firstLine="0"/>
            </w:pPr>
            <w:r>
              <w:rPr>
                <w:b/>
                <w:i/>
              </w:rPr>
              <w:t>Απάντηση:</w:t>
            </w:r>
          </w:p>
        </w:tc>
      </w:tr>
      <w:tr w:rsidR="00E00AB5" w14:paraId="4DC590DB" w14:textId="77777777"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14:paraId="4DC590D3" w14:textId="77777777"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D4" w14:textId="77777777" w:rsidR="00E00AB5" w:rsidRDefault="00E00AB5" w:rsidP="00576263">
            <w:pPr>
              <w:spacing w:after="0"/>
              <w:ind w:firstLine="0"/>
            </w:pPr>
            <w:r>
              <w:t xml:space="preserve">[] Ναι [] Όχι </w:t>
            </w:r>
          </w:p>
          <w:p w14:paraId="4DC590D5" w14:textId="77777777" w:rsidR="00E00AB5" w:rsidRDefault="00E00AB5" w:rsidP="00576263">
            <w:pPr>
              <w:spacing w:after="0"/>
              <w:ind w:firstLine="0"/>
            </w:pPr>
          </w:p>
          <w:p w14:paraId="4DC590D6" w14:textId="77777777"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14:paraId="4DC590D7" w14:textId="77777777"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14:paraId="4DC590D8" w14:textId="77777777" w:rsidR="00E00AB5" w:rsidRDefault="00E00AB5" w:rsidP="00576263">
            <w:pPr>
              <w:spacing w:after="0"/>
              <w:ind w:firstLine="0"/>
              <w:jc w:val="left"/>
              <w:rPr>
                <w:b/>
                <w:i/>
              </w:rPr>
            </w:pPr>
            <w:r>
              <w:rPr>
                <w:i/>
              </w:rPr>
              <w:t>[] Ναι [] Όχι</w:t>
            </w:r>
          </w:p>
          <w:p w14:paraId="4DC590D9" w14:textId="77777777"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14:paraId="4DC590DA" w14:textId="77777777" w:rsidR="00E00AB5" w:rsidRDefault="00E00AB5" w:rsidP="00576263">
            <w:pPr>
              <w:spacing w:after="0"/>
              <w:ind w:firstLine="0"/>
              <w:jc w:val="left"/>
            </w:pPr>
            <w:r>
              <w:rPr>
                <w:i/>
              </w:rPr>
              <w:t>[……]</w:t>
            </w:r>
          </w:p>
        </w:tc>
      </w:tr>
    </w:tbl>
    <w:p w14:paraId="4DC590DC" w14:textId="77777777" w:rsidR="00E00AB5" w:rsidRDefault="00E00AB5">
      <w:pPr>
        <w:pageBreakBefore/>
        <w:ind w:firstLine="0"/>
        <w:jc w:val="center"/>
      </w:pPr>
      <w:r>
        <w:rPr>
          <w:b/>
          <w:bCs/>
          <w:u w:val="single"/>
        </w:rPr>
        <w:lastRenderedPageBreak/>
        <w:t>Μέρος IV: Κριτήρια επιλογής</w:t>
      </w:r>
    </w:p>
    <w:p w14:paraId="4DC590DD" w14:textId="77777777"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14:paraId="4DC590DE" w14:textId="77777777" w:rsidR="00E00AB5" w:rsidRDefault="00E00AB5">
      <w:pPr>
        <w:ind w:firstLine="0"/>
        <w:jc w:val="center"/>
        <w:rPr>
          <w:b/>
          <w:i/>
          <w:sz w:val="21"/>
          <w:szCs w:val="21"/>
        </w:rPr>
      </w:pPr>
      <w:r>
        <w:rPr>
          <w:b/>
          <w:bCs/>
        </w:rPr>
        <w:t>α: Γενική ένδειξη για όλα τα κριτήρια επιλογής</w:t>
      </w:r>
    </w:p>
    <w:p w14:paraId="4DC590DF"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14:paraId="4DC590E2"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DC590E0" w14:textId="77777777"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E1" w14:textId="77777777" w:rsidR="00E00AB5" w:rsidRDefault="00E00AB5" w:rsidP="00576263">
            <w:pPr>
              <w:spacing w:after="0"/>
              <w:ind w:firstLine="0"/>
            </w:pPr>
            <w:r>
              <w:rPr>
                <w:b/>
                <w:i/>
              </w:rPr>
              <w:t>Απάντηση</w:t>
            </w:r>
          </w:p>
        </w:tc>
      </w:tr>
      <w:tr w:rsidR="00E00AB5" w14:paraId="4DC590E5"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DC590E3" w14:textId="77777777"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E4" w14:textId="77777777" w:rsidR="00E00AB5" w:rsidRDefault="00E00AB5" w:rsidP="00576263">
            <w:pPr>
              <w:spacing w:after="0"/>
              <w:ind w:firstLine="0"/>
            </w:pPr>
            <w:r>
              <w:t>[] Ναι [] Όχι</w:t>
            </w:r>
          </w:p>
        </w:tc>
      </w:tr>
    </w:tbl>
    <w:p w14:paraId="4DC590E6" w14:textId="77777777" w:rsidR="00E00AB5" w:rsidRDefault="00E00AB5">
      <w:pPr>
        <w:pStyle w:val="SectionTitle"/>
        <w:rPr>
          <w:sz w:val="22"/>
        </w:rPr>
      </w:pPr>
    </w:p>
    <w:p w14:paraId="4DC590E7" w14:textId="77777777" w:rsidR="00E00AB5" w:rsidRDefault="00E00AB5">
      <w:pPr>
        <w:ind w:firstLine="0"/>
        <w:jc w:val="center"/>
        <w:rPr>
          <w:b/>
          <w:i/>
          <w:sz w:val="21"/>
          <w:szCs w:val="21"/>
        </w:rPr>
      </w:pPr>
      <w:r>
        <w:rPr>
          <w:b/>
          <w:bCs/>
        </w:rPr>
        <w:t xml:space="preserve">Α: </w:t>
      </w:r>
      <w:proofErr w:type="spellStart"/>
      <w:r>
        <w:rPr>
          <w:b/>
          <w:bCs/>
        </w:rPr>
        <w:t>Καταλληλότητα</w:t>
      </w:r>
      <w:proofErr w:type="spellEnd"/>
    </w:p>
    <w:p w14:paraId="4DC590E8"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14:paraId="4DC590EB"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DC590E9" w14:textId="77777777" w:rsidR="00E00AB5" w:rsidRDefault="00E00AB5" w:rsidP="00576263">
            <w:pPr>
              <w:spacing w:after="0"/>
              <w:ind w:firstLine="0"/>
              <w:rPr>
                <w:b/>
                <w:i/>
              </w:rPr>
            </w:pPr>
            <w:proofErr w:type="spellStart"/>
            <w:r>
              <w:rPr>
                <w:b/>
                <w:i/>
              </w:rPr>
              <w:t>Καταλληλότητα</w:t>
            </w:r>
            <w:proofErr w:type="spellEnd"/>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EA" w14:textId="77777777" w:rsidR="00E00AB5" w:rsidRDefault="00E00AB5" w:rsidP="00576263">
            <w:pPr>
              <w:spacing w:after="0"/>
              <w:ind w:firstLine="0"/>
            </w:pPr>
            <w:r>
              <w:rPr>
                <w:b/>
                <w:i/>
              </w:rPr>
              <w:t>Απάντηση</w:t>
            </w:r>
          </w:p>
        </w:tc>
      </w:tr>
      <w:tr w:rsidR="00E00AB5" w14:paraId="4DC590F4"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DC590EC" w14:textId="77777777"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EndnoteReference"/>
                <w:sz w:val="20"/>
                <w:szCs w:val="20"/>
              </w:rPr>
              <w:endnoteReference w:id="32"/>
            </w:r>
            <w:r>
              <w:rPr>
                <w:sz w:val="20"/>
                <w:szCs w:val="20"/>
              </w:rPr>
              <w:t>;</w:t>
            </w:r>
            <w:r>
              <w:rPr>
                <w:sz w:val="21"/>
                <w:szCs w:val="21"/>
              </w:rPr>
              <w:t xml:space="preserve"> του:</w:t>
            </w:r>
          </w:p>
          <w:p w14:paraId="4DC590ED" w14:textId="77777777"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EE" w14:textId="77777777" w:rsidR="00E00AB5" w:rsidRDefault="00E00AB5" w:rsidP="00576263">
            <w:pPr>
              <w:spacing w:after="0"/>
              <w:ind w:firstLine="0"/>
              <w:jc w:val="left"/>
              <w:rPr>
                <w:i/>
                <w:sz w:val="21"/>
                <w:szCs w:val="21"/>
              </w:rPr>
            </w:pPr>
            <w:r>
              <w:t>[…]</w:t>
            </w:r>
          </w:p>
          <w:p w14:paraId="4DC590EF" w14:textId="77777777" w:rsidR="00E00AB5" w:rsidRDefault="00E00AB5" w:rsidP="00576263">
            <w:pPr>
              <w:spacing w:after="0"/>
              <w:ind w:firstLine="0"/>
              <w:jc w:val="left"/>
              <w:rPr>
                <w:i/>
                <w:sz w:val="21"/>
                <w:szCs w:val="21"/>
              </w:rPr>
            </w:pPr>
          </w:p>
          <w:p w14:paraId="4DC590F0" w14:textId="77777777" w:rsidR="00576263" w:rsidRDefault="00576263" w:rsidP="00576263">
            <w:pPr>
              <w:spacing w:after="0"/>
              <w:ind w:firstLine="0"/>
              <w:jc w:val="left"/>
              <w:rPr>
                <w:i/>
                <w:sz w:val="21"/>
                <w:szCs w:val="21"/>
              </w:rPr>
            </w:pPr>
          </w:p>
          <w:p w14:paraId="4DC590F1" w14:textId="77777777" w:rsidR="00576263" w:rsidRDefault="00576263" w:rsidP="00576263">
            <w:pPr>
              <w:spacing w:after="0"/>
              <w:ind w:firstLine="0"/>
              <w:jc w:val="left"/>
              <w:rPr>
                <w:i/>
                <w:sz w:val="21"/>
                <w:szCs w:val="21"/>
              </w:rPr>
            </w:pPr>
          </w:p>
          <w:p w14:paraId="4DC590F2" w14:textId="77777777"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14:paraId="4DC590F3" w14:textId="77777777" w:rsidR="00E00AB5" w:rsidRDefault="00E00AB5" w:rsidP="00576263">
            <w:pPr>
              <w:spacing w:after="0"/>
              <w:ind w:firstLine="0"/>
              <w:jc w:val="left"/>
            </w:pPr>
            <w:r>
              <w:rPr>
                <w:i/>
                <w:sz w:val="21"/>
                <w:szCs w:val="21"/>
              </w:rPr>
              <w:t>[……][……][……]</w:t>
            </w:r>
          </w:p>
        </w:tc>
      </w:tr>
      <w:tr w:rsidR="00E00AB5" w14:paraId="4DC590FF" w14:textId="77777777"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14:paraId="4DC590F5" w14:textId="77777777" w:rsidR="00E00AB5" w:rsidRPr="00F870E9" w:rsidRDefault="00E00AB5" w:rsidP="00576263">
            <w:pPr>
              <w:spacing w:after="0"/>
              <w:ind w:firstLine="0"/>
              <w:rPr>
                <w:sz w:val="21"/>
                <w:szCs w:val="21"/>
              </w:rPr>
            </w:pPr>
            <w:r w:rsidRPr="00F870E9">
              <w:rPr>
                <w:b/>
                <w:sz w:val="20"/>
                <w:szCs w:val="20"/>
              </w:rPr>
              <w:t xml:space="preserve">2) </w:t>
            </w:r>
            <w:r w:rsidRPr="00F870E9">
              <w:rPr>
                <w:b/>
                <w:sz w:val="21"/>
                <w:szCs w:val="21"/>
              </w:rPr>
              <w:t>Για συμβάσεις υπηρεσιών:</w:t>
            </w:r>
          </w:p>
          <w:p w14:paraId="4DC590F6" w14:textId="77777777" w:rsidR="00E00AB5" w:rsidRPr="007531DE" w:rsidRDefault="00E00AB5" w:rsidP="00576263">
            <w:pPr>
              <w:spacing w:after="0"/>
              <w:ind w:firstLine="0"/>
              <w:rPr>
                <w:sz w:val="21"/>
                <w:szCs w:val="21"/>
              </w:rPr>
            </w:pPr>
            <w:r w:rsidRPr="00F870E9">
              <w:rPr>
                <w:sz w:val="21"/>
                <w:szCs w:val="21"/>
              </w:rPr>
              <w:t xml:space="preserve">Χρειάζεται ειδική </w:t>
            </w:r>
            <w:r w:rsidRPr="00F870E9">
              <w:rPr>
                <w:b/>
                <w:sz w:val="21"/>
                <w:szCs w:val="21"/>
              </w:rPr>
              <w:t>έγκριση ή να είναι ο οικονομικός φορέας μέλος</w:t>
            </w:r>
            <w:r w:rsidRPr="00F870E9">
              <w:rPr>
                <w:sz w:val="21"/>
                <w:szCs w:val="21"/>
              </w:rPr>
              <w:t xml:space="preserve"> συγκεκριμένου οργανισμού για να έχει τη δυνατότητα να παράσχει τις σχετικές υπηρεσίες στη χώρα εγκατάστασής του</w:t>
            </w:r>
          </w:p>
          <w:p w14:paraId="4DC590F7" w14:textId="77777777" w:rsidR="00E00AB5" w:rsidRPr="007531DE" w:rsidRDefault="00E00AB5" w:rsidP="00576263">
            <w:pPr>
              <w:spacing w:after="0"/>
              <w:ind w:firstLine="0"/>
              <w:rPr>
                <w:sz w:val="21"/>
                <w:szCs w:val="21"/>
              </w:rPr>
            </w:pPr>
          </w:p>
          <w:p w14:paraId="4DC590F8" w14:textId="77777777" w:rsidR="00E00AB5" w:rsidRDefault="00E00AB5" w:rsidP="00576263">
            <w:pPr>
              <w:spacing w:after="0"/>
              <w:ind w:firstLine="0"/>
              <w:rPr>
                <w:sz w:val="20"/>
                <w:szCs w:val="20"/>
              </w:rPr>
            </w:pPr>
            <w:r w:rsidRPr="007531DE">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F9" w14:textId="77777777" w:rsidR="00E00AB5" w:rsidRDefault="00E00AB5" w:rsidP="00576263">
            <w:pPr>
              <w:snapToGrid w:val="0"/>
              <w:spacing w:after="0"/>
              <w:ind w:firstLine="0"/>
              <w:jc w:val="left"/>
              <w:rPr>
                <w:sz w:val="20"/>
                <w:szCs w:val="20"/>
              </w:rPr>
            </w:pPr>
          </w:p>
          <w:p w14:paraId="4DC590FA" w14:textId="77777777" w:rsidR="00E00AB5" w:rsidRDefault="00E00AB5" w:rsidP="00576263">
            <w:pPr>
              <w:spacing w:after="0"/>
              <w:ind w:firstLine="0"/>
              <w:jc w:val="left"/>
              <w:rPr>
                <w:sz w:val="20"/>
                <w:szCs w:val="20"/>
              </w:rPr>
            </w:pPr>
            <w:r>
              <w:rPr>
                <w:sz w:val="20"/>
                <w:szCs w:val="20"/>
              </w:rPr>
              <w:t>[] Ναι [] Όχι</w:t>
            </w:r>
          </w:p>
          <w:p w14:paraId="4DC590FB" w14:textId="77777777"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14:paraId="4DC590FC" w14:textId="77777777" w:rsidR="00E00AB5" w:rsidRDefault="00E00AB5" w:rsidP="00576263">
            <w:pPr>
              <w:spacing w:after="0"/>
              <w:ind w:firstLine="0"/>
              <w:jc w:val="left"/>
              <w:rPr>
                <w:i/>
                <w:sz w:val="20"/>
                <w:szCs w:val="20"/>
              </w:rPr>
            </w:pPr>
            <w:r>
              <w:rPr>
                <w:sz w:val="20"/>
                <w:szCs w:val="20"/>
              </w:rPr>
              <w:t>[ …] [] Ναι [] Όχι</w:t>
            </w:r>
          </w:p>
          <w:p w14:paraId="4DC590FD" w14:textId="77777777" w:rsidR="00576263" w:rsidRDefault="00576263" w:rsidP="00576263">
            <w:pPr>
              <w:spacing w:after="0"/>
              <w:ind w:firstLine="0"/>
              <w:jc w:val="left"/>
              <w:rPr>
                <w:i/>
                <w:sz w:val="20"/>
                <w:szCs w:val="20"/>
              </w:rPr>
            </w:pPr>
          </w:p>
          <w:p w14:paraId="4DC590FE" w14:textId="77777777"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14:paraId="4DC59100" w14:textId="77777777" w:rsidR="00E00AB5" w:rsidRDefault="00E00AB5">
      <w:pPr>
        <w:jc w:val="center"/>
        <w:rPr>
          <w:b/>
          <w:bCs/>
        </w:rPr>
      </w:pPr>
    </w:p>
    <w:p w14:paraId="4DC59101" w14:textId="77777777" w:rsidR="00E00AB5" w:rsidRDefault="00E00AB5">
      <w:pPr>
        <w:jc w:val="center"/>
        <w:rPr>
          <w:b/>
          <w:bCs/>
        </w:rPr>
      </w:pPr>
    </w:p>
    <w:p w14:paraId="4DC5914C" w14:textId="77777777" w:rsidR="00E00AB5" w:rsidRDefault="00E00AB5">
      <w:pPr>
        <w:pStyle w:val="SectionTitle"/>
        <w:ind w:firstLine="0"/>
      </w:pPr>
    </w:p>
    <w:p w14:paraId="4DC5914D" w14:textId="13B0EB3C" w:rsidR="00E00AB5" w:rsidRDefault="005261C1">
      <w:pPr>
        <w:pageBreakBefore/>
        <w:jc w:val="center"/>
        <w:rPr>
          <w:b/>
          <w:sz w:val="21"/>
          <w:szCs w:val="21"/>
        </w:rPr>
      </w:pPr>
      <w:r>
        <w:rPr>
          <w:b/>
          <w:bCs/>
        </w:rPr>
        <w:lastRenderedPageBreak/>
        <w:t>Β</w:t>
      </w:r>
      <w:r w:rsidR="00E00AB5">
        <w:rPr>
          <w:b/>
          <w:bCs/>
        </w:rPr>
        <w:t>: Τεχνική και επαγγελματική ικανότητα</w:t>
      </w:r>
    </w:p>
    <w:p w14:paraId="4DC5914E"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E00AB5" w14:paraId="4DC59151" w14:textId="77777777" w:rsidTr="003E7E9C">
        <w:trPr>
          <w:jc w:val="center"/>
        </w:trPr>
        <w:tc>
          <w:tcPr>
            <w:tcW w:w="4479" w:type="dxa"/>
            <w:tcBorders>
              <w:top w:val="single" w:sz="4" w:space="0" w:color="000000"/>
              <w:left w:val="single" w:sz="4" w:space="0" w:color="000000"/>
              <w:bottom w:val="single" w:sz="4" w:space="0" w:color="000000"/>
            </w:tcBorders>
            <w:shd w:val="clear" w:color="auto" w:fill="auto"/>
          </w:tcPr>
          <w:p w14:paraId="4DC5914F" w14:textId="77777777" w:rsidR="00E00AB5" w:rsidRDefault="00E00AB5" w:rsidP="004A40BE">
            <w:pPr>
              <w:spacing w:after="0"/>
              <w:ind w:firstLine="0"/>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9150" w14:textId="77777777" w:rsidR="00E00AB5" w:rsidRDefault="00E00AB5" w:rsidP="004A40BE">
            <w:pPr>
              <w:spacing w:after="0"/>
              <w:ind w:firstLine="0"/>
            </w:pPr>
            <w:r>
              <w:rPr>
                <w:b/>
                <w:i/>
              </w:rPr>
              <w:t>Απάντηση:</w:t>
            </w:r>
          </w:p>
        </w:tc>
      </w:tr>
      <w:tr w:rsidR="00E00AB5" w14:paraId="4DC59175" w14:textId="77777777" w:rsidTr="003E7E9C">
        <w:trPr>
          <w:jc w:val="center"/>
        </w:trPr>
        <w:tc>
          <w:tcPr>
            <w:tcW w:w="4479" w:type="dxa"/>
            <w:tcBorders>
              <w:top w:val="single" w:sz="4" w:space="0" w:color="000000"/>
              <w:left w:val="single" w:sz="4" w:space="0" w:color="000000"/>
              <w:bottom w:val="single" w:sz="4" w:space="0" w:color="000000"/>
            </w:tcBorders>
            <w:shd w:val="clear" w:color="auto" w:fill="auto"/>
          </w:tcPr>
          <w:p w14:paraId="4DC5916D" w14:textId="53A1CA38" w:rsidR="00E00AB5" w:rsidRDefault="003E7E9C" w:rsidP="004A40BE">
            <w:pPr>
              <w:spacing w:after="0"/>
              <w:ind w:firstLine="0"/>
            </w:pPr>
            <w:r>
              <w:t>1</w:t>
            </w:r>
            <w:r w:rsidR="00E00AB5">
              <w:t xml:space="preserve">) Ο οικονομικός φορέας μπορεί να χρησιμοποιήσει το ακόλουθο </w:t>
            </w:r>
            <w:r w:rsidR="00E00AB5">
              <w:rPr>
                <w:b/>
              </w:rPr>
              <w:t xml:space="preserve">τεχνικό προσωπικό ή τις ακόλουθες τεχνικές </w:t>
            </w:r>
            <w:r w:rsidR="00E00AB5" w:rsidRPr="00F870E9">
              <w:rPr>
                <w:b/>
              </w:rPr>
              <w:t>υπηρεσίες</w:t>
            </w:r>
            <w:r w:rsidR="00E00AB5" w:rsidRPr="00F870E9">
              <w:rPr>
                <w:rStyle w:val="a0"/>
                <w:vertAlign w:val="superscript"/>
              </w:rPr>
              <w:endnoteReference w:id="33"/>
            </w:r>
            <w:r w:rsidR="00E00AB5" w:rsidRPr="00F870E9">
              <w:t>, ιδίως</w:t>
            </w:r>
            <w:r w:rsidR="00E00AB5">
              <w:t xml:space="preserve"> τους υπεύθυνους για τον έλεγχο της ποιότητας:</w:t>
            </w:r>
          </w:p>
          <w:p w14:paraId="4DC5916E" w14:textId="77777777"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916F" w14:textId="77777777" w:rsidR="00E00AB5" w:rsidRDefault="00E00AB5" w:rsidP="004A40BE">
            <w:pPr>
              <w:spacing w:after="0"/>
              <w:ind w:firstLine="0"/>
            </w:pPr>
            <w:r>
              <w:t>[……..........................]</w:t>
            </w:r>
          </w:p>
          <w:p w14:paraId="4DC59170" w14:textId="77777777" w:rsidR="00E00AB5" w:rsidRDefault="00E00AB5" w:rsidP="004A40BE">
            <w:pPr>
              <w:spacing w:after="0"/>
              <w:ind w:firstLine="0"/>
            </w:pPr>
          </w:p>
          <w:p w14:paraId="4DC59171" w14:textId="77777777" w:rsidR="00E00AB5" w:rsidRDefault="00E00AB5" w:rsidP="004A40BE">
            <w:pPr>
              <w:spacing w:after="0"/>
              <w:ind w:firstLine="0"/>
            </w:pPr>
          </w:p>
          <w:p w14:paraId="4DC59172" w14:textId="77777777" w:rsidR="004A40BE" w:rsidRDefault="004A40BE" w:rsidP="004A40BE">
            <w:pPr>
              <w:spacing w:after="0"/>
              <w:ind w:firstLine="0"/>
            </w:pPr>
          </w:p>
          <w:p w14:paraId="4DC59173" w14:textId="77777777" w:rsidR="004A40BE" w:rsidRDefault="004A40BE" w:rsidP="004A40BE">
            <w:pPr>
              <w:spacing w:after="0"/>
              <w:ind w:firstLine="0"/>
            </w:pPr>
          </w:p>
          <w:p w14:paraId="4DC59174" w14:textId="77777777" w:rsidR="00E00AB5" w:rsidRDefault="00E00AB5" w:rsidP="004A40BE">
            <w:pPr>
              <w:spacing w:after="0"/>
              <w:ind w:firstLine="0"/>
            </w:pPr>
            <w:r>
              <w:t>[……]</w:t>
            </w:r>
          </w:p>
        </w:tc>
      </w:tr>
      <w:tr w:rsidR="00E00AB5" w14:paraId="4DC59178" w14:textId="77777777" w:rsidTr="003E7E9C">
        <w:trPr>
          <w:jc w:val="center"/>
        </w:trPr>
        <w:tc>
          <w:tcPr>
            <w:tcW w:w="4479" w:type="dxa"/>
            <w:tcBorders>
              <w:top w:val="single" w:sz="4" w:space="0" w:color="000000"/>
              <w:left w:val="single" w:sz="4" w:space="0" w:color="000000"/>
              <w:bottom w:val="single" w:sz="4" w:space="0" w:color="000000"/>
            </w:tcBorders>
            <w:shd w:val="clear" w:color="auto" w:fill="auto"/>
          </w:tcPr>
          <w:p w14:paraId="4DC59176" w14:textId="6DBB3F21" w:rsidR="00E00AB5" w:rsidRDefault="003E7E9C" w:rsidP="004A40BE">
            <w:pPr>
              <w:spacing w:after="0"/>
              <w:ind w:firstLine="0"/>
            </w:pPr>
            <w:r>
              <w:t>2</w:t>
            </w:r>
            <w:r w:rsidR="00E00AB5">
              <w:t xml:space="preserve">) Ο οικονομικός φορέας χρησιμοποιεί τον ακόλουθο </w:t>
            </w:r>
            <w:r w:rsidR="00E00AB5">
              <w:rPr>
                <w:b/>
              </w:rPr>
              <w:t>τεχνικό εξοπλισμό και λαμβάνει τα ακόλουθα μέτρα για την διασφάλιση της ποιότητας</w:t>
            </w:r>
            <w:r w:rsidR="00E00AB5">
              <w:t xml:space="preserve"> και τα </w:t>
            </w:r>
            <w:r w:rsidR="00E00AB5">
              <w:rPr>
                <w:b/>
              </w:rPr>
              <w:t>μέσα μελέτης και έρευνας</w:t>
            </w:r>
            <w:r w:rsidR="00E00AB5">
              <w:t xml:space="preserve"> που διαθέτει είναι τα ακόλουθα: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9177" w14:textId="77777777" w:rsidR="00E00AB5" w:rsidRDefault="00E00AB5" w:rsidP="004A40BE">
            <w:pPr>
              <w:spacing w:after="0"/>
              <w:ind w:firstLine="0"/>
            </w:pPr>
            <w:r>
              <w:t>[……]</w:t>
            </w:r>
          </w:p>
        </w:tc>
      </w:tr>
      <w:tr w:rsidR="00E00AB5" w14:paraId="4DC59190" w14:textId="77777777" w:rsidTr="003E7E9C">
        <w:trPr>
          <w:jc w:val="center"/>
        </w:trPr>
        <w:tc>
          <w:tcPr>
            <w:tcW w:w="4479" w:type="dxa"/>
            <w:tcBorders>
              <w:top w:val="single" w:sz="4" w:space="0" w:color="000000"/>
              <w:left w:val="single" w:sz="4" w:space="0" w:color="000000"/>
              <w:bottom w:val="single" w:sz="4" w:space="0" w:color="000000"/>
            </w:tcBorders>
            <w:shd w:val="clear" w:color="auto" w:fill="auto"/>
          </w:tcPr>
          <w:p w14:paraId="4DC59184" w14:textId="1A862725" w:rsidR="00E00AB5" w:rsidRDefault="006C294A" w:rsidP="004A40BE">
            <w:pPr>
              <w:spacing w:after="0"/>
              <w:ind w:firstLine="0"/>
            </w:pPr>
            <w:r>
              <w:t>3</w:t>
            </w:r>
            <w:r w:rsidR="00E00AB5">
              <w:t xml:space="preserve">) Οι ακόλουθοι </w:t>
            </w:r>
            <w:r w:rsidR="00E00AB5">
              <w:rPr>
                <w:b/>
              </w:rPr>
              <w:t>τίτλοι σπουδών και επαγγελματικών προσόντων</w:t>
            </w:r>
            <w:r w:rsidR="00E00AB5">
              <w:t xml:space="preserve"> διατίθενται από:</w:t>
            </w:r>
          </w:p>
          <w:p w14:paraId="4DC59185" w14:textId="77777777"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14:paraId="4DC59186" w14:textId="77777777"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14:paraId="4DC59187" w14:textId="77777777" w:rsidR="00E00AB5" w:rsidRDefault="00E00AB5" w:rsidP="004A40BE">
            <w:pPr>
              <w:spacing w:after="0"/>
              <w:ind w:firstLine="0"/>
            </w:pPr>
            <w:r>
              <w:t>β) τα διευθυντικά στελέχη του: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9188" w14:textId="77777777" w:rsidR="00E00AB5" w:rsidRDefault="00E00AB5" w:rsidP="004A40BE">
            <w:pPr>
              <w:snapToGrid w:val="0"/>
              <w:spacing w:after="0"/>
              <w:ind w:firstLine="0"/>
            </w:pPr>
          </w:p>
          <w:p w14:paraId="4DC59189" w14:textId="77777777" w:rsidR="00E00AB5" w:rsidRDefault="00E00AB5" w:rsidP="004A40BE">
            <w:pPr>
              <w:spacing w:after="0"/>
              <w:ind w:firstLine="0"/>
            </w:pPr>
          </w:p>
          <w:p w14:paraId="4DC5918A" w14:textId="77777777" w:rsidR="00E00AB5" w:rsidRDefault="00E00AB5" w:rsidP="004A40BE">
            <w:pPr>
              <w:spacing w:after="0"/>
              <w:ind w:firstLine="0"/>
            </w:pPr>
            <w:r>
              <w:t>α)[......................................……]</w:t>
            </w:r>
          </w:p>
          <w:p w14:paraId="4DC5918B" w14:textId="77777777" w:rsidR="00E00AB5" w:rsidRDefault="00E00AB5" w:rsidP="004A40BE">
            <w:pPr>
              <w:spacing w:after="0"/>
              <w:ind w:firstLine="0"/>
            </w:pPr>
          </w:p>
          <w:p w14:paraId="4DC5918C" w14:textId="77777777" w:rsidR="00E00AB5" w:rsidRDefault="00E00AB5" w:rsidP="004A40BE">
            <w:pPr>
              <w:spacing w:after="0"/>
              <w:ind w:firstLine="0"/>
            </w:pPr>
          </w:p>
          <w:p w14:paraId="4DC5918D" w14:textId="77777777" w:rsidR="00E00AB5" w:rsidRDefault="00E00AB5" w:rsidP="004A40BE">
            <w:pPr>
              <w:spacing w:after="0"/>
              <w:ind w:firstLine="0"/>
            </w:pPr>
          </w:p>
          <w:p w14:paraId="4DC5918E" w14:textId="77777777" w:rsidR="004A40BE" w:rsidRDefault="004A40BE" w:rsidP="004A40BE">
            <w:pPr>
              <w:spacing w:after="0"/>
              <w:ind w:firstLine="0"/>
            </w:pPr>
          </w:p>
          <w:p w14:paraId="4DC5918F" w14:textId="77777777" w:rsidR="00E00AB5" w:rsidRDefault="00E00AB5" w:rsidP="004A40BE">
            <w:pPr>
              <w:spacing w:after="0"/>
              <w:ind w:firstLine="0"/>
            </w:pPr>
            <w:r>
              <w:t>β) [……]</w:t>
            </w:r>
          </w:p>
        </w:tc>
      </w:tr>
      <w:tr w:rsidR="00E00AB5" w14:paraId="4DC591A0" w14:textId="77777777" w:rsidTr="003E7E9C">
        <w:trPr>
          <w:jc w:val="center"/>
        </w:trPr>
        <w:tc>
          <w:tcPr>
            <w:tcW w:w="4479" w:type="dxa"/>
            <w:tcBorders>
              <w:left w:val="single" w:sz="4" w:space="0" w:color="000000"/>
              <w:bottom w:val="single" w:sz="4" w:space="0" w:color="000000"/>
            </w:tcBorders>
            <w:shd w:val="clear" w:color="auto" w:fill="auto"/>
          </w:tcPr>
          <w:p w14:paraId="4DC5919E" w14:textId="3B3C8204" w:rsidR="00E00AB5" w:rsidRDefault="006C294A" w:rsidP="004A40BE">
            <w:pPr>
              <w:spacing w:after="0"/>
              <w:ind w:firstLine="0"/>
            </w:pPr>
            <w:r>
              <w:t>4</w:t>
            </w:r>
            <w:r w:rsidR="00E00AB5">
              <w:t xml:space="preserve">) Ο οικονομικός φορέας θα έχει στη διάθεσή του τα ακόλουθα </w:t>
            </w:r>
            <w:r w:rsidR="00E00AB5">
              <w:rPr>
                <w:b/>
              </w:rPr>
              <w:t xml:space="preserve">μηχανήματα, εγκαταστάσεις και τεχνικό εξοπλισμό </w:t>
            </w:r>
            <w:r w:rsidR="00E00AB5">
              <w:t>για την εκτέλεση της σύμβασης:</w:t>
            </w:r>
          </w:p>
        </w:tc>
        <w:tc>
          <w:tcPr>
            <w:tcW w:w="4480" w:type="dxa"/>
            <w:tcBorders>
              <w:left w:val="single" w:sz="4" w:space="0" w:color="000000"/>
              <w:bottom w:val="single" w:sz="4" w:space="0" w:color="000000"/>
              <w:right w:val="single" w:sz="4" w:space="0" w:color="000000"/>
            </w:tcBorders>
            <w:shd w:val="clear" w:color="auto" w:fill="auto"/>
          </w:tcPr>
          <w:p w14:paraId="4DC5919F" w14:textId="77777777" w:rsidR="00E00AB5" w:rsidRDefault="00E00AB5" w:rsidP="004A40BE">
            <w:pPr>
              <w:spacing w:after="0"/>
              <w:ind w:firstLine="0"/>
            </w:pPr>
            <w:r>
              <w:t>[……]</w:t>
            </w:r>
          </w:p>
        </w:tc>
      </w:tr>
      <w:tr w:rsidR="00E00AB5" w14:paraId="4DC591A3" w14:textId="77777777" w:rsidTr="003E7E9C">
        <w:trPr>
          <w:jc w:val="center"/>
        </w:trPr>
        <w:tc>
          <w:tcPr>
            <w:tcW w:w="4479" w:type="dxa"/>
            <w:tcBorders>
              <w:top w:val="single" w:sz="4" w:space="0" w:color="000000"/>
              <w:left w:val="single" w:sz="4" w:space="0" w:color="000000"/>
              <w:bottom w:val="single" w:sz="4" w:space="0" w:color="000000"/>
            </w:tcBorders>
            <w:shd w:val="clear" w:color="auto" w:fill="auto"/>
          </w:tcPr>
          <w:p w14:paraId="4DC591A1" w14:textId="1CDD8E5C" w:rsidR="00E00AB5" w:rsidRDefault="006C294A" w:rsidP="004A40BE">
            <w:pPr>
              <w:spacing w:after="0"/>
              <w:ind w:firstLine="0"/>
            </w:pPr>
            <w:r>
              <w:t>5</w:t>
            </w:r>
            <w:r w:rsidR="00E00AB5">
              <w:t xml:space="preserve">) Ο οικονομικός φορέας </w:t>
            </w:r>
            <w:r w:rsidR="00E00AB5">
              <w:rPr>
                <w:b/>
              </w:rPr>
              <w:t>προτίθεται, να αναθέσει σε τρίτους υπό μορφή υπεργολαβίας</w:t>
            </w:r>
            <w:r w:rsidR="00E00AB5" w:rsidRPr="004A40BE">
              <w:rPr>
                <w:rStyle w:val="a0"/>
                <w:vertAlign w:val="superscript"/>
              </w:rPr>
              <w:endnoteReference w:id="34"/>
            </w:r>
            <w:r w:rsidR="00E00AB5">
              <w:t xml:space="preserve"> το ακόλουθο</w:t>
            </w:r>
            <w:r w:rsidR="00E00AB5">
              <w:rPr>
                <w:b/>
              </w:rPr>
              <w:t xml:space="preserve"> τμήμα (δηλ. ποσοστό)</w:t>
            </w:r>
            <w:r w:rsidR="00E00AB5">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91A2" w14:textId="77777777" w:rsidR="00E00AB5" w:rsidRDefault="00E00AB5" w:rsidP="004A40BE">
            <w:pPr>
              <w:spacing w:after="0"/>
              <w:ind w:firstLine="0"/>
            </w:pPr>
            <w:r>
              <w:t>[....……]</w:t>
            </w:r>
          </w:p>
        </w:tc>
      </w:tr>
    </w:tbl>
    <w:p w14:paraId="7D4C0514" w14:textId="77777777" w:rsidR="006C294A" w:rsidRDefault="006C294A" w:rsidP="002F6B21">
      <w:pPr>
        <w:pStyle w:val="ChapterTitle"/>
        <w:rPr>
          <w:bCs/>
        </w:rPr>
      </w:pPr>
    </w:p>
    <w:p w14:paraId="0D3D2558" w14:textId="77777777" w:rsidR="006C294A" w:rsidRDefault="006C294A" w:rsidP="002F6B21">
      <w:pPr>
        <w:pStyle w:val="ChapterTitle"/>
        <w:rPr>
          <w:bCs/>
        </w:rPr>
      </w:pPr>
    </w:p>
    <w:p w14:paraId="4DC5920C" w14:textId="7DCE58DD" w:rsidR="00E00AB5" w:rsidRDefault="00E00AB5" w:rsidP="002F6B21">
      <w:pPr>
        <w:pStyle w:val="ChapterTitle"/>
        <w:rPr>
          <w:i/>
        </w:rPr>
      </w:pPr>
      <w:r>
        <w:rPr>
          <w:bCs/>
        </w:rPr>
        <w:t>Μέρος V: Τελικές δηλώσεις</w:t>
      </w:r>
    </w:p>
    <w:p w14:paraId="4DC5920D" w14:textId="77777777"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4DC5920E" w14:textId="77777777" w:rsidR="00E00AB5" w:rsidRPr="00F870E9" w:rsidRDefault="00E00AB5">
      <w:pPr>
        <w:ind w:firstLine="0"/>
        <w:rPr>
          <w:i/>
        </w:rPr>
      </w:pPr>
      <w:r>
        <w:rPr>
          <w:i/>
        </w:rPr>
        <w:t>Ο κάτωθι υπογεγραμμένος, δηλώνω επισήμως ότι είμαι</w:t>
      </w:r>
      <w:r w:rsidR="00A15497">
        <w:rPr>
          <w:i/>
        </w:rPr>
        <w:t xml:space="preserve"> </w:t>
      </w:r>
      <w:r>
        <w:rPr>
          <w:i/>
        </w:rPr>
        <w:t xml:space="preserve">σε θέση, κατόπιν αιτήματος και χωρίς καθυστέρηση, να προσκομίσω τα πιστοποιητικά και τις λοιπές μορφές αποδεικτικών εγγράφων που </w:t>
      </w:r>
      <w:r w:rsidRPr="00F870E9">
        <w:rPr>
          <w:i/>
        </w:rPr>
        <w:t>αναφέρονται</w:t>
      </w:r>
      <w:r w:rsidRPr="00F870E9">
        <w:rPr>
          <w:rStyle w:val="EndnoteReference"/>
        </w:rPr>
        <w:endnoteReference w:id="35"/>
      </w:r>
      <w:r w:rsidRPr="00F870E9">
        <w:rPr>
          <w:i/>
        </w:rPr>
        <w:t>, εκτός εάν :</w:t>
      </w:r>
    </w:p>
    <w:p w14:paraId="4DC5920F" w14:textId="77777777" w:rsidR="00F62DFA" w:rsidRPr="00F870E9" w:rsidRDefault="00E00AB5">
      <w:pPr>
        <w:ind w:firstLine="0"/>
        <w:rPr>
          <w:rStyle w:val="a0"/>
          <w:i/>
        </w:rPr>
      </w:pPr>
      <w:r w:rsidRPr="00F870E9">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870E9">
        <w:rPr>
          <w:rStyle w:val="a0"/>
          <w:vertAlign w:val="superscript"/>
        </w:rPr>
        <w:endnoteReference w:id="36"/>
      </w:r>
      <w:r w:rsidRPr="00F870E9">
        <w:rPr>
          <w:rStyle w:val="a0"/>
          <w:i/>
        </w:rPr>
        <w:t>.</w:t>
      </w:r>
    </w:p>
    <w:p w14:paraId="4DC59210" w14:textId="77777777" w:rsidR="00F62DFA" w:rsidRDefault="00F62DFA">
      <w:pPr>
        <w:ind w:firstLine="0"/>
        <w:rPr>
          <w:i/>
        </w:rPr>
      </w:pPr>
      <w:r w:rsidRPr="00F870E9">
        <w:rPr>
          <w:rStyle w:val="a0"/>
          <w:i/>
        </w:rPr>
        <w:t>β) η αναθέτουσα αρχή ή ο αναθέτων φορέας έχουν ήδη στην κατοχή τους τα σχετικά έγγραφα.</w:t>
      </w:r>
    </w:p>
    <w:p w14:paraId="4DC59211" w14:textId="77777777" w:rsidR="002F6B21" w:rsidRDefault="00F62DFA">
      <w:pPr>
        <w:ind w:firstLine="0"/>
        <w:rPr>
          <w:i/>
        </w:rPr>
      </w:pPr>
      <w:r>
        <w:rPr>
          <w:i/>
        </w:rPr>
        <w:t>Ο κάτωθι υπογεγραμμένος δίδω επισήμως τη συγκατάθεσή μου στ</w:t>
      </w:r>
      <w:r w:rsidR="00A15497">
        <w:rPr>
          <w:i/>
        </w:rPr>
        <w:t>ο ΕΘΝΙΚΟ ΜΕΤΣΟΒΙΟ ΠΟΛΥΤΕΧΝΕΙΟ</w:t>
      </w:r>
      <w:r>
        <w:rPr>
          <w:i/>
        </w:rPr>
        <w:t xml:space="preserve">, προκειμένου να αποκτήσει πρόσβαση σε δικαιολογητικά των πληροφοριών τις οποίες έχω υποβάλλει </w:t>
      </w:r>
      <w:proofErr w:type="spellStart"/>
      <w:r>
        <w:rPr>
          <w:i/>
        </w:rPr>
        <w:t>στ</w:t>
      </w:r>
      <w:proofErr w:type="spellEnd"/>
      <w:r>
        <w:rPr>
          <w:i/>
        </w:rPr>
        <w:t xml:space="preserve">...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14:paraId="4DC59212" w14:textId="77777777" w:rsidR="00F62DFA" w:rsidRDefault="00F62DFA">
      <w:pPr>
        <w:ind w:firstLine="0"/>
        <w:rPr>
          <w:i/>
        </w:rPr>
      </w:pPr>
    </w:p>
    <w:p w14:paraId="4DC59213" w14:textId="77777777" w:rsidR="00F62DFA" w:rsidRDefault="00F62DFA">
      <w:pPr>
        <w:ind w:firstLine="0"/>
        <w:rPr>
          <w:i/>
        </w:rPr>
      </w:pPr>
      <w:r>
        <w:rPr>
          <w:i/>
        </w:rPr>
        <w:t>Ημερομηνία, τόπος και, όπου ζητείται ή είναι απαραίτητο, υπογραφή(-</w:t>
      </w:r>
      <w:proofErr w:type="spellStart"/>
      <w:r>
        <w:rPr>
          <w:i/>
        </w:rPr>
        <w:t>ές</w:t>
      </w:r>
      <w:proofErr w:type="spellEnd"/>
      <w:r>
        <w:rPr>
          <w:i/>
        </w:rPr>
        <w:t xml:space="preserve">): [……]   </w:t>
      </w:r>
    </w:p>
    <w:p w14:paraId="4DC59214" w14:textId="77777777" w:rsidR="00B73C16" w:rsidRDefault="00B73C16">
      <w:pPr>
        <w:ind w:firstLine="0"/>
      </w:pPr>
      <w:r>
        <w:rPr>
          <w:i/>
        </w:rPr>
        <w:br w:type="page"/>
      </w:r>
    </w:p>
    <w:sectPr w:rsidR="00B73C16">
      <w:headerReference w:type="default" r:id="rId12"/>
      <w:footerReference w:type="default" r:id="rId13"/>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74E16" w14:textId="77777777" w:rsidR="006E0D9E" w:rsidRDefault="006E0D9E">
      <w:pPr>
        <w:spacing w:after="0" w:line="240" w:lineRule="auto"/>
      </w:pPr>
      <w:r>
        <w:separator/>
      </w:r>
    </w:p>
  </w:endnote>
  <w:endnote w:type="continuationSeparator" w:id="0">
    <w:p w14:paraId="2959AD75" w14:textId="77777777" w:rsidR="006E0D9E" w:rsidRDefault="006E0D9E">
      <w:pPr>
        <w:spacing w:after="0" w:line="240" w:lineRule="auto"/>
      </w:pPr>
      <w:r>
        <w:continuationSeparator/>
      </w:r>
    </w:p>
  </w:endnote>
  <w:endnote w:id="1">
    <w:p w14:paraId="4DC5921D" w14:textId="77777777" w:rsidR="003C49A0" w:rsidRPr="002F6B21" w:rsidRDefault="003C49A0" w:rsidP="00B73C16">
      <w:pPr>
        <w:pStyle w:val="EndnoteText"/>
        <w:tabs>
          <w:tab w:val="left" w:pos="284"/>
        </w:tabs>
        <w:ind w:firstLine="0"/>
      </w:pPr>
      <w:r>
        <w:rPr>
          <w:rStyle w:val="a0"/>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14:paraId="4DC5921E" w14:textId="77777777" w:rsidR="003C49A0" w:rsidRPr="002F6B21" w:rsidRDefault="003C49A0" w:rsidP="00B73C16">
      <w:pPr>
        <w:pStyle w:val="EndnoteText"/>
        <w:tabs>
          <w:tab w:val="left" w:pos="284"/>
        </w:tabs>
        <w:ind w:firstLine="0"/>
      </w:pPr>
      <w:r w:rsidRPr="00F62DFA">
        <w:rPr>
          <w:rStyle w:val="a0"/>
        </w:rPr>
        <w:endnoteRef/>
      </w:r>
      <w:r w:rsidRPr="002F6B21">
        <w:tab/>
        <w:t>Επαναλάβετε τα στοιχεία των αρμοδίων, όνομα και επώνυμο, όσες φορές χρειάζεται.</w:t>
      </w:r>
    </w:p>
  </w:endnote>
  <w:endnote w:id="3">
    <w:p w14:paraId="4DC5921F" w14:textId="77777777" w:rsidR="003C49A0" w:rsidRPr="00F62DFA" w:rsidRDefault="003C49A0" w:rsidP="00B73C16">
      <w:pPr>
        <w:pStyle w:val="EndnoteText"/>
        <w:tabs>
          <w:tab w:val="left" w:pos="284"/>
        </w:tabs>
        <w:ind w:firstLine="0"/>
        <w:rPr>
          <w:rStyle w:val="DeltaViewInsertion"/>
          <w:b w:val="0"/>
          <w:i w:val="0"/>
        </w:rPr>
      </w:pPr>
      <w:r w:rsidRPr="00F62DFA">
        <w:rPr>
          <w:rStyle w:val="a0"/>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4DC59220" w14:textId="77777777" w:rsidR="003C49A0" w:rsidRPr="00F62DFA" w:rsidRDefault="003C49A0" w:rsidP="00B73C16">
      <w:pPr>
        <w:pStyle w:val="EndnoteText"/>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14:paraId="4DC59221" w14:textId="77777777" w:rsidR="003C49A0" w:rsidRPr="00F62DFA" w:rsidRDefault="003C49A0" w:rsidP="00B73C16">
      <w:pPr>
        <w:pStyle w:val="EndnoteText"/>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14:paraId="4DC59222" w14:textId="77777777" w:rsidR="003C49A0" w:rsidRPr="002F6B21" w:rsidRDefault="003C49A0" w:rsidP="00B73C16">
      <w:pPr>
        <w:pStyle w:val="EndnoteText"/>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14:paraId="4DC59224" w14:textId="77777777" w:rsidR="003C49A0" w:rsidRPr="002F6B21" w:rsidRDefault="003C49A0" w:rsidP="00B73C16">
      <w:pPr>
        <w:pStyle w:val="EndnoteText"/>
        <w:tabs>
          <w:tab w:val="left" w:pos="284"/>
        </w:tabs>
        <w:ind w:firstLine="0"/>
      </w:pPr>
      <w:r w:rsidRPr="00F62DFA">
        <w:rPr>
          <w:rStyle w:val="a0"/>
        </w:rPr>
        <w:endnoteRef/>
      </w:r>
      <w:r w:rsidRPr="002F6B21">
        <w:tab/>
        <w:t>Τα δικαιολογητικά και η κατάταξη, εάν υπάρχουν, αναφέρονται στην πιστοποίηση.</w:t>
      </w:r>
    </w:p>
  </w:endnote>
  <w:endnote w:id="5">
    <w:p w14:paraId="4DC59225" w14:textId="77777777" w:rsidR="003C49A0" w:rsidRPr="002F6B21" w:rsidRDefault="003C49A0" w:rsidP="00B73C16">
      <w:pPr>
        <w:pStyle w:val="EndnoteText"/>
        <w:tabs>
          <w:tab w:val="left" w:pos="284"/>
        </w:tabs>
        <w:ind w:firstLine="0"/>
      </w:pPr>
      <w:r w:rsidRPr="00F62DFA">
        <w:rPr>
          <w:rStyle w:val="a0"/>
        </w:rPr>
        <w:endnoteRef/>
      </w:r>
      <w:r w:rsidRPr="002F6B21">
        <w:tab/>
        <w:t>Ειδικότερα ως μέλος ένωσης ή κοινοπραξίας ή άλλου παρόμοιου καθεστώτος.</w:t>
      </w:r>
    </w:p>
  </w:endnote>
  <w:endnote w:id="6">
    <w:p w14:paraId="4DC59226" w14:textId="77777777" w:rsidR="003C49A0" w:rsidRPr="002F6B21" w:rsidRDefault="003C49A0" w:rsidP="00B73C16">
      <w:pPr>
        <w:pStyle w:val="EndnoteText"/>
        <w:tabs>
          <w:tab w:val="left" w:pos="284"/>
        </w:tabs>
        <w:ind w:firstLine="0"/>
      </w:pPr>
      <w:r w:rsidRPr="00F62DFA">
        <w:rPr>
          <w:rStyle w:val="a0"/>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14:paraId="4DC59227" w14:textId="77777777" w:rsidR="003C49A0" w:rsidRPr="002F6B21" w:rsidRDefault="003C49A0" w:rsidP="00B73C16">
      <w:pPr>
        <w:pStyle w:val="EndnoteText"/>
        <w:tabs>
          <w:tab w:val="left" w:pos="284"/>
        </w:tabs>
        <w:ind w:firstLine="0"/>
      </w:pPr>
      <w:r w:rsidRPr="00F62DFA">
        <w:rPr>
          <w:rStyle w:val="a0"/>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14:paraId="4DC59228" w14:textId="77777777" w:rsidR="003C49A0" w:rsidRPr="002F6B21" w:rsidRDefault="003C49A0" w:rsidP="00B73C16">
      <w:pPr>
        <w:pStyle w:val="EndnoteText"/>
        <w:tabs>
          <w:tab w:val="left" w:pos="284"/>
        </w:tabs>
        <w:ind w:firstLine="0"/>
      </w:pPr>
      <w:r w:rsidRPr="00F62DFA">
        <w:rPr>
          <w:rStyle w:val="a0"/>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14:paraId="4DC59229" w14:textId="77777777" w:rsidR="003C49A0" w:rsidRPr="002F6B21" w:rsidRDefault="003C49A0" w:rsidP="00B73C16">
      <w:pPr>
        <w:pStyle w:val="EndnoteText"/>
        <w:tabs>
          <w:tab w:val="left" w:pos="284"/>
        </w:tabs>
        <w:ind w:firstLine="0"/>
      </w:pPr>
      <w:r w:rsidRPr="00F62DFA">
        <w:rPr>
          <w:rStyle w:val="a0"/>
        </w:rPr>
        <w:endnoteRef/>
      </w:r>
      <w:r w:rsidRPr="002F6B21">
        <w:tab/>
        <w:t>Σύμφωνα με άρθρο 73 παρ. 1 (β). Στον Κανονισμό ΕΕΕΣ (Κανονισμός ΕΕ 2016/7) αναφέρεται ως “διαφθορά”.</w:t>
      </w:r>
    </w:p>
  </w:endnote>
  <w:endnote w:id="10">
    <w:p w14:paraId="4DC5922A" w14:textId="77777777" w:rsidR="003C49A0" w:rsidRPr="002F6B21" w:rsidRDefault="003C49A0" w:rsidP="00B73C16">
      <w:pPr>
        <w:pStyle w:val="EndnoteText"/>
        <w:tabs>
          <w:tab w:val="left" w:pos="284"/>
        </w:tabs>
        <w:ind w:firstLine="0"/>
      </w:pPr>
      <w:r w:rsidRPr="00F62DFA">
        <w:rPr>
          <w:rStyle w:val="a0"/>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14:paraId="4DC5922B" w14:textId="77777777" w:rsidR="003C49A0" w:rsidRPr="002F6B21" w:rsidRDefault="003C49A0" w:rsidP="00B73C16">
      <w:pPr>
        <w:pStyle w:val="EndnoteText"/>
        <w:tabs>
          <w:tab w:val="left" w:pos="284"/>
        </w:tabs>
        <w:ind w:firstLine="0"/>
      </w:pPr>
      <w:r w:rsidRPr="00F62DFA">
        <w:rPr>
          <w:rStyle w:val="a0"/>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2"/>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14:paraId="4DC5922C" w14:textId="77777777" w:rsidR="003C49A0" w:rsidRPr="002F6B21" w:rsidRDefault="003C49A0" w:rsidP="00B73C16">
      <w:pPr>
        <w:pStyle w:val="EndnoteText"/>
        <w:tabs>
          <w:tab w:val="left" w:pos="284"/>
        </w:tabs>
        <w:ind w:firstLine="0"/>
      </w:pPr>
      <w:r w:rsidRPr="00F62DFA">
        <w:rPr>
          <w:rStyle w:val="a0"/>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14:paraId="4DC5922D" w14:textId="77777777" w:rsidR="003C49A0" w:rsidRPr="002F6B21" w:rsidRDefault="003C49A0" w:rsidP="00B73C16">
      <w:pPr>
        <w:pStyle w:val="EndnoteText"/>
        <w:tabs>
          <w:tab w:val="left" w:pos="284"/>
        </w:tabs>
        <w:ind w:firstLine="0"/>
      </w:pPr>
      <w:r w:rsidRPr="00F62DFA">
        <w:rPr>
          <w:rStyle w:val="a0"/>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2"/>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14:paraId="4DC5922E" w14:textId="77777777" w:rsidR="003C49A0" w:rsidRPr="002F6B21" w:rsidRDefault="003C49A0" w:rsidP="00B73C16">
      <w:pPr>
        <w:pStyle w:val="EndnoteText"/>
        <w:tabs>
          <w:tab w:val="left" w:pos="284"/>
        </w:tabs>
        <w:ind w:firstLine="0"/>
      </w:pPr>
      <w:r w:rsidRPr="00F62DFA">
        <w:rPr>
          <w:rStyle w:val="a0"/>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14:paraId="4DC5922F" w14:textId="77777777" w:rsidR="003C49A0" w:rsidRPr="002F6B21" w:rsidRDefault="003C49A0" w:rsidP="00B73C16">
      <w:pPr>
        <w:pStyle w:val="EndnoteText"/>
        <w:tabs>
          <w:tab w:val="left" w:pos="284"/>
        </w:tabs>
        <w:ind w:firstLine="0"/>
      </w:pPr>
      <w:r w:rsidRPr="00F62DFA">
        <w:rPr>
          <w:rStyle w:val="a0"/>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14:paraId="4DC59230" w14:textId="77777777" w:rsidR="003C49A0" w:rsidRPr="002F6B21" w:rsidRDefault="003C49A0" w:rsidP="00B73C16">
      <w:pPr>
        <w:pStyle w:val="EndnoteText"/>
        <w:tabs>
          <w:tab w:val="left" w:pos="284"/>
        </w:tabs>
        <w:ind w:firstLine="0"/>
      </w:pPr>
      <w:r w:rsidRPr="00F62DFA">
        <w:rPr>
          <w:rStyle w:val="a0"/>
        </w:rPr>
        <w:endnoteRef/>
      </w:r>
      <w:r w:rsidRPr="002F6B21">
        <w:tab/>
        <w:t>Επαναλάβετε όσες φορές χρειάζεται.</w:t>
      </w:r>
    </w:p>
  </w:endnote>
  <w:endnote w:id="17">
    <w:p w14:paraId="4DC59231" w14:textId="77777777" w:rsidR="003C49A0" w:rsidRPr="002F6B21" w:rsidRDefault="003C49A0" w:rsidP="00B73C16">
      <w:pPr>
        <w:pStyle w:val="EndnoteText"/>
        <w:tabs>
          <w:tab w:val="left" w:pos="284"/>
        </w:tabs>
        <w:ind w:firstLine="0"/>
      </w:pPr>
      <w:r w:rsidRPr="00F62DFA">
        <w:rPr>
          <w:rStyle w:val="a0"/>
        </w:rPr>
        <w:endnoteRef/>
      </w:r>
      <w:r w:rsidRPr="002F6B21">
        <w:tab/>
        <w:t>Επαναλάβετε όσες φορές χρειάζεται.</w:t>
      </w:r>
    </w:p>
  </w:endnote>
  <w:endnote w:id="18">
    <w:p w14:paraId="4DC59232" w14:textId="77777777" w:rsidR="003C49A0" w:rsidRPr="002F6B21" w:rsidRDefault="003C49A0" w:rsidP="00B73C16">
      <w:pPr>
        <w:pStyle w:val="EndnoteText"/>
        <w:tabs>
          <w:tab w:val="left" w:pos="284"/>
        </w:tabs>
        <w:ind w:firstLine="0"/>
      </w:pPr>
      <w:r w:rsidRPr="00F62DFA">
        <w:rPr>
          <w:rStyle w:val="a0"/>
        </w:rPr>
        <w:endnoteRef/>
      </w:r>
      <w:r w:rsidRPr="002F6B21">
        <w:tab/>
        <w:t>Επαναλάβετε όσες φορές χρειάζεται.</w:t>
      </w:r>
    </w:p>
  </w:endnote>
  <w:endnote w:id="19">
    <w:p w14:paraId="4DC59233" w14:textId="77777777" w:rsidR="003C49A0" w:rsidRPr="002F6B21" w:rsidRDefault="003C49A0" w:rsidP="00B73C16">
      <w:pPr>
        <w:pStyle w:val="EndnoteText"/>
        <w:tabs>
          <w:tab w:val="left" w:pos="284"/>
        </w:tabs>
        <w:ind w:firstLine="0"/>
      </w:pPr>
      <w:r w:rsidRPr="00F62DFA">
        <w:rPr>
          <w:rStyle w:val="a0"/>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14:paraId="4DC59234" w14:textId="77777777" w:rsidR="003C49A0" w:rsidRPr="002F6B21" w:rsidRDefault="003C49A0" w:rsidP="00B73C16">
      <w:pPr>
        <w:pStyle w:val="EndnoteText"/>
        <w:tabs>
          <w:tab w:val="left" w:pos="284"/>
        </w:tabs>
        <w:ind w:firstLine="0"/>
      </w:pPr>
      <w:r w:rsidRPr="00F62DFA">
        <w:rPr>
          <w:rStyle w:val="a0"/>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14:paraId="4DC59235" w14:textId="77777777" w:rsidR="003C49A0" w:rsidRPr="002F6B21" w:rsidRDefault="003C49A0" w:rsidP="00B73C16">
      <w:pPr>
        <w:pStyle w:val="EndnoteText"/>
        <w:tabs>
          <w:tab w:val="left" w:pos="284"/>
        </w:tabs>
        <w:ind w:firstLine="0"/>
      </w:pPr>
      <w:r w:rsidRPr="00F62DFA">
        <w:rPr>
          <w:rStyle w:val="a0"/>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14:paraId="4DC59236" w14:textId="77777777" w:rsidR="003C49A0" w:rsidRPr="002F6B21" w:rsidRDefault="003C49A0" w:rsidP="00B73C16">
      <w:pPr>
        <w:pStyle w:val="EndnoteText"/>
        <w:tabs>
          <w:tab w:val="left" w:pos="284"/>
        </w:tabs>
        <w:ind w:firstLine="0"/>
      </w:pPr>
      <w:r w:rsidRPr="00F62DFA">
        <w:rPr>
          <w:rStyle w:val="a0"/>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14:paraId="4DC59237" w14:textId="77777777" w:rsidR="003C49A0" w:rsidRPr="002F6B21" w:rsidRDefault="003C49A0" w:rsidP="00B73C16">
      <w:pPr>
        <w:pStyle w:val="EndnoteText"/>
        <w:tabs>
          <w:tab w:val="left" w:pos="284"/>
        </w:tabs>
        <w:ind w:firstLine="0"/>
      </w:pPr>
      <w:r w:rsidRPr="00F62DFA">
        <w:rPr>
          <w:rStyle w:val="a0"/>
        </w:rPr>
        <w:endnoteRef/>
      </w:r>
      <w:r w:rsidRPr="002F6B21">
        <w:tab/>
        <w:t>Επαναλάβετε όσες φορές χρειάζεται.</w:t>
      </w:r>
    </w:p>
  </w:endnote>
  <w:endnote w:id="24">
    <w:p w14:paraId="4DC59238" w14:textId="77777777" w:rsidR="003C49A0" w:rsidRPr="002F6B21" w:rsidRDefault="003C49A0" w:rsidP="00B73C16">
      <w:pPr>
        <w:pStyle w:val="EndnoteText"/>
        <w:tabs>
          <w:tab w:val="left" w:pos="284"/>
        </w:tabs>
        <w:ind w:firstLine="0"/>
      </w:pPr>
      <w:r w:rsidRPr="00F62DFA">
        <w:rPr>
          <w:rStyle w:val="a0"/>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14:paraId="4DC59239" w14:textId="77777777" w:rsidR="003C49A0" w:rsidRPr="002F6B21" w:rsidRDefault="003C49A0" w:rsidP="00B73C16">
      <w:pPr>
        <w:pStyle w:val="EndnoteText"/>
        <w:tabs>
          <w:tab w:val="left" w:pos="284"/>
        </w:tabs>
        <w:ind w:firstLine="0"/>
      </w:pPr>
      <w:r w:rsidRPr="00F62DFA">
        <w:rPr>
          <w:rStyle w:val="a0"/>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14:paraId="4DC5923A" w14:textId="77777777" w:rsidR="003C49A0" w:rsidRPr="002F6B21" w:rsidRDefault="003C49A0" w:rsidP="00B73C16">
      <w:pPr>
        <w:pStyle w:val="EndnoteText"/>
        <w:tabs>
          <w:tab w:val="left" w:pos="284"/>
        </w:tabs>
        <w:ind w:firstLine="0"/>
      </w:pPr>
      <w:r w:rsidRPr="00F62DFA">
        <w:rPr>
          <w:rStyle w:val="a0"/>
        </w:rPr>
        <w:endnoteRef/>
      </w:r>
      <w:r w:rsidRPr="002F6B21">
        <w:tab/>
        <w:t>Άρθρο 73 παρ. 5.</w:t>
      </w:r>
    </w:p>
  </w:endnote>
  <w:endnote w:id="27">
    <w:p w14:paraId="4DC5923B" w14:textId="77777777" w:rsidR="003C49A0" w:rsidRPr="002F6B21" w:rsidRDefault="003C49A0" w:rsidP="00B73C16">
      <w:pPr>
        <w:pStyle w:val="EndnoteText"/>
        <w:tabs>
          <w:tab w:val="left" w:pos="284"/>
        </w:tabs>
        <w:ind w:firstLine="0"/>
      </w:pPr>
      <w:r w:rsidRPr="00F62DFA">
        <w:rPr>
          <w:rStyle w:val="a0"/>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4DC5923C" w14:textId="77777777" w:rsidR="003C49A0" w:rsidRPr="002F6B21" w:rsidRDefault="003C49A0" w:rsidP="00B73C16">
      <w:pPr>
        <w:pStyle w:val="EndnoteText"/>
        <w:tabs>
          <w:tab w:val="left" w:pos="284"/>
        </w:tabs>
        <w:ind w:firstLine="0"/>
      </w:pPr>
      <w:r w:rsidRPr="00F62DFA">
        <w:rPr>
          <w:rStyle w:val="a0"/>
        </w:rPr>
        <w:endnoteRef/>
      </w:r>
      <w:r w:rsidRPr="002F6B21">
        <w:tab/>
        <w:t>Όπως προσδιορίζεται στο άρθρο 24 ή στα έγγραφα της σύμβασης</w:t>
      </w:r>
      <w:r w:rsidRPr="002F6B21">
        <w:rPr>
          <w:b/>
          <w:i/>
        </w:rPr>
        <w:t>.</w:t>
      </w:r>
    </w:p>
  </w:endnote>
  <w:endnote w:id="29">
    <w:p w14:paraId="4DC5923D" w14:textId="77777777" w:rsidR="003C49A0" w:rsidRPr="002F6B21" w:rsidRDefault="003C49A0" w:rsidP="00B73C16">
      <w:pPr>
        <w:pStyle w:val="EndnoteText"/>
        <w:tabs>
          <w:tab w:val="left" w:pos="284"/>
        </w:tabs>
        <w:ind w:firstLine="0"/>
      </w:pPr>
      <w:r w:rsidRPr="00F62DFA">
        <w:rPr>
          <w:rStyle w:val="a0"/>
        </w:rPr>
        <w:endnoteRef/>
      </w:r>
      <w:r w:rsidRPr="002F6B21">
        <w:tab/>
        <w:t>Πρβλ άρθρο 48.</w:t>
      </w:r>
    </w:p>
  </w:endnote>
  <w:endnote w:id="30">
    <w:p w14:paraId="4DC5923E" w14:textId="77777777" w:rsidR="003C49A0" w:rsidRPr="002F6B21" w:rsidRDefault="003C49A0" w:rsidP="00B73C16">
      <w:pPr>
        <w:pStyle w:val="EndnoteText"/>
        <w:tabs>
          <w:tab w:val="left" w:pos="284"/>
        </w:tabs>
        <w:ind w:firstLine="0"/>
      </w:pPr>
      <w:r w:rsidRPr="00F62DFA">
        <w:rPr>
          <w:rStyle w:val="a0"/>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14:paraId="4DC5923F" w14:textId="77777777" w:rsidR="003C49A0" w:rsidRPr="002F6B21" w:rsidRDefault="003C49A0" w:rsidP="00B73C16">
      <w:pPr>
        <w:pStyle w:val="EndnoteText"/>
        <w:tabs>
          <w:tab w:val="left" w:pos="284"/>
        </w:tabs>
        <w:ind w:firstLine="0"/>
      </w:pPr>
      <w:r w:rsidRPr="00F62DFA">
        <w:rPr>
          <w:rStyle w:val="a0"/>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2">
    <w:p w14:paraId="4DC59240" w14:textId="77777777" w:rsidR="003C49A0" w:rsidRPr="002F6B21" w:rsidRDefault="003C49A0" w:rsidP="00B73C16">
      <w:pPr>
        <w:pStyle w:val="EndnoteText"/>
        <w:tabs>
          <w:tab w:val="left" w:pos="284"/>
        </w:tabs>
        <w:ind w:firstLine="0"/>
      </w:pPr>
      <w:r w:rsidRPr="00F62DFA">
        <w:rPr>
          <w:rStyle w:val="a0"/>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14:paraId="4DC59248" w14:textId="77777777" w:rsidR="003C49A0" w:rsidRPr="002F6B21" w:rsidRDefault="003C49A0" w:rsidP="00B73C16">
      <w:pPr>
        <w:pStyle w:val="EndnoteText"/>
        <w:tabs>
          <w:tab w:val="left" w:pos="284"/>
        </w:tabs>
        <w:ind w:firstLine="0"/>
      </w:pPr>
      <w:r w:rsidRPr="00F62DFA">
        <w:rPr>
          <w:rStyle w:val="a0"/>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34">
    <w:p w14:paraId="4DC5924A" w14:textId="77777777" w:rsidR="003C49A0" w:rsidRPr="002F6B21" w:rsidRDefault="003C49A0" w:rsidP="00B73C16">
      <w:pPr>
        <w:pStyle w:val="EndnoteText"/>
        <w:tabs>
          <w:tab w:val="left" w:pos="284"/>
        </w:tabs>
        <w:ind w:firstLine="0"/>
      </w:pPr>
      <w:r w:rsidRPr="00F62DFA">
        <w:rPr>
          <w:rStyle w:val="a0"/>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5">
    <w:p w14:paraId="4DC5924E" w14:textId="77777777" w:rsidR="003C49A0" w:rsidRPr="002F6B21" w:rsidRDefault="003C49A0" w:rsidP="00B73C16">
      <w:pPr>
        <w:pStyle w:val="EndnoteText"/>
        <w:tabs>
          <w:tab w:val="left" w:pos="284"/>
        </w:tabs>
        <w:ind w:firstLine="0"/>
      </w:pPr>
      <w:r w:rsidRPr="00F62DFA">
        <w:rPr>
          <w:rStyle w:val="a0"/>
        </w:rPr>
        <w:endnoteRef/>
      </w:r>
      <w:r w:rsidRPr="002F6B21">
        <w:tab/>
        <w:t>Πρβλ και άρθρο 1 ν. 4250/2014</w:t>
      </w:r>
    </w:p>
  </w:endnote>
  <w:endnote w:id="36">
    <w:p w14:paraId="4DC5924F" w14:textId="77777777" w:rsidR="003C49A0" w:rsidRPr="002F6B21" w:rsidRDefault="003C49A0" w:rsidP="00B73C16">
      <w:pPr>
        <w:pStyle w:val="EndnoteText"/>
        <w:tabs>
          <w:tab w:val="left" w:pos="284"/>
        </w:tabs>
        <w:ind w:firstLine="0"/>
      </w:pPr>
      <w:r w:rsidRPr="00F62DFA">
        <w:rPr>
          <w:rStyle w:val="a0"/>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2"/>
    <w:family w:val="auto"/>
    <w:pitch w:val="default"/>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 w:name="Andale Sans UI">
    <w:altName w:val="Calibri"/>
    <w:charset w:val="A1"/>
    <w:family w:val="auto"/>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5921A" w14:textId="77777777" w:rsidR="003C49A0" w:rsidRDefault="003C49A0">
    <w:pPr>
      <w:pStyle w:val="Footer"/>
      <w:shd w:val="clear" w:color="auto" w:fill="FFFFFF"/>
      <w:jc w:val="center"/>
    </w:pPr>
    <w:r>
      <w:fldChar w:fldCharType="begin"/>
    </w:r>
    <w:r>
      <w:instrText xml:space="preserve"> PAGE </w:instrText>
    </w:r>
    <w:r>
      <w:fldChar w:fldCharType="separate"/>
    </w:r>
    <w:r w:rsidR="003C5114">
      <w:rPr>
        <w:noProof/>
      </w:rPr>
      <w:t>2</w:t>
    </w:r>
    <w:r w:rsidR="003C511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97D14" w14:textId="77777777" w:rsidR="006E0D9E" w:rsidRDefault="006E0D9E">
      <w:pPr>
        <w:spacing w:after="0" w:line="240" w:lineRule="auto"/>
      </w:pPr>
      <w:r>
        <w:separator/>
      </w:r>
    </w:p>
  </w:footnote>
  <w:footnote w:type="continuationSeparator" w:id="0">
    <w:p w14:paraId="5B2534A6" w14:textId="77777777" w:rsidR="006E0D9E" w:rsidRDefault="006E0D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59219" w14:textId="77777777" w:rsidR="003C49A0" w:rsidRDefault="003C49A0">
    <w:pPr>
      <w:pStyle w:val="Header"/>
      <w:ind w:left="-1531" w:firstLine="0"/>
    </w:pPr>
    <w:r>
      <w:rPr>
        <w:noProof/>
        <w:lang w:val="en-US" w:eastAsia="en-US"/>
      </w:rPr>
      <w:drawing>
        <wp:anchor distT="0" distB="0" distL="114935" distR="114935" simplePos="0" relativeHeight="251657728" behindDoc="0" locked="0" layoutInCell="1" allowOverlap="1" wp14:anchorId="4DC5921B" wp14:editId="4DC5921C">
          <wp:simplePos x="0" y="0"/>
          <wp:positionH relativeFrom="column">
            <wp:posOffset>-1149350</wp:posOffset>
          </wp:positionH>
          <wp:positionV relativeFrom="paragraph">
            <wp:posOffset>-916940</wp:posOffset>
          </wp:positionV>
          <wp:extent cx="125095" cy="40360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pStyle w:val="Heading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pStyle w:val="Heading2"/>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pStyle w:val="Heading3"/>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E70"/>
    <w:rsid w:val="000075F5"/>
    <w:rsid w:val="00033884"/>
    <w:rsid w:val="00037E70"/>
    <w:rsid w:val="000811DB"/>
    <w:rsid w:val="000C41F7"/>
    <w:rsid w:val="00141697"/>
    <w:rsid w:val="00142E32"/>
    <w:rsid w:val="00144902"/>
    <w:rsid w:val="00160534"/>
    <w:rsid w:val="001A2DF6"/>
    <w:rsid w:val="001D7010"/>
    <w:rsid w:val="001E6916"/>
    <w:rsid w:val="00280674"/>
    <w:rsid w:val="002F6B21"/>
    <w:rsid w:val="00305E0E"/>
    <w:rsid w:val="00335746"/>
    <w:rsid w:val="003A33E5"/>
    <w:rsid w:val="003A5BD6"/>
    <w:rsid w:val="003C49A0"/>
    <w:rsid w:val="003C5114"/>
    <w:rsid w:val="003D05A6"/>
    <w:rsid w:val="003D10A7"/>
    <w:rsid w:val="003D2EA3"/>
    <w:rsid w:val="003E7E9C"/>
    <w:rsid w:val="00433BEE"/>
    <w:rsid w:val="004834F1"/>
    <w:rsid w:val="004A40BE"/>
    <w:rsid w:val="004D4AA9"/>
    <w:rsid w:val="004F183B"/>
    <w:rsid w:val="00525D6E"/>
    <w:rsid w:val="005261C1"/>
    <w:rsid w:val="0054083B"/>
    <w:rsid w:val="0054620B"/>
    <w:rsid w:val="00576263"/>
    <w:rsid w:val="005B14A9"/>
    <w:rsid w:val="00604695"/>
    <w:rsid w:val="006254C5"/>
    <w:rsid w:val="00681793"/>
    <w:rsid w:val="006C294A"/>
    <w:rsid w:val="006E0D9E"/>
    <w:rsid w:val="007318B7"/>
    <w:rsid w:val="007531DE"/>
    <w:rsid w:val="007664F4"/>
    <w:rsid w:val="00782DD2"/>
    <w:rsid w:val="007A458B"/>
    <w:rsid w:val="007A678F"/>
    <w:rsid w:val="007B1889"/>
    <w:rsid w:val="00833FA0"/>
    <w:rsid w:val="008B6D64"/>
    <w:rsid w:val="008E72D8"/>
    <w:rsid w:val="008F77D4"/>
    <w:rsid w:val="009847D1"/>
    <w:rsid w:val="0099584D"/>
    <w:rsid w:val="009A0E61"/>
    <w:rsid w:val="009A5009"/>
    <w:rsid w:val="009C3698"/>
    <w:rsid w:val="00A15497"/>
    <w:rsid w:val="00A301D6"/>
    <w:rsid w:val="00A77826"/>
    <w:rsid w:val="00A973E8"/>
    <w:rsid w:val="00AC2CC8"/>
    <w:rsid w:val="00AF355A"/>
    <w:rsid w:val="00B73C16"/>
    <w:rsid w:val="00B97125"/>
    <w:rsid w:val="00BC58B7"/>
    <w:rsid w:val="00BF4128"/>
    <w:rsid w:val="00C4395A"/>
    <w:rsid w:val="00C441BF"/>
    <w:rsid w:val="00C471CA"/>
    <w:rsid w:val="00C76E99"/>
    <w:rsid w:val="00C86856"/>
    <w:rsid w:val="00CA0924"/>
    <w:rsid w:val="00CD49EF"/>
    <w:rsid w:val="00D12750"/>
    <w:rsid w:val="00D31B81"/>
    <w:rsid w:val="00DA13A6"/>
    <w:rsid w:val="00E00AB5"/>
    <w:rsid w:val="00E109F9"/>
    <w:rsid w:val="00E203FC"/>
    <w:rsid w:val="00E64C8B"/>
    <w:rsid w:val="00EE6A47"/>
    <w:rsid w:val="00F140F3"/>
    <w:rsid w:val="00F416D3"/>
    <w:rsid w:val="00F62DFA"/>
    <w:rsid w:val="00F80782"/>
    <w:rsid w:val="00F870E9"/>
    <w:rsid w:val="00FB7F92"/>
    <w:rsid w:val="00FD6A3A"/>
    <w:rsid w:val="00FD6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DC58F1B"/>
  <w15:chartTrackingRefBased/>
  <w15:docId w15:val="{5FB157D9-9FF2-4028-ABA8-733821DA7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ind w:firstLine="397"/>
      <w:jc w:val="both"/>
    </w:pPr>
    <w:rPr>
      <w:rFonts w:ascii="Calibri" w:hAnsi="Calibri" w:cs="Calibri"/>
      <w:kern w:val="1"/>
      <w:sz w:val="22"/>
      <w:szCs w:val="22"/>
      <w:lang w:val="el-GR" w:eastAsia="zh-CN"/>
    </w:rPr>
  </w:style>
  <w:style w:type="paragraph" w:styleId="Heading1">
    <w:name w:val="heading 1"/>
    <w:basedOn w:val="BodyText"/>
    <w:next w:val="BodyText"/>
    <w:qFormat/>
    <w:pPr>
      <w:numPr>
        <w:numId w:val="2"/>
      </w:numPr>
      <w:outlineLvl w:val="0"/>
    </w:pPr>
    <w:rPr>
      <w:b/>
      <w:sz w:val="28"/>
    </w:rPr>
  </w:style>
  <w:style w:type="paragraph" w:styleId="Heading2">
    <w:name w:val="heading 2"/>
    <w:basedOn w:val="BodyText"/>
    <w:next w:val="BodyText"/>
    <w:qFormat/>
    <w:pPr>
      <w:numPr>
        <w:numId w:val="3"/>
      </w:numPr>
      <w:outlineLvl w:val="1"/>
    </w:pPr>
    <w:rPr>
      <w:b/>
      <w:sz w:val="24"/>
    </w:rPr>
  </w:style>
  <w:style w:type="paragraph" w:styleId="Heading3">
    <w:name w:val="heading 3"/>
    <w:basedOn w:val="BodyText"/>
    <w:next w:val="BodyText"/>
    <w:qFormat/>
    <w:pPr>
      <w:numPr>
        <w:numId w:val="4"/>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
    <w:name w:val="Προεπιλεγμένη γραμματοσειρά2"/>
  </w:style>
  <w:style w:type="character" w:customStyle="1" w:styleId="1">
    <w:name w:val="Προεπιλεγμένη γραμματοσειρά1"/>
  </w:style>
  <w:style w:type="character" w:customStyle="1" w:styleId="DefaultParagraphFont1">
    <w:name w:val="Default Paragraph Font1"/>
  </w:style>
  <w:style w:type="character" w:styleId="Hyperlink">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
    <w:name w:val="Χαρακτήρες αρίθμησης"/>
  </w:style>
  <w:style w:type="character" w:customStyle="1" w:styleId="a0">
    <w:name w:val="Χαρακτήρες υποσημείωσης"/>
  </w:style>
  <w:style w:type="character" w:styleId="FootnoteReference">
    <w:name w:val="footnote reference"/>
    <w:rPr>
      <w:vertAlign w:val="superscript"/>
    </w:rPr>
  </w:style>
  <w:style w:type="character" w:customStyle="1" w:styleId="a1">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2">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3">
    <w:name w:val="Χαρακτήρες σημείωσης τέλους"/>
    <w:rPr>
      <w:vertAlign w:val="superscript"/>
    </w:rPr>
  </w:style>
  <w:style w:type="character" w:customStyle="1" w:styleId="WW-">
    <w:name w:val="WW-Χαρακτήρες σημείωσης τέλους"/>
  </w:style>
  <w:style w:type="character" w:styleId="EndnoteReference">
    <w:name w:val="endnote reference"/>
    <w:rPr>
      <w:vertAlign w:val="superscript"/>
    </w:rPr>
  </w:style>
  <w:style w:type="paragraph" w:customStyle="1" w:styleId="a4">
    <w:name w:val="Επικεφαλίδα"/>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a5">
    <w:name w:val="Ευρετήριο"/>
    <w:basedOn w:val="Normal"/>
    <w:pPr>
      <w:suppressLineNumbers/>
    </w:pPr>
    <w:rPr>
      <w:rFonts w:cs="Mangal"/>
    </w:rPr>
  </w:style>
  <w:style w:type="paragraph" w:customStyle="1" w:styleId="40">
    <w:name w:val="Λεζάντα4"/>
    <w:basedOn w:val="Normal"/>
    <w:pPr>
      <w:suppressLineNumbers/>
      <w:spacing w:before="120" w:after="120"/>
    </w:pPr>
    <w:rPr>
      <w:rFonts w:cs="Mangal"/>
      <w:i/>
      <w:iCs/>
      <w:sz w:val="24"/>
      <w:szCs w:val="24"/>
    </w:rPr>
  </w:style>
  <w:style w:type="paragraph" w:customStyle="1" w:styleId="30">
    <w:name w:val="Λεζάντα3"/>
    <w:basedOn w:val="Normal"/>
    <w:pPr>
      <w:suppressLineNumbers/>
      <w:spacing w:before="120" w:after="120"/>
    </w:pPr>
    <w:rPr>
      <w:rFonts w:cs="Mangal"/>
      <w:i/>
      <w:iCs/>
      <w:sz w:val="24"/>
      <w:szCs w:val="24"/>
    </w:rPr>
  </w:style>
  <w:style w:type="paragraph" w:customStyle="1" w:styleId="20">
    <w:name w:val="Λεζάντα2"/>
    <w:basedOn w:val="Normal"/>
    <w:pPr>
      <w:suppressLineNumbers/>
      <w:spacing w:before="120" w:after="120"/>
    </w:pPr>
    <w:rPr>
      <w:rFonts w:cs="Mangal"/>
      <w:i/>
      <w:iCs/>
      <w:sz w:val="24"/>
      <w:szCs w:val="24"/>
    </w:rPr>
  </w:style>
  <w:style w:type="paragraph" w:customStyle="1" w:styleId="10">
    <w:name w:val="Λεζάντα1"/>
    <w:basedOn w:val="Normal"/>
    <w:pPr>
      <w:suppressLineNumbers/>
      <w:spacing w:before="120" w:after="120"/>
    </w:pPr>
    <w:rPr>
      <w:rFonts w:cs="Mangal"/>
      <w:i/>
      <w:iCs/>
      <w:sz w:val="24"/>
      <w:szCs w:val="24"/>
    </w:rPr>
  </w:style>
  <w:style w:type="paragraph" w:styleId="Header">
    <w:name w:val="header"/>
    <w:basedOn w:val="Normal"/>
    <w:pPr>
      <w:suppressLineNumbers/>
      <w:tabs>
        <w:tab w:val="center" w:pos="4153"/>
        <w:tab w:val="right" w:pos="8306"/>
      </w:tabs>
      <w:spacing w:after="0" w:line="100" w:lineRule="atLeast"/>
      <w:ind w:firstLine="284"/>
    </w:pPr>
    <w:rPr>
      <w:rFonts w:eastAsia="Calibri"/>
      <w:sz w:val="20"/>
      <w:szCs w:val="20"/>
    </w:rPr>
  </w:style>
  <w:style w:type="paragraph" w:customStyle="1" w:styleId="BlockText1">
    <w:name w:val="Block Text1"/>
    <w:basedOn w:val="Normal"/>
    <w:pPr>
      <w:spacing w:after="0" w:line="100" w:lineRule="atLeast"/>
      <w:ind w:left="-568" w:right="-355" w:firstLine="284"/>
    </w:pPr>
    <w:rPr>
      <w:rFonts w:ascii="Arial" w:hAnsi="Arial" w:cs="Arial"/>
      <w:b/>
      <w:sz w:val="24"/>
      <w:szCs w:val="20"/>
    </w:rPr>
  </w:style>
  <w:style w:type="paragraph" w:customStyle="1" w:styleId="NoSpacing1">
    <w:name w:val="No Spacing1"/>
    <w:pPr>
      <w:suppressAutoHyphens/>
    </w:pPr>
    <w:rPr>
      <w:rFonts w:ascii="Calibri" w:eastAsia="Arial" w:hAnsi="Calibri" w:cs="Calibri"/>
      <w:kern w:val="1"/>
      <w:sz w:val="22"/>
      <w:szCs w:val="22"/>
      <w:lang w:val="el-GR" w:eastAsia="zh-CN"/>
    </w:rPr>
  </w:style>
  <w:style w:type="paragraph" w:customStyle="1" w:styleId="GRHelvA">
    <w:name w:val="GR Helv Aπλό"/>
    <w:basedOn w:val="Normal"/>
    <w:pPr>
      <w:spacing w:after="0" w:line="100" w:lineRule="atLeast"/>
      <w:ind w:firstLine="284"/>
    </w:pPr>
    <w:rPr>
      <w:rFonts w:ascii="√Ò·ÏÏ·ÙÔÛÂÈÒ‹200" w:hAnsi="√Ò·ÏÏ·ÙÔÛÂÈÒ‹200" w:cs="√Ò·ÏÏ·ÙÔÛÂÈÒ‹200"/>
      <w:sz w:val="24"/>
      <w:szCs w:val="20"/>
    </w:rPr>
  </w:style>
  <w:style w:type="paragraph" w:customStyle="1" w:styleId="BalloonText1">
    <w:name w:val="Balloon Text1"/>
    <w:basedOn w:val="Normal"/>
    <w:pPr>
      <w:spacing w:after="0" w:line="100" w:lineRule="atLeast"/>
    </w:pPr>
    <w:rPr>
      <w:rFonts w:ascii="Tahoma" w:hAnsi="Tahoma" w:cs="Tahoma"/>
      <w:sz w:val="16"/>
      <w:szCs w:val="16"/>
    </w:rPr>
  </w:style>
  <w:style w:type="paragraph" w:customStyle="1" w:styleId="ListParagraph1">
    <w:name w:val="List Paragraph1"/>
    <w:basedOn w:val="Normal"/>
    <w:pPr>
      <w:spacing w:after="0"/>
      <w:ind w:left="720" w:firstLine="0"/>
      <w:jc w:val="left"/>
    </w:pPr>
    <w:rPr>
      <w:rFonts w:eastAsia="Calibri"/>
    </w:rPr>
  </w:style>
  <w:style w:type="paragraph" w:styleId="Footer">
    <w:name w:val="footer"/>
    <w:basedOn w:val="Normal"/>
    <w:pPr>
      <w:suppressLineNumbers/>
      <w:tabs>
        <w:tab w:val="center" w:pos="4153"/>
        <w:tab w:val="right" w:pos="8306"/>
      </w:tabs>
      <w:spacing w:after="0" w:line="100" w:lineRule="atLeast"/>
    </w:pPr>
    <w:rPr>
      <w:sz w:val="16"/>
    </w:rPr>
  </w:style>
  <w:style w:type="paragraph" w:customStyle="1" w:styleId="NormalWeb1">
    <w:name w:val="Normal (Web)1"/>
    <w:basedOn w:val="Normal"/>
    <w:pPr>
      <w:spacing w:before="28" w:after="28" w:line="100" w:lineRule="atLeast"/>
      <w:ind w:firstLine="0"/>
      <w:jc w:val="left"/>
    </w:pPr>
    <w:rPr>
      <w:rFonts w:ascii="Times New Roman" w:hAnsi="Times New Roman" w:cs="Times New Roman"/>
      <w:sz w:val="24"/>
      <w:szCs w:val="24"/>
    </w:rPr>
  </w:style>
  <w:style w:type="paragraph" w:customStyle="1" w:styleId="a6">
    <w:name w:val="Περιεχόμενα πίνακα"/>
    <w:basedOn w:val="Normal"/>
    <w:pPr>
      <w:suppressLineNumbers/>
    </w:pPr>
  </w:style>
  <w:style w:type="paragraph" w:customStyle="1" w:styleId="a7">
    <w:name w:val="Επικεφαλίδα πίνακα"/>
    <w:basedOn w:val="a6"/>
    <w:pPr>
      <w:jc w:val="center"/>
    </w:pPr>
    <w:rPr>
      <w:b/>
      <w:bCs/>
    </w:rPr>
  </w:style>
  <w:style w:type="paragraph" w:styleId="FootnoteText">
    <w:name w:val="footnote text"/>
    <w:basedOn w:val="Normal"/>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1">
    <w:name w:val="Βασικό1"/>
    <w:pPr>
      <w:widowControl w:val="0"/>
      <w:suppressAutoHyphens/>
    </w:pPr>
    <w:rPr>
      <w:rFonts w:eastAsia="SimSun" w:cs="Mangal"/>
      <w:sz w:val="24"/>
      <w:szCs w:val="24"/>
      <w:lang w:val="el-GR" w:eastAsia="zh-CN" w:bidi="hi-IN"/>
    </w:rPr>
  </w:style>
  <w:style w:type="paragraph" w:customStyle="1" w:styleId="a8">
    <w:name w:val="Παραθέσεις"/>
    <w:basedOn w:val="Normal"/>
  </w:style>
  <w:style w:type="paragraph" w:styleId="Title">
    <w:name w:val="Title"/>
    <w:basedOn w:val="a4"/>
    <w:next w:val="BodyText"/>
    <w:qFormat/>
  </w:style>
  <w:style w:type="paragraph" w:styleId="Subtitle">
    <w:name w:val="Subtitle"/>
    <w:basedOn w:val="a4"/>
    <w:next w:val="BodyText"/>
    <w:qFormat/>
  </w:style>
  <w:style w:type="paragraph" w:customStyle="1" w:styleId="a9">
    <w:name w:val="Προμορφοποιημένο κείμενο"/>
    <w:basedOn w:val="Normal"/>
  </w:style>
  <w:style w:type="paragraph" w:customStyle="1" w:styleId="aa">
    <w:name w:val="Οριζόντια γραμμή"/>
    <w:basedOn w:val="Normal"/>
    <w:next w:val="BodyText"/>
  </w:style>
  <w:style w:type="paragraph" w:customStyle="1" w:styleId="Pagedecouverture">
    <w:name w:val="Page de couverture"/>
    <w:basedOn w:val="Normal"/>
    <w:next w:val="Normal"/>
    <w:pPr>
      <w:spacing w:after="0"/>
    </w:pPr>
  </w:style>
  <w:style w:type="paragraph" w:customStyle="1" w:styleId="PartTitle">
    <w:name w:val="PartTitle"/>
    <w:basedOn w:val="Normal"/>
    <w:next w:val="ChapterTitle"/>
    <w:pPr>
      <w:keepNext/>
      <w:pageBreakBefore/>
      <w:spacing w:before="120" w:after="360"/>
      <w:jc w:val="center"/>
    </w:pPr>
    <w:rPr>
      <w:b/>
      <w:sz w:val="36"/>
    </w:rPr>
  </w:style>
  <w:style w:type="paragraph" w:customStyle="1" w:styleId="ChapterTitle">
    <w:name w:val="ChapterTitle"/>
    <w:basedOn w:val="Normal"/>
    <w:next w:val="Normal"/>
    <w:pPr>
      <w:keepNext/>
      <w:spacing w:before="120" w:after="360"/>
      <w:ind w:firstLine="0"/>
      <w:jc w:val="center"/>
    </w:pPr>
    <w:rPr>
      <w:b/>
    </w:rPr>
  </w:style>
  <w:style w:type="paragraph" w:customStyle="1" w:styleId="Titrearticle">
    <w:name w:val="Titre article"/>
    <w:basedOn w:val="Normal"/>
    <w:next w:val="Normal"/>
    <w:pPr>
      <w:keepNext/>
      <w:spacing w:before="360" w:after="120"/>
      <w:jc w:val="center"/>
    </w:pPr>
    <w:rPr>
      <w:i/>
    </w:rPr>
  </w:style>
  <w:style w:type="paragraph" w:customStyle="1" w:styleId="Point0">
    <w:name w:val="Point 0"/>
    <w:basedOn w:val="Normal"/>
    <w:pPr>
      <w:ind w:left="850" w:hanging="850"/>
    </w:pPr>
  </w:style>
  <w:style w:type="paragraph" w:customStyle="1" w:styleId="Tiret0">
    <w:name w:val="Tiret 0"/>
    <w:basedOn w:val="Point0"/>
    <w:pPr>
      <w:numPr>
        <w:numId w:val="5"/>
      </w:numPr>
    </w:pPr>
  </w:style>
  <w:style w:type="paragraph" w:customStyle="1" w:styleId="Point1">
    <w:name w:val="Point 1"/>
    <w:basedOn w:val="Normal"/>
    <w:pPr>
      <w:ind w:left="1417" w:hanging="567"/>
    </w:pPr>
  </w:style>
  <w:style w:type="paragraph" w:customStyle="1" w:styleId="Tiret1">
    <w:name w:val="Tiret 1"/>
    <w:basedOn w:val="Point1"/>
    <w:pPr>
      <w:numPr>
        <w:numId w:val="6"/>
      </w:numPr>
    </w:pPr>
  </w:style>
  <w:style w:type="paragraph" w:customStyle="1" w:styleId="SectionTitle">
    <w:name w:val="SectionTitle"/>
    <w:basedOn w:val="Normal"/>
    <w:next w:val="Heading1"/>
    <w:pPr>
      <w:keepNext/>
      <w:spacing w:before="120" w:after="360"/>
      <w:jc w:val="center"/>
    </w:pPr>
    <w:rPr>
      <w:b/>
      <w:smallCaps/>
      <w:sz w:val="28"/>
    </w:rPr>
  </w:style>
  <w:style w:type="paragraph" w:customStyle="1" w:styleId="Text1">
    <w:name w:val="Text 1"/>
    <w:basedOn w:val="Normal"/>
    <w:pPr>
      <w:ind w:left="850" w:firstLine="0"/>
    </w:pPr>
  </w:style>
  <w:style w:type="paragraph" w:customStyle="1" w:styleId="NumPar1">
    <w:name w:val="NumPar 1"/>
    <w:basedOn w:val="Normal"/>
    <w:next w:val="Text1"/>
    <w:pPr>
      <w:numPr>
        <w:numId w:val="7"/>
      </w:numPr>
    </w:pPr>
  </w:style>
  <w:style w:type="paragraph" w:customStyle="1" w:styleId="NormalLeft">
    <w:name w:val="Normal Left"/>
    <w:basedOn w:val="Normal"/>
    <w:pPr>
      <w:jc w:val="left"/>
    </w:pPr>
  </w:style>
  <w:style w:type="paragraph" w:styleId="EndnoteText">
    <w:name w:val="endnote text"/>
    <w:basedOn w:val="Normal"/>
    <w:link w:val="EndnoteTextChar"/>
    <w:uiPriority w:val="99"/>
    <w:unhideWhenUsed/>
    <w:rsid w:val="00E00AB5"/>
    <w:rPr>
      <w:sz w:val="20"/>
      <w:szCs w:val="20"/>
    </w:rPr>
  </w:style>
  <w:style w:type="character" w:customStyle="1" w:styleId="EndnoteTextChar">
    <w:name w:val="Endnote Text Char"/>
    <w:link w:val="EndnoteText"/>
    <w:uiPriority w:val="99"/>
    <w:rsid w:val="00E00AB5"/>
    <w:rPr>
      <w:rFonts w:ascii="Calibri" w:hAnsi="Calibri" w:cs="Calibri"/>
      <w:kern w:val="1"/>
      <w:lang w:eastAsia="zh-CN"/>
    </w:rPr>
  </w:style>
  <w:style w:type="paragraph" w:styleId="BalloonText">
    <w:name w:val="Balloon Text"/>
    <w:basedOn w:val="Normal"/>
    <w:link w:val="BalloonTextChar"/>
    <w:uiPriority w:val="99"/>
    <w:semiHidden/>
    <w:unhideWhenUsed/>
    <w:rsid w:val="00BF41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4128"/>
    <w:rPr>
      <w:rFonts w:ascii="Segoe UI" w:hAnsi="Segoe UI" w:cs="Segoe UI"/>
      <w:kern w:val="1"/>
      <w:sz w:val="18"/>
      <w:szCs w:val="18"/>
      <w:lang w:val="el-G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tua.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ekontos@mail.ntua.gr" TargetMode="External"/><Relationship Id="rId4" Type="http://schemas.openxmlformats.org/officeDocument/2006/relationships/settings" Target="settings.xml"/><Relationship Id="rId9" Type="http://schemas.openxmlformats.org/officeDocument/2006/relationships/hyperlink" Target="mailto:iekontos@mail.ntua.g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FAD9E-AB36-48C7-99BE-9CC6D4E3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3547</Words>
  <Characters>19157</Characters>
  <Application>Microsoft Office Word</Application>
  <DocSecurity>0</DocSecurity>
  <Lines>159</Lines>
  <Paragraphs>45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Ευανθία  Σαβίδη</dc:creator>
  <cp:keywords/>
  <dc:description/>
  <cp:lastModifiedBy>Ioannis Kontos</cp:lastModifiedBy>
  <cp:revision>7</cp:revision>
  <cp:lastPrinted>2018-07-26T10:52:00Z</cp:lastPrinted>
  <dcterms:created xsi:type="dcterms:W3CDTF">2020-01-20T08:56:00Z</dcterms:created>
  <dcterms:modified xsi:type="dcterms:W3CDTF">2021-05-13T11:00:00Z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